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00" w:rsidRDefault="003D1400" w:rsidP="00E748B5">
      <w:pPr>
        <w:pStyle w:val="Corpodeltesto"/>
        <w:kinsoku w:val="0"/>
        <w:overflowPunct w:val="0"/>
        <w:spacing w:line="360" w:lineRule="auto"/>
        <w:ind w:left="4253" w:right="-28" w:hanging="567"/>
        <w:rPr>
          <w:spacing w:val="-1"/>
        </w:rPr>
      </w:pPr>
      <w:r>
        <w:rPr>
          <w:spacing w:val="-1"/>
        </w:rPr>
        <w:t>Agli</w:t>
      </w:r>
      <w:r w:rsidR="00E748B5">
        <w:rPr>
          <w:spacing w:val="-1"/>
        </w:rPr>
        <w:t xml:space="preserve"> </w:t>
      </w:r>
      <w:r>
        <w:rPr>
          <w:spacing w:val="-1"/>
        </w:rPr>
        <w:t>Uffici</w:t>
      </w:r>
      <w:r>
        <w:t xml:space="preserve"> di </w:t>
      </w:r>
      <w:r>
        <w:rPr>
          <w:spacing w:val="-1"/>
        </w:rPr>
        <w:t xml:space="preserve">Diretta </w:t>
      </w:r>
      <w:r>
        <w:t>Collaborazione</w:t>
      </w:r>
      <w:r w:rsidR="00E748B5">
        <w:t xml:space="preserve"> </w:t>
      </w:r>
      <w:r>
        <w:rPr>
          <w:spacing w:val="-1"/>
        </w:rPr>
        <w:t>del</w:t>
      </w:r>
      <w:r w:rsidR="00E748B5">
        <w:rPr>
          <w:spacing w:val="-1"/>
        </w:rPr>
        <w:t xml:space="preserve"> </w:t>
      </w:r>
      <w:r>
        <w:rPr>
          <w:spacing w:val="-1"/>
        </w:rPr>
        <w:t>Capo</w:t>
      </w:r>
      <w:r w:rsidR="00E748B5">
        <w:rPr>
          <w:spacing w:val="-1"/>
        </w:rPr>
        <w:t xml:space="preserve"> </w:t>
      </w:r>
      <w:r>
        <w:rPr>
          <w:spacing w:val="-1"/>
        </w:rPr>
        <w:t>Dipartimento</w:t>
      </w:r>
    </w:p>
    <w:p w:rsidR="003D1400" w:rsidRDefault="00E748B5" w:rsidP="00E748B5">
      <w:pPr>
        <w:pStyle w:val="Corpodeltesto"/>
        <w:kinsoku w:val="0"/>
        <w:overflowPunct w:val="0"/>
        <w:spacing w:line="360" w:lineRule="auto"/>
        <w:ind w:left="4253" w:right="-28" w:hanging="567"/>
        <w:rPr>
          <w:spacing w:val="-1"/>
        </w:rPr>
      </w:pPr>
      <w:r>
        <w:t>All’</w:t>
      </w:r>
      <w:r w:rsidR="003D1400">
        <w:rPr>
          <w:spacing w:val="-1"/>
        </w:rPr>
        <w:t>Ufficio</w:t>
      </w:r>
      <w:r w:rsidR="003D1400">
        <w:t xml:space="preserve"> del </w:t>
      </w:r>
      <w:r w:rsidR="003D1400">
        <w:rPr>
          <w:spacing w:val="-1"/>
        </w:rPr>
        <w:t>Capo</w:t>
      </w:r>
      <w:r>
        <w:rPr>
          <w:spacing w:val="-1"/>
        </w:rPr>
        <w:t xml:space="preserve"> </w:t>
      </w:r>
      <w:r w:rsidR="003D1400">
        <w:rPr>
          <w:spacing w:val="-1"/>
        </w:rPr>
        <w:t>del</w:t>
      </w:r>
      <w:r>
        <w:rPr>
          <w:spacing w:val="-1"/>
        </w:rPr>
        <w:t xml:space="preserve"> </w:t>
      </w:r>
      <w:r w:rsidR="003D1400">
        <w:rPr>
          <w:spacing w:val="-1"/>
        </w:rPr>
        <w:t>C.N.VV.F.</w:t>
      </w:r>
    </w:p>
    <w:p w:rsidR="003D1400" w:rsidRDefault="003D1400" w:rsidP="00E748B5">
      <w:pPr>
        <w:pStyle w:val="Corpodeltesto"/>
        <w:kinsoku w:val="0"/>
        <w:overflowPunct w:val="0"/>
        <w:spacing w:line="360" w:lineRule="auto"/>
        <w:ind w:left="4253" w:right="-28" w:hanging="567"/>
        <w:rPr>
          <w:spacing w:val="-1"/>
        </w:rPr>
      </w:pPr>
      <w:r>
        <w:t>All’</w:t>
      </w:r>
      <w:r>
        <w:rPr>
          <w:spacing w:val="-1"/>
        </w:rPr>
        <w:t>UfficioCentraleIspettivo</w:t>
      </w:r>
    </w:p>
    <w:p w:rsidR="003D1400" w:rsidRDefault="003D1400" w:rsidP="00E748B5">
      <w:pPr>
        <w:pStyle w:val="Corpodeltesto"/>
        <w:kinsoku w:val="0"/>
        <w:overflowPunct w:val="0"/>
        <w:spacing w:line="360" w:lineRule="auto"/>
        <w:ind w:left="4253" w:right="-28" w:hanging="567"/>
        <w:rPr>
          <w:spacing w:val="-1"/>
        </w:rPr>
      </w:pPr>
      <w:r>
        <w:t>Alle</w:t>
      </w:r>
      <w:r w:rsidR="00E748B5">
        <w:t xml:space="preserve"> </w:t>
      </w:r>
      <w:r>
        <w:rPr>
          <w:spacing w:val="-1"/>
        </w:rPr>
        <w:t>Direzioni</w:t>
      </w:r>
      <w:r w:rsidR="00E748B5">
        <w:rPr>
          <w:spacing w:val="-1"/>
        </w:rPr>
        <w:t xml:space="preserve"> </w:t>
      </w:r>
      <w:r>
        <w:rPr>
          <w:spacing w:val="-1"/>
        </w:rPr>
        <w:t>Centrali</w:t>
      </w:r>
      <w:r w:rsidR="00E748B5">
        <w:rPr>
          <w:spacing w:val="-1"/>
        </w:rPr>
        <w:t xml:space="preserve"> </w:t>
      </w:r>
      <w:r>
        <w:rPr>
          <w:spacing w:val="-1"/>
        </w:rPr>
        <w:t>del</w:t>
      </w:r>
      <w:r w:rsidR="00E748B5">
        <w:rPr>
          <w:spacing w:val="-1"/>
        </w:rPr>
        <w:t xml:space="preserve"> </w:t>
      </w:r>
      <w:r>
        <w:rPr>
          <w:spacing w:val="-1"/>
        </w:rPr>
        <w:t>Dipartimento</w:t>
      </w:r>
    </w:p>
    <w:p w:rsidR="006E4EF9" w:rsidRPr="00C503EA" w:rsidRDefault="003D1400" w:rsidP="00E748B5">
      <w:pPr>
        <w:pStyle w:val="Corpodeltesto"/>
        <w:kinsoku w:val="0"/>
        <w:overflowPunct w:val="0"/>
        <w:spacing w:line="360" w:lineRule="auto"/>
        <w:ind w:left="4253" w:right="-28" w:hanging="567"/>
      </w:pPr>
      <w:r>
        <w:t>Alle</w:t>
      </w:r>
      <w:r w:rsidR="00E748B5">
        <w:t xml:space="preserve"> </w:t>
      </w:r>
      <w:r>
        <w:rPr>
          <w:spacing w:val="-1"/>
        </w:rPr>
        <w:t>Direzioni</w:t>
      </w:r>
      <w:r w:rsidR="00E748B5">
        <w:rPr>
          <w:spacing w:val="-1"/>
        </w:rPr>
        <w:t xml:space="preserve"> </w:t>
      </w:r>
      <w:r>
        <w:rPr>
          <w:spacing w:val="-1"/>
        </w:rPr>
        <w:t>Regionali</w:t>
      </w:r>
      <w:r w:rsidR="00E748B5">
        <w:rPr>
          <w:spacing w:val="-1"/>
        </w:rPr>
        <w:t xml:space="preserve"> </w:t>
      </w:r>
      <w:r>
        <w:rPr>
          <w:spacing w:val="-1"/>
        </w:rPr>
        <w:t>/</w:t>
      </w:r>
      <w:r w:rsidR="00E748B5">
        <w:rPr>
          <w:spacing w:val="-1"/>
        </w:rPr>
        <w:t xml:space="preserve"> </w:t>
      </w:r>
      <w:r>
        <w:rPr>
          <w:spacing w:val="-1"/>
        </w:rPr>
        <w:t>Interregionali</w:t>
      </w:r>
      <w:r>
        <w:t xml:space="preserve"> dei </w:t>
      </w:r>
      <w:r>
        <w:rPr>
          <w:spacing w:val="-1"/>
        </w:rPr>
        <w:t>Vigili</w:t>
      </w:r>
      <w:r w:rsidR="00E748B5">
        <w:rPr>
          <w:spacing w:val="-1"/>
        </w:rPr>
        <w:t xml:space="preserve"> </w:t>
      </w:r>
      <w:r>
        <w:rPr>
          <w:spacing w:val="-1"/>
        </w:rPr>
        <w:t>del</w:t>
      </w:r>
      <w:r w:rsidR="00E748B5">
        <w:rPr>
          <w:spacing w:val="-1"/>
        </w:rPr>
        <w:t xml:space="preserve"> </w:t>
      </w:r>
      <w:r>
        <w:rPr>
          <w:spacing w:val="-1"/>
        </w:rPr>
        <w:t>Fuoco</w:t>
      </w:r>
      <w:r>
        <w:t xml:space="preserve"> del </w:t>
      </w:r>
      <w:r>
        <w:rPr>
          <w:spacing w:val="-1"/>
        </w:rPr>
        <w:t>Soccorso</w:t>
      </w:r>
      <w:r>
        <w:t xml:space="preserve"> Pubblico e</w:t>
      </w:r>
      <w:r>
        <w:rPr>
          <w:spacing w:val="-1"/>
        </w:rPr>
        <w:t xml:space="preserve"> dellaDifesa </w:t>
      </w:r>
      <w:r>
        <w:t>Civile</w:t>
      </w:r>
    </w:p>
    <w:p w:rsidR="00225BE6" w:rsidRPr="00E748B5" w:rsidRDefault="00225BE6" w:rsidP="00E748B5">
      <w:pPr>
        <w:spacing w:after="240"/>
        <w:ind w:right="-28"/>
        <w:rPr>
          <w:color w:val="000000"/>
          <w:sz w:val="28"/>
          <w:szCs w:val="28"/>
          <w:u w:val="single"/>
        </w:rPr>
      </w:pPr>
    </w:p>
    <w:p w:rsidR="006E4EF9" w:rsidRPr="00C503EA" w:rsidRDefault="00A11223" w:rsidP="00E748B5">
      <w:pPr>
        <w:spacing w:after="240"/>
        <w:ind w:right="-28"/>
        <w:rPr>
          <w:color w:val="000000"/>
          <w:u w:val="single"/>
        </w:rPr>
      </w:pPr>
      <w:r w:rsidRPr="0012044A">
        <w:rPr>
          <w:color w:val="000000"/>
          <w:u w:val="single"/>
        </w:rPr>
        <w:t>Circolare n. DCF-        /202</w:t>
      </w:r>
      <w:r w:rsidR="004213E3">
        <w:rPr>
          <w:color w:val="000000"/>
          <w:u w:val="single"/>
        </w:rPr>
        <w:t>3</w:t>
      </w:r>
    </w:p>
    <w:p w:rsidR="00A11223" w:rsidRPr="0012044A" w:rsidRDefault="00A11223" w:rsidP="00E748B5">
      <w:pPr>
        <w:spacing w:after="120"/>
        <w:ind w:right="-28"/>
        <w:jc w:val="both"/>
        <w:rPr>
          <w:sz w:val="22"/>
          <w:szCs w:val="22"/>
        </w:rPr>
      </w:pPr>
      <w:r w:rsidRPr="0012044A">
        <w:rPr>
          <w:sz w:val="22"/>
          <w:szCs w:val="22"/>
        </w:rPr>
        <w:t>Allegati:</w:t>
      </w:r>
    </w:p>
    <w:p w:rsidR="00A11223" w:rsidRPr="00184E9B" w:rsidRDefault="00A11223" w:rsidP="00E748B5">
      <w:pPr>
        <w:pStyle w:val="Paragrafoelenco"/>
        <w:widowControl/>
        <w:numPr>
          <w:ilvl w:val="0"/>
          <w:numId w:val="20"/>
        </w:numPr>
        <w:autoSpaceDE/>
        <w:autoSpaceDN/>
        <w:adjustRightInd/>
        <w:ind w:right="-28"/>
        <w:jc w:val="both"/>
        <w:rPr>
          <w:sz w:val="22"/>
          <w:szCs w:val="22"/>
        </w:rPr>
      </w:pPr>
      <w:r w:rsidRPr="00184E9B">
        <w:rPr>
          <w:sz w:val="22"/>
          <w:szCs w:val="22"/>
        </w:rPr>
        <w:t xml:space="preserve">Programma </w:t>
      </w:r>
      <w:r w:rsidR="00C708A6">
        <w:rPr>
          <w:sz w:val="22"/>
          <w:szCs w:val="22"/>
        </w:rPr>
        <w:t xml:space="preserve">Percorsi didattici </w:t>
      </w:r>
      <w:r w:rsidR="00170E49">
        <w:rPr>
          <w:sz w:val="22"/>
          <w:szCs w:val="22"/>
        </w:rPr>
        <w:t>N</w:t>
      </w:r>
      <w:r w:rsidR="00C708A6">
        <w:rPr>
          <w:sz w:val="22"/>
          <w:szCs w:val="22"/>
        </w:rPr>
        <w:t xml:space="preserve">uoto - </w:t>
      </w:r>
      <w:r w:rsidR="00451CF8" w:rsidRPr="00184E9B">
        <w:rPr>
          <w:sz w:val="22"/>
          <w:szCs w:val="22"/>
        </w:rPr>
        <w:t>livell</w:t>
      </w:r>
      <w:r w:rsidR="00C708A6">
        <w:rPr>
          <w:sz w:val="22"/>
          <w:szCs w:val="22"/>
        </w:rPr>
        <w:t>o</w:t>
      </w:r>
      <w:r w:rsidR="00170E49">
        <w:rPr>
          <w:sz w:val="22"/>
          <w:szCs w:val="22"/>
        </w:rPr>
        <w:t>B</w:t>
      </w:r>
      <w:r w:rsidR="00451CF8" w:rsidRPr="00184E9B">
        <w:rPr>
          <w:sz w:val="22"/>
          <w:szCs w:val="22"/>
        </w:rPr>
        <w:t xml:space="preserve">ase, </w:t>
      </w:r>
      <w:r w:rsidR="00170E49">
        <w:rPr>
          <w:sz w:val="22"/>
          <w:szCs w:val="22"/>
        </w:rPr>
        <w:t>A</w:t>
      </w:r>
      <w:r w:rsidR="00451CF8" w:rsidRPr="00184E9B">
        <w:rPr>
          <w:sz w:val="22"/>
          <w:szCs w:val="22"/>
        </w:rPr>
        <w:t xml:space="preserve">vanzato e </w:t>
      </w:r>
      <w:r w:rsidR="00170E49">
        <w:rPr>
          <w:sz w:val="22"/>
          <w:szCs w:val="22"/>
        </w:rPr>
        <w:t>S</w:t>
      </w:r>
      <w:r w:rsidR="00451CF8" w:rsidRPr="00184E9B">
        <w:rPr>
          <w:sz w:val="22"/>
          <w:szCs w:val="22"/>
        </w:rPr>
        <w:t>alvamento</w:t>
      </w:r>
      <w:r w:rsidR="00184E9B">
        <w:rPr>
          <w:sz w:val="22"/>
          <w:szCs w:val="22"/>
        </w:rPr>
        <w:t xml:space="preserve"> (Allegat</w:t>
      </w:r>
      <w:r w:rsidR="009026CA">
        <w:rPr>
          <w:sz w:val="22"/>
          <w:szCs w:val="22"/>
        </w:rPr>
        <w:t>i</w:t>
      </w:r>
      <w:r w:rsidR="00184E9B">
        <w:rPr>
          <w:sz w:val="22"/>
          <w:szCs w:val="22"/>
        </w:rPr>
        <w:t xml:space="preserve"> A</w:t>
      </w:r>
      <w:r w:rsidR="009026CA">
        <w:rPr>
          <w:sz w:val="22"/>
          <w:szCs w:val="22"/>
        </w:rPr>
        <w:t>, B, C, D</w:t>
      </w:r>
      <w:r w:rsidR="00184E9B">
        <w:rPr>
          <w:sz w:val="22"/>
          <w:szCs w:val="22"/>
        </w:rPr>
        <w:t>)</w:t>
      </w:r>
    </w:p>
    <w:p w:rsidR="00A11223" w:rsidRPr="006E1A82" w:rsidRDefault="00A11223" w:rsidP="00E748B5">
      <w:pPr>
        <w:pStyle w:val="Paragrafoelenco"/>
        <w:widowControl/>
        <w:numPr>
          <w:ilvl w:val="0"/>
          <w:numId w:val="20"/>
        </w:numPr>
        <w:autoSpaceDE/>
        <w:autoSpaceDN/>
        <w:adjustRightInd/>
        <w:ind w:right="-28"/>
        <w:jc w:val="both"/>
        <w:rPr>
          <w:sz w:val="22"/>
          <w:szCs w:val="22"/>
        </w:rPr>
      </w:pPr>
      <w:r w:rsidRPr="006E1A82">
        <w:rPr>
          <w:sz w:val="22"/>
          <w:szCs w:val="22"/>
        </w:rPr>
        <w:t xml:space="preserve">Programma Corso </w:t>
      </w:r>
      <w:r w:rsidR="00451CF8" w:rsidRPr="006E1A82">
        <w:rPr>
          <w:sz w:val="22"/>
          <w:szCs w:val="22"/>
        </w:rPr>
        <w:t>d</w:t>
      </w:r>
      <w:r w:rsidR="00310C08" w:rsidRPr="006E1A82">
        <w:rPr>
          <w:sz w:val="22"/>
          <w:szCs w:val="22"/>
        </w:rPr>
        <w:t xml:space="preserve">i </w:t>
      </w:r>
      <w:r w:rsidR="00A953A4" w:rsidRPr="006E1A82">
        <w:rPr>
          <w:sz w:val="22"/>
          <w:szCs w:val="22"/>
        </w:rPr>
        <w:t>standardizzazione</w:t>
      </w:r>
      <w:r w:rsidR="003C7B5C" w:rsidRPr="006E1A82">
        <w:rPr>
          <w:sz w:val="22"/>
          <w:szCs w:val="22"/>
        </w:rPr>
        <w:t xml:space="preserve"> </w:t>
      </w:r>
      <w:r w:rsidR="00451CF8" w:rsidRPr="006E1A82">
        <w:rPr>
          <w:sz w:val="22"/>
          <w:szCs w:val="22"/>
        </w:rPr>
        <w:t xml:space="preserve">per </w:t>
      </w:r>
      <w:r w:rsidR="00170E49" w:rsidRPr="006E1A82">
        <w:rPr>
          <w:sz w:val="22"/>
          <w:szCs w:val="22"/>
        </w:rPr>
        <w:t>F</w:t>
      </w:r>
      <w:r w:rsidR="00451CF8" w:rsidRPr="006E1A82">
        <w:rPr>
          <w:sz w:val="22"/>
          <w:szCs w:val="22"/>
        </w:rPr>
        <w:t>ormatori</w:t>
      </w:r>
      <w:r w:rsidR="00184E9B" w:rsidRPr="006E1A82">
        <w:rPr>
          <w:sz w:val="22"/>
          <w:szCs w:val="22"/>
        </w:rPr>
        <w:t xml:space="preserve"> (Allegat</w:t>
      </w:r>
      <w:r w:rsidR="009026CA" w:rsidRPr="006E1A82">
        <w:rPr>
          <w:sz w:val="22"/>
          <w:szCs w:val="22"/>
        </w:rPr>
        <w:t>o</w:t>
      </w:r>
      <w:r w:rsidR="00A953A4" w:rsidRPr="006E1A82">
        <w:rPr>
          <w:sz w:val="22"/>
          <w:szCs w:val="22"/>
        </w:rPr>
        <w:t xml:space="preserve"> </w:t>
      </w:r>
      <w:r w:rsidR="009026CA" w:rsidRPr="006E1A82">
        <w:rPr>
          <w:sz w:val="22"/>
          <w:szCs w:val="22"/>
        </w:rPr>
        <w:t>E</w:t>
      </w:r>
      <w:r w:rsidR="00184E9B" w:rsidRPr="006E1A82">
        <w:rPr>
          <w:sz w:val="22"/>
          <w:szCs w:val="22"/>
        </w:rPr>
        <w:t>)</w:t>
      </w:r>
    </w:p>
    <w:p w:rsidR="00A953A4" w:rsidRPr="006E1A82" w:rsidRDefault="00A953A4" w:rsidP="00E748B5">
      <w:pPr>
        <w:pStyle w:val="Paragrafoelenco"/>
        <w:widowControl/>
        <w:numPr>
          <w:ilvl w:val="0"/>
          <w:numId w:val="20"/>
        </w:numPr>
        <w:autoSpaceDE/>
        <w:autoSpaceDN/>
        <w:adjustRightInd/>
        <w:ind w:right="-28"/>
        <w:jc w:val="both"/>
        <w:rPr>
          <w:sz w:val="22"/>
          <w:szCs w:val="22"/>
        </w:rPr>
      </w:pPr>
      <w:r w:rsidRPr="006E1A82">
        <w:rPr>
          <w:sz w:val="22"/>
          <w:szCs w:val="22"/>
        </w:rPr>
        <w:t>Programma Corso di formazione per Formatori (Allegato F)</w:t>
      </w:r>
    </w:p>
    <w:p w:rsidR="00A11223" w:rsidRDefault="00A11223" w:rsidP="00E748B5">
      <w:pPr>
        <w:pStyle w:val="Titolo1"/>
        <w:kinsoku w:val="0"/>
        <w:overflowPunct w:val="0"/>
        <w:spacing w:before="0"/>
        <w:ind w:left="1560" w:right="-28" w:hanging="1419"/>
        <w:rPr>
          <w:spacing w:val="-1"/>
        </w:rPr>
      </w:pPr>
    </w:p>
    <w:p w:rsidR="006A6991" w:rsidRPr="00A11223" w:rsidRDefault="003D1400" w:rsidP="00E748B5">
      <w:pPr>
        <w:pStyle w:val="Titolo1"/>
        <w:kinsoku w:val="0"/>
        <w:overflowPunct w:val="0"/>
        <w:spacing w:before="0"/>
        <w:ind w:left="1560" w:right="-28" w:hanging="1419"/>
        <w:rPr>
          <w:b w:val="0"/>
          <w:spacing w:val="-1"/>
          <w:u w:val="single"/>
        </w:rPr>
      </w:pPr>
      <w:r>
        <w:rPr>
          <w:spacing w:val="-1"/>
        </w:rPr>
        <w:t>OGGETTO:</w:t>
      </w:r>
      <w:r w:rsidR="00A953A4">
        <w:rPr>
          <w:spacing w:val="-1"/>
        </w:rPr>
        <w:tab/>
      </w:r>
      <w:r w:rsidRPr="00A11223">
        <w:rPr>
          <w:b w:val="0"/>
          <w:spacing w:val="-1"/>
          <w:u w:val="single"/>
        </w:rPr>
        <w:t>S</w:t>
      </w:r>
      <w:r w:rsidR="006A6991" w:rsidRPr="00A11223">
        <w:rPr>
          <w:b w:val="0"/>
          <w:spacing w:val="-1"/>
          <w:u w:val="single"/>
        </w:rPr>
        <w:t xml:space="preserve">cuola </w:t>
      </w:r>
      <w:r w:rsidR="00170E49">
        <w:rPr>
          <w:b w:val="0"/>
          <w:spacing w:val="-1"/>
          <w:u w:val="single"/>
        </w:rPr>
        <w:t>N</w:t>
      </w:r>
      <w:r w:rsidR="006A6991" w:rsidRPr="00A11223">
        <w:rPr>
          <w:b w:val="0"/>
          <w:spacing w:val="-1"/>
          <w:u w:val="single"/>
        </w:rPr>
        <w:t xml:space="preserve">uoto e </w:t>
      </w:r>
      <w:r w:rsidR="00170E49">
        <w:rPr>
          <w:b w:val="0"/>
          <w:spacing w:val="-1"/>
          <w:u w:val="single"/>
        </w:rPr>
        <w:t>S</w:t>
      </w:r>
      <w:r w:rsidR="006A6991" w:rsidRPr="00A11223">
        <w:rPr>
          <w:b w:val="0"/>
          <w:spacing w:val="-1"/>
          <w:u w:val="single"/>
        </w:rPr>
        <w:t xml:space="preserve">alvamento VF </w:t>
      </w:r>
    </w:p>
    <w:p w:rsidR="003D1400" w:rsidRPr="00A11223" w:rsidRDefault="006A6991" w:rsidP="00E748B5">
      <w:pPr>
        <w:pStyle w:val="Titolo1"/>
        <w:kinsoku w:val="0"/>
        <w:overflowPunct w:val="0"/>
        <w:spacing w:before="0"/>
        <w:ind w:left="1560" w:right="-28"/>
        <w:rPr>
          <w:b w:val="0"/>
          <w:bCs w:val="0"/>
          <w:u w:val="single"/>
        </w:rPr>
      </w:pPr>
      <w:r w:rsidRPr="00A11223">
        <w:rPr>
          <w:b w:val="0"/>
          <w:spacing w:val="-1"/>
          <w:u w:val="single"/>
        </w:rPr>
        <w:t>S</w:t>
      </w:r>
      <w:r w:rsidR="003D1400" w:rsidRPr="00A11223">
        <w:rPr>
          <w:b w:val="0"/>
          <w:spacing w:val="-1"/>
          <w:u w:val="single"/>
        </w:rPr>
        <w:t>istema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u w:val="single"/>
        </w:rPr>
        <w:t>di</w:t>
      </w:r>
      <w:r w:rsidR="003553FD">
        <w:rPr>
          <w:b w:val="0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formazione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del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personale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del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C.N.VV.F.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nelle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Tecniche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Natatorie</w:t>
      </w:r>
      <w:r w:rsidR="003553FD">
        <w:rPr>
          <w:b w:val="0"/>
          <w:spacing w:val="-1"/>
          <w:u w:val="single"/>
        </w:rPr>
        <w:t xml:space="preserve"> </w:t>
      </w:r>
      <w:r w:rsidR="003D1400" w:rsidRPr="00A11223">
        <w:rPr>
          <w:b w:val="0"/>
          <w:u w:val="single"/>
        </w:rPr>
        <w:t>e</w:t>
      </w:r>
      <w:r w:rsidR="003553FD">
        <w:rPr>
          <w:b w:val="0"/>
          <w:u w:val="single"/>
        </w:rPr>
        <w:t xml:space="preserve"> </w:t>
      </w:r>
      <w:r w:rsidR="003D1400" w:rsidRPr="00A11223">
        <w:rPr>
          <w:b w:val="0"/>
          <w:u w:val="single"/>
        </w:rPr>
        <w:t>di</w:t>
      </w:r>
      <w:r w:rsidR="003553FD">
        <w:rPr>
          <w:b w:val="0"/>
          <w:u w:val="single"/>
        </w:rPr>
        <w:t xml:space="preserve"> </w:t>
      </w:r>
      <w:r w:rsidR="003D1400" w:rsidRPr="00A11223">
        <w:rPr>
          <w:b w:val="0"/>
          <w:spacing w:val="-1"/>
          <w:u w:val="single"/>
        </w:rPr>
        <w:t>Salvamento</w:t>
      </w:r>
      <w:r w:rsidR="003D1400" w:rsidRPr="00A11223">
        <w:rPr>
          <w:b w:val="0"/>
          <w:u w:val="single"/>
        </w:rPr>
        <w:t xml:space="preserve"> a </w:t>
      </w:r>
      <w:r w:rsidR="003D1400" w:rsidRPr="00A11223">
        <w:rPr>
          <w:b w:val="0"/>
          <w:spacing w:val="-1"/>
          <w:u w:val="single"/>
        </w:rPr>
        <w:t>Nuoto</w:t>
      </w:r>
      <w:r w:rsidR="003D1400" w:rsidRPr="00A11223">
        <w:rPr>
          <w:b w:val="0"/>
          <w:u w:val="single"/>
        </w:rPr>
        <w:t>.</w:t>
      </w:r>
    </w:p>
    <w:p w:rsidR="003D1400" w:rsidRPr="00225BE6" w:rsidRDefault="003D1400" w:rsidP="00E748B5">
      <w:pPr>
        <w:pStyle w:val="Corpodeltesto"/>
        <w:kinsoku w:val="0"/>
        <w:overflowPunct w:val="0"/>
        <w:spacing w:before="7"/>
        <w:ind w:left="0" w:right="-28" w:firstLine="0"/>
        <w:rPr>
          <w:b/>
          <w:bCs/>
        </w:rPr>
      </w:pPr>
    </w:p>
    <w:p w:rsidR="003D1400" w:rsidRDefault="003D1400" w:rsidP="00E748B5">
      <w:pPr>
        <w:pStyle w:val="Corpodeltesto"/>
        <w:kinsoku w:val="0"/>
        <w:overflowPunct w:val="0"/>
        <w:spacing w:after="240"/>
        <w:ind w:left="0" w:right="-28" w:firstLine="0"/>
      </w:pPr>
      <w:r>
        <w:rPr>
          <w:i/>
          <w:iCs/>
          <w:spacing w:val="-1"/>
        </w:rPr>
        <w:t>Premessa</w:t>
      </w:r>
    </w:p>
    <w:p w:rsidR="003D1400" w:rsidRPr="006E4EF9" w:rsidRDefault="003D1400" w:rsidP="00E748B5">
      <w:pPr>
        <w:pStyle w:val="Corpodeltesto"/>
        <w:kinsoku w:val="0"/>
        <w:overflowPunct w:val="0"/>
        <w:ind w:left="0" w:right="-28" w:firstLine="720"/>
        <w:jc w:val="both"/>
      </w:pPr>
      <w:r w:rsidRPr="006E4EF9">
        <w:t>Il</w:t>
      </w:r>
      <w:r w:rsidR="00A953A4">
        <w:t xml:space="preserve"> </w:t>
      </w:r>
      <w:r w:rsidRPr="006E4EF9">
        <w:rPr>
          <w:spacing w:val="-1"/>
        </w:rPr>
        <w:t>rischio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acquatico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(allagamenti,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alluvioni,</w:t>
      </w:r>
      <w:r w:rsidR="00A953A4">
        <w:rPr>
          <w:spacing w:val="-1"/>
        </w:rPr>
        <w:t xml:space="preserve"> </w:t>
      </w:r>
      <w:r w:rsidRPr="006E4EF9">
        <w:t>inondazioni,</w:t>
      </w:r>
      <w:r w:rsidR="00A953A4">
        <w:t xml:space="preserve"> </w:t>
      </w:r>
      <w:r w:rsidRPr="006E4EF9">
        <w:rPr>
          <w:spacing w:val="-1"/>
        </w:rPr>
        <w:t>emergenze</w:t>
      </w:r>
      <w:r w:rsidR="00A953A4">
        <w:rPr>
          <w:spacing w:val="-1"/>
        </w:rPr>
        <w:t xml:space="preserve"> </w:t>
      </w:r>
      <w:r w:rsidRPr="006E4EF9">
        <w:t>in</w:t>
      </w:r>
      <w:r w:rsidR="00A953A4">
        <w:t xml:space="preserve"> </w:t>
      </w:r>
      <w:r w:rsidRPr="006E4EF9">
        <w:rPr>
          <w:spacing w:val="-1"/>
        </w:rPr>
        <w:t>mare,</w:t>
      </w:r>
      <w:r w:rsidR="00A953A4">
        <w:rPr>
          <w:spacing w:val="-1"/>
        </w:rPr>
        <w:t xml:space="preserve"> </w:t>
      </w:r>
      <w:r w:rsidRPr="006E4EF9">
        <w:t>fiumi,</w:t>
      </w:r>
      <w:r w:rsidR="00A953A4">
        <w:t xml:space="preserve"> </w:t>
      </w:r>
      <w:r w:rsidRPr="006E4EF9">
        <w:t>laghi,</w:t>
      </w:r>
      <w:r w:rsidR="00A953A4">
        <w:t xml:space="preserve"> </w:t>
      </w:r>
      <w:r w:rsidRPr="006E4EF9">
        <w:rPr>
          <w:spacing w:val="-1"/>
        </w:rPr>
        <w:t>bacini)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caratterizza</w:t>
      </w:r>
      <w:r w:rsidR="00A953A4">
        <w:rPr>
          <w:spacing w:val="-1"/>
        </w:rPr>
        <w:t xml:space="preserve"> </w:t>
      </w:r>
      <w:r w:rsidRPr="006E4EF9">
        <w:t>spesso</w:t>
      </w:r>
      <w:r w:rsidR="00A953A4">
        <w:t xml:space="preserve"> </w:t>
      </w:r>
      <w:r w:rsidRPr="006E4EF9">
        <w:t>gli</w:t>
      </w:r>
      <w:r w:rsidR="00A953A4">
        <w:t xml:space="preserve"> </w:t>
      </w:r>
      <w:r w:rsidRPr="006E4EF9">
        <w:rPr>
          <w:spacing w:val="-1"/>
        </w:rPr>
        <w:t>scenari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operativi</w:t>
      </w:r>
      <w:r w:rsidR="00A953A4">
        <w:rPr>
          <w:spacing w:val="-1"/>
        </w:rPr>
        <w:t xml:space="preserve"> </w:t>
      </w:r>
      <w:r w:rsidRPr="006E4EF9">
        <w:rPr>
          <w:spacing w:val="1"/>
        </w:rPr>
        <w:t>in</w:t>
      </w:r>
      <w:r w:rsidR="00A953A4">
        <w:rPr>
          <w:spacing w:val="1"/>
        </w:rPr>
        <w:t xml:space="preserve"> </w:t>
      </w:r>
      <w:r w:rsidRPr="006E4EF9">
        <w:rPr>
          <w:spacing w:val="-1"/>
        </w:rPr>
        <w:t>cui</w:t>
      </w:r>
      <w:r w:rsidR="00A953A4">
        <w:rPr>
          <w:spacing w:val="-1"/>
        </w:rPr>
        <w:t xml:space="preserve"> </w:t>
      </w:r>
      <w:r w:rsidRPr="006E4EF9">
        <w:t>il</w:t>
      </w:r>
      <w:r w:rsidR="00A953A4">
        <w:t xml:space="preserve"> </w:t>
      </w:r>
      <w:r w:rsidRPr="006E4EF9">
        <w:rPr>
          <w:spacing w:val="-1"/>
        </w:rPr>
        <w:t>vigile</w:t>
      </w:r>
      <w:r w:rsidR="00A953A4">
        <w:rPr>
          <w:spacing w:val="-1"/>
        </w:rPr>
        <w:t xml:space="preserve"> </w:t>
      </w:r>
      <w:r w:rsidRPr="006E4EF9">
        <w:t>del</w:t>
      </w:r>
      <w:r w:rsidR="00A953A4">
        <w:t xml:space="preserve"> </w:t>
      </w:r>
      <w:r w:rsidRPr="006E4EF9">
        <w:t>fuoco</w:t>
      </w:r>
      <w:r w:rsidR="00A953A4">
        <w:t xml:space="preserve"> </w:t>
      </w:r>
      <w:r w:rsidRPr="006E4EF9">
        <w:t>è</w:t>
      </w:r>
      <w:r w:rsidR="00A953A4">
        <w:t xml:space="preserve"> </w:t>
      </w:r>
      <w:r w:rsidRPr="006E4EF9">
        <w:rPr>
          <w:spacing w:val="-1"/>
        </w:rPr>
        <w:t>chiamato</w:t>
      </w:r>
      <w:r w:rsidR="00A953A4">
        <w:rPr>
          <w:spacing w:val="-1"/>
        </w:rPr>
        <w:t xml:space="preserve"> </w:t>
      </w:r>
      <w:r w:rsidRPr="006E4EF9">
        <w:t>ad</w:t>
      </w:r>
      <w:r w:rsidR="00A953A4">
        <w:t xml:space="preserve"> </w:t>
      </w:r>
      <w:r w:rsidRPr="006E4EF9">
        <w:t>operare.</w:t>
      </w:r>
      <w:r w:rsidR="00A953A4">
        <w:t xml:space="preserve"> </w:t>
      </w:r>
      <w:r w:rsidRPr="006E4EF9">
        <w:t>La</w:t>
      </w:r>
      <w:r w:rsidR="00A953A4">
        <w:t xml:space="preserve"> </w:t>
      </w:r>
      <w:r w:rsidRPr="006E4EF9">
        <w:t>formazione</w:t>
      </w:r>
      <w:r w:rsidR="00A953A4">
        <w:t xml:space="preserve"> </w:t>
      </w:r>
      <w:r w:rsidRPr="006E4EF9">
        <w:rPr>
          <w:spacing w:val="-1"/>
        </w:rPr>
        <w:t>del</w:t>
      </w:r>
      <w:r w:rsidR="00A953A4">
        <w:rPr>
          <w:spacing w:val="-1"/>
        </w:rPr>
        <w:t xml:space="preserve"> </w:t>
      </w:r>
      <w:r w:rsidRPr="006E4EF9">
        <w:t>personale</w:t>
      </w:r>
      <w:r w:rsidR="00A953A4">
        <w:t xml:space="preserve"> </w:t>
      </w:r>
      <w:r w:rsidRPr="006E4EF9">
        <w:rPr>
          <w:spacing w:val="-1"/>
        </w:rPr>
        <w:t>operativo</w:t>
      </w:r>
      <w:r w:rsidR="00A953A4">
        <w:rPr>
          <w:spacing w:val="-1"/>
        </w:rPr>
        <w:t xml:space="preserve"> </w:t>
      </w:r>
      <w:r w:rsidRPr="006E4EF9">
        <w:t>del</w:t>
      </w:r>
      <w:r w:rsidR="00A953A4">
        <w:t xml:space="preserve"> </w:t>
      </w:r>
      <w:r w:rsidRPr="006E4EF9">
        <w:rPr>
          <w:spacing w:val="-1"/>
        </w:rPr>
        <w:t>C.N.VV.F.</w:t>
      </w:r>
      <w:r w:rsidR="00A953A4">
        <w:rPr>
          <w:spacing w:val="-1"/>
        </w:rPr>
        <w:t xml:space="preserve"> </w:t>
      </w:r>
      <w:r w:rsidRPr="006E4EF9">
        <w:t>deve</w:t>
      </w:r>
      <w:r w:rsidR="00A953A4">
        <w:t xml:space="preserve"> </w:t>
      </w:r>
      <w:r w:rsidRPr="006E4EF9">
        <w:rPr>
          <w:spacing w:val="-1"/>
        </w:rPr>
        <w:t>prevedere,</w:t>
      </w:r>
      <w:r w:rsidR="00A953A4">
        <w:rPr>
          <w:spacing w:val="-1"/>
        </w:rPr>
        <w:t xml:space="preserve"> </w:t>
      </w:r>
      <w:r w:rsidRPr="006E4EF9">
        <w:t>pertanto,</w:t>
      </w:r>
      <w:r w:rsidR="00A953A4">
        <w:t xml:space="preserve"> </w:t>
      </w:r>
      <w:r w:rsidRPr="006E4EF9">
        <w:t>attività</w:t>
      </w:r>
      <w:r w:rsidR="00A953A4">
        <w:t xml:space="preserve"> </w:t>
      </w:r>
      <w:r w:rsidRPr="006E4EF9">
        <w:t>didattiche</w:t>
      </w:r>
      <w:r w:rsidR="00A953A4">
        <w:t xml:space="preserve"> </w:t>
      </w:r>
      <w:r w:rsidR="0047637F" w:rsidRPr="006E4EF9">
        <w:rPr>
          <w:spacing w:val="-1"/>
        </w:rPr>
        <w:t>e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addestrative</w:t>
      </w:r>
      <w:r w:rsidR="00A953A4">
        <w:rPr>
          <w:spacing w:val="-1"/>
        </w:rPr>
        <w:t xml:space="preserve"> </w:t>
      </w:r>
      <w:r w:rsidRPr="006E4EF9">
        <w:t>finalizzate</w:t>
      </w:r>
      <w:r w:rsidR="00A953A4">
        <w:t xml:space="preserve"> </w:t>
      </w:r>
      <w:r w:rsidRPr="006E4EF9">
        <w:t>a</w:t>
      </w:r>
      <w:r w:rsidR="00A953A4">
        <w:t xml:space="preserve"> </w:t>
      </w:r>
      <w:r w:rsidRPr="006E4EF9">
        <w:t>fornire</w:t>
      </w:r>
      <w:r w:rsidR="00A953A4">
        <w:t xml:space="preserve"> </w:t>
      </w:r>
      <w:r w:rsidRPr="006E4EF9">
        <w:t>le</w:t>
      </w:r>
      <w:r w:rsidR="00A953A4">
        <w:t xml:space="preserve"> </w:t>
      </w:r>
      <w:r w:rsidRPr="006E4EF9">
        <w:t>abilità</w:t>
      </w:r>
      <w:r w:rsidR="00A953A4">
        <w:t xml:space="preserve"> </w:t>
      </w:r>
      <w:r w:rsidRPr="006E4EF9">
        <w:t>necessarie</w:t>
      </w:r>
      <w:r w:rsidR="00A953A4">
        <w:t xml:space="preserve"> </w:t>
      </w:r>
      <w:r w:rsidRPr="006E4EF9">
        <w:rPr>
          <w:spacing w:val="-1"/>
        </w:rPr>
        <w:t>per</w:t>
      </w:r>
      <w:r w:rsidR="00A953A4">
        <w:rPr>
          <w:spacing w:val="-1"/>
        </w:rPr>
        <w:t xml:space="preserve"> </w:t>
      </w:r>
      <w:r w:rsidRPr="006E4EF9">
        <w:t>affrontare,</w:t>
      </w:r>
      <w:r w:rsidR="00A953A4">
        <w:t xml:space="preserve"> </w:t>
      </w:r>
      <w:r w:rsidRPr="006E4EF9">
        <w:t>contrastare</w:t>
      </w:r>
      <w:r w:rsidR="00A953A4">
        <w:t xml:space="preserve"> </w:t>
      </w:r>
      <w:r w:rsidRPr="006E4EF9">
        <w:t>e</w:t>
      </w:r>
      <w:r w:rsidR="00A953A4">
        <w:t xml:space="preserve"> </w:t>
      </w:r>
      <w:r w:rsidRPr="006E4EF9">
        <w:rPr>
          <w:spacing w:val="-1"/>
        </w:rPr>
        <w:t>contenere</w:t>
      </w:r>
      <w:r w:rsidR="00A953A4">
        <w:rPr>
          <w:spacing w:val="-1"/>
        </w:rPr>
        <w:t xml:space="preserve"> </w:t>
      </w:r>
      <w:r w:rsidRPr="006E4EF9">
        <w:t>tale</w:t>
      </w:r>
      <w:r w:rsidR="00A953A4">
        <w:t xml:space="preserve"> </w:t>
      </w:r>
      <w:r w:rsidRPr="006E4EF9">
        <w:rPr>
          <w:spacing w:val="-1"/>
        </w:rPr>
        <w:t>rischio.</w:t>
      </w:r>
    </w:p>
    <w:p w:rsidR="003D1400" w:rsidRPr="006E4EF9" w:rsidRDefault="003D1400" w:rsidP="00E748B5">
      <w:pPr>
        <w:pStyle w:val="Corpodeltesto"/>
        <w:kinsoku w:val="0"/>
        <w:overflowPunct w:val="0"/>
        <w:ind w:left="0" w:right="-28" w:firstLine="720"/>
        <w:jc w:val="both"/>
      </w:pPr>
      <w:r w:rsidRPr="006E4EF9">
        <w:t>Il</w:t>
      </w:r>
      <w:r w:rsidR="00A953A4">
        <w:t xml:space="preserve"> </w:t>
      </w:r>
      <w:r w:rsidRPr="006E4EF9">
        <w:rPr>
          <w:spacing w:val="-1"/>
        </w:rPr>
        <w:t>sistema</w:t>
      </w:r>
      <w:r w:rsidR="00A953A4">
        <w:rPr>
          <w:spacing w:val="-1"/>
        </w:rPr>
        <w:t xml:space="preserve"> </w:t>
      </w:r>
      <w:r w:rsidRPr="006E4EF9">
        <w:t>formativo</w:t>
      </w:r>
      <w:r w:rsidR="00A953A4">
        <w:t xml:space="preserve"> </w:t>
      </w:r>
      <w:r w:rsidRPr="006E4EF9">
        <w:rPr>
          <w:spacing w:val="-1"/>
        </w:rPr>
        <w:t>per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il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contrasto</w:t>
      </w:r>
      <w:r w:rsidR="00A953A4">
        <w:rPr>
          <w:spacing w:val="-1"/>
        </w:rPr>
        <w:t xml:space="preserve"> </w:t>
      </w:r>
      <w:r w:rsidRPr="006E4EF9">
        <w:t xml:space="preserve">al </w:t>
      </w:r>
      <w:r w:rsidRPr="006E4EF9">
        <w:rPr>
          <w:spacing w:val="-1"/>
        </w:rPr>
        <w:t>rischio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acquatico</w:t>
      </w:r>
      <w:r w:rsidR="00A953A4">
        <w:rPr>
          <w:spacing w:val="-1"/>
        </w:rPr>
        <w:t xml:space="preserve"> </w:t>
      </w:r>
      <w:r w:rsidRPr="006E4EF9">
        <w:t>si</w:t>
      </w:r>
      <w:r w:rsidR="00A953A4">
        <w:t xml:space="preserve"> </w:t>
      </w:r>
      <w:r w:rsidRPr="006E4EF9">
        <w:rPr>
          <w:spacing w:val="-1"/>
        </w:rPr>
        <w:t>articola,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attualmente,</w:t>
      </w:r>
      <w:r w:rsidR="00A953A4">
        <w:rPr>
          <w:spacing w:val="-1"/>
        </w:rPr>
        <w:t xml:space="preserve"> </w:t>
      </w:r>
      <w:r w:rsidRPr="006E4EF9">
        <w:t>in</w:t>
      </w:r>
      <w:r w:rsidR="00A953A4">
        <w:t xml:space="preserve"> </w:t>
      </w:r>
      <w:r w:rsidRPr="006E4EF9">
        <w:rPr>
          <w:spacing w:val="-1"/>
        </w:rPr>
        <w:t>percorsi</w:t>
      </w:r>
      <w:r w:rsidR="00A953A4">
        <w:rPr>
          <w:spacing w:val="-1"/>
        </w:rPr>
        <w:t xml:space="preserve"> </w:t>
      </w:r>
      <w:r w:rsidRPr="006E4EF9">
        <w:t>didattici da</w:t>
      </w:r>
      <w:r w:rsidR="00A953A4">
        <w:t xml:space="preserve"> </w:t>
      </w:r>
      <w:r w:rsidRPr="006E4EF9">
        <w:rPr>
          <w:spacing w:val="-1"/>
        </w:rPr>
        <w:t>tempo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avviati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(specializzazioni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SFA/SA</w:t>
      </w:r>
      <w:r w:rsidRPr="006E4EF9">
        <w:t xml:space="preserve"> </w:t>
      </w:r>
      <w:r w:rsidR="00A953A4">
        <w:t>specialità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Sommozzatori</w:t>
      </w:r>
      <w:r w:rsidRPr="006E4EF9">
        <w:t xml:space="preserve"> e</w:t>
      </w:r>
      <w:r w:rsidR="00A953A4">
        <w:t xml:space="preserve"> </w:t>
      </w:r>
      <w:r w:rsidRPr="006E4EF9">
        <w:rPr>
          <w:spacing w:val="-1"/>
        </w:rPr>
        <w:t>Nautici)</w:t>
      </w:r>
      <w:r w:rsidR="00A953A4">
        <w:rPr>
          <w:spacing w:val="-1"/>
        </w:rPr>
        <w:t xml:space="preserve"> </w:t>
      </w:r>
      <w:r w:rsidRPr="006E4EF9">
        <w:t>e</w:t>
      </w:r>
      <w:r w:rsidR="00A953A4">
        <w:t xml:space="preserve"> </w:t>
      </w:r>
      <w:r w:rsidRPr="006E4EF9">
        <w:t>in</w:t>
      </w:r>
      <w:r w:rsidR="00A953A4">
        <w:t xml:space="preserve"> </w:t>
      </w:r>
      <w:r w:rsidRPr="006E4EF9">
        <w:rPr>
          <w:spacing w:val="-1"/>
        </w:rPr>
        <w:t>percorsi</w:t>
      </w:r>
      <w:r w:rsidR="00A953A4">
        <w:rPr>
          <w:spacing w:val="-1"/>
        </w:rPr>
        <w:t xml:space="preserve"> </w:t>
      </w:r>
      <w:r w:rsidRPr="006E4EF9">
        <w:t>di</w:t>
      </w:r>
      <w:r w:rsidR="00A953A4">
        <w:t xml:space="preserve"> </w:t>
      </w:r>
      <w:r w:rsidR="00A953A4">
        <w:rPr>
          <w:spacing w:val="-1"/>
        </w:rPr>
        <w:t xml:space="preserve">auto protezione </w:t>
      </w:r>
      <w:r w:rsidRPr="006E4EF9">
        <w:rPr>
          <w:spacing w:val="-1"/>
        </w:rPr>
        <w:t>per</w:t>
      </w:r>
      <w:r w:rsidR="00A953A4">
        <w:rPr>
          <w:spacing w:val="-1"/>
        </w:rPr>
        <w:t xml:space="preserve"> </w:t>
      </w:r>
      <w:r w:rsidRPr="006E4EF9">
        <w:t>il</w:t>
      </w:r>
      <w:r w:rsidR="00A953A4">
        <w:t xml:space="preserve"> </w:t>
      </w:r>
      <w:r w:rsidRPr="006E4EF9">
        <w:rPr>
          <w:spacing w:val="-1"/>
        </w:rPr>
        <w:t>personale</w:t>
      </w:r>
      <w:r w:rsidR="00A953A4">
        <w:rPr>
          <w:spacing w:val="-1"/>
        </w:rPr>
        <w:t xml:space="preserve"> </w:t>
      </w:r>
      <w:r w:rsidRPr="006E4EF9">
        <w:t>in</w:t>
      </w:r>
      <w:r w:rsidR="00A953A4">
        <w:t xml:space="preserve"> </w:t>
      </w:r>
      <w:r w:rsidRPr="006E4EF9">
        <w:t>ingresso</w:t>
      </w:r>
      <w:r w:rsidR="00A953A4">
        <w:t xml:space="preserve"> </w:t>
      </w:r>
      <w:r w:rsidRPr="006E4EF9">
        <w:rPr>
          <w:spacing w:val="-1"/>
        </w:rPr>
        <w:t>(ATP</w:t>
      </w:r>
      <w:r w:rsidR="00A953A4">
        <w:rPr>
          <w:spacing w:val="-1"/>
        </w:rPr>
        <w:t xml:space="preserve"> </w:t>
      </w:r>
      <w:r w:rsidRPr="006E4EF9">
        <w:t>e</w:t>
      </w:r>
      <w:r w:rsidR="00A953A4">
        <w:t xml:space="preserve"> </w:t>
      </w:r>
      <w:r w:rsidR="0034025E">
        <w:rPr>
          <w:spacing w:val="-1"/>
        </w:rPr>
        <w:t>N</w:t>
      </w:r>
      <w:r w:rsidRPr="006E4EF9">
        <w:rPr>
          <w:spacing w:val="-1"/>
        </w:rPr>
        <w:t>uoto).</w:t>
      </w:r>
      <w:r w:rsidR="00A953A4">
        <w:rPr>
          <w:spacing w:val="-1"/>
        </w:rPr>
        <w:t xml:space="preserve"> </w:t>
      </w:r>
      <w:r w:rsidRPr="006E4EF9">
        <w:t>Tutte</w:t>
      </w:r>
      <w:r w:rsidR="00A953A4">
        <w:t xml:space="preserve"> </w:t>
      </w:r>
      <w:r w:rsidRPr="006E4EF9">
        <w:rPr>
          <w:spacing w:val="-1"/>
        </w:rPr>
        <w:t>queste</w:t>
      </w:r>
      <w:r w:rsidR="00A953A4">
        <w:rPr>
          <w:spacing w:val="-1"/>
        </w:rPr>
        <w:t xml:space="preserve"> </w:t>
      </w:r>
      <w:r w:rsidRPr="006E4EF9">
        <w:t>attività</w:t>
      </w:r>
      <w:r w:rsidR="00A953A4">
        <w:t xml:space="preserve"> </w:t>
      </w:r>
      <w:r w:rsidRPr="006E4EF9">
        <w:t>sono</w:t>
      </w:r>
      <w:r w:rsidR="00A953A4">
        <w:t xml:space="preserve"> </w:t>
      </w:r>
      <w:r w:rsidRPr="006E4EF9">
        <w:t>inquadrate</w:t>
      </w:r>
      <w:r w:rsidR="00A953A4">
        <w:t xml:space="preserve"> </w:t>
      </w:r>
      <w:r w:rsidRPr="006E4EF9">
        <w:rPr>
          <w:spacing w:val="-1"/>
        </w:rPr>
        <w:t>nell’ambito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del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“contrasto</w:t>
      </w:r>
      <w:r w:rsidR="005F405B">
        <w:rPr>
          <w:spacing w:val="-1"/>
        </w:rPr>
        <w:t xml:space="preserve"> </w:t>
      </w:r>
      <w:r w:rsidRPr="006E4EF9">
        <w:t>al</w:t>
      </w:r>
      <w:r w:rsidR="005F405B">
        <w:t xml:space="preserve"> </w:t>
      </w:r>
      <w:r w:rsidRPr="006E4EF9">
        <w:rPr>
          <w:spacing w:val="-1"/>
        </w:rPr>
        <w:t>rischio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acquatico”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(Circ.</w:t>
      </w:r>
      <w:r w:rsidR="005F405B">
        <w:rPr>
          <w:spacing w:val="-1"/>
        </w:rPr>
        <w:t xml:space="preserve"> </w:t>
      </w:r>
      <w:r w:rsidRPr="006E4EF9">
        <w:t>DCF</w:t>
      </w:r>
      <w:r w:rsidR="00A953A4">
        <w:t xml:space="preserve"> </w:t>
      </w:r>
      <w:r w:rsidRPr="006E4EF9">
        <w:t>n.14</w:t>
      </w:r>
      <w:r w:rsidR="00A953A4">
        <w:t xml:space="preserve"> </w:t>
      </w:r>
      <w:r w:rsidRPr="006E4EF9">
        <w:t>del</w:t>
      </w:r>
      <w:r w:rsidR="00A953A4">
        <w:t xml:space="preserve"> </w:t>
      </w:r>
      <w:r w:rsidRPr="006E4EF9">
        <w:t>06.08.2003</w:t>
      </w:r>
      <w:r w:rsidR="00A953A4">
        <w:t xml:space="preserve"> </w:t>
      </w:r>
      <w:r w:rsidRPr="006E4EF9">
        <w:t>e</w:t>
      </w:r>
      <w:r w:rsidR="00A953A4">
        <w:t xml:space="preserve"> </w:t>
      </w:r>
      <w:r w:rsidRPr="006E4EF9">
        <w:t>Circ.</w:t>
      </w:r>
      <w:r w:rsidR="00A953A4">
        <w:t xml:space="preserve"> </w:t>
      </w:r>
      <w:r w:rsidRPr="006E4EF9">
        <w:t>DCE</w:t>
      </w:r>
      <w:r w:rsidR="00A953A4">
        <w:t xml:space="preserve"> </w:t>
      </w:r>
      <w:r w:rsidRPr="006E4EF9">
        <w:t>12/2016)</w:t>
      </w:r>
      <w:r w:rsidR="00A953A4">
        <w:t xml:space="preserve"> </w:t>
      </w:r>
      <w:r w:rsidRPr="006E4EF9">
        <w:t>teso</w:t>
      </w:r>
      <w:r w:rsidR="00A953A4">
        <w:t xml:space="preserve"> </w:t>
      </w:r>
      <w:r w:rsidRPr="006E4EF9">
        <w:t>a</w:t>
      </w:r>
      <w:r w:rsidR="00A953A4">
        <w:t xml:space="preserve"> </w:t>
      </w:r>
      <w:r w:rsidRPr="006E4EF9">
        <w:rPr>
          <w:spacing w:val="-1"/>
        </w:rPr>
        <w:t>contrastare</w:t>
      </w:r>
      <w:r w:rsidR="00A953A4">
        <w:rPr>
          <w:spacing w:val="-1"/>
        </w:rPr>
        <w:t xml:space="preserve"> </w:t>
      </w:r>
      <w:r w:rsidRPr="006E4EF9">
        <w:t>i</w:t>
      </w:r>
      <w:r w:rsidR="00A953A4">
        <w:t xml:space="preserve"> </w:t>
      </w:r>
      <w:r w:rsidRPr="006E4EF9">
        <w:rPr>
          <w:spacing w:val="-1"/>
        </w:rPr>
        <w:t>pericoli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derivanti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dall’elemento</w:t>
      </w:r>
      <w:r w:rsidR="00A953A4">
        <w:rPr>
          <w:spacing w:val="-1"/>
        </w:rPr>
        <w:t xml:space="preserve"> </w:t>
      </w:r>
      <w:r w:rsidRPr="006E4EF9">
        <w:t>acqua.</w:t>
      </w:r>
      <w:r w:rsidR="00A953A4">
        <w:t xml:space="preserve"> </w:t>
      </w:r>
      <w:r w:rsidRPr="006E4EF9">
        <w:t>Lo</w:t>
      </w:r>
      <w:r w:rsidR="00A953A4">
        <w:t xml:space="preserve"> </w:t>
      </w:r>
      <w:r w:rsidRPr="006E4EF9">
        <w:rPr>
          <w:spacing w:val="-1"/>
        </w:rPr>
        <w:t>sviluppo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delle</w:t>
      </w:r>
      <w:r w:rsidR="00A953A4">
        <w:rPr>
          <w:spacing w:val="-1"/>
        </w:rPr>
        <w:t xml:space="preserve"> </w:t>
      </w:r>
      <w:r w:rsidRPr="006E4EF9">
        <w:t>abilità</w:t>
      </w:r>
      <w:r w:rsidR="00A953A4">
        <w:t xml:space="preserve"> </w:t>
      </w:r>
      <w:r w:rsidRPr="006E4EF9">
        <w:rPr>
          <w:spacing w:val="-1"/>
        </w:rPr>
        <w:t>motorio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-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natatorie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è,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con</w:t>
      </w:r>
      <w:r w:rsidR="005F405B">
        <w:rPr>
          <w:spacing w:val="-1"/>
        </w:rPr>
        <w:t xml:space="preserve"> </w:t>
      </w:r>
      <w:r w:rsidRPr="006E4EF9">
        <w:t>ogni</w:t>
      </w:r>
      <w:r w:rsidR="005F405B">
        <w:t xml:space="preserve"> </w:t>
      </w:r>
      <w:r w:rsidRPr="006E4EF9">
        <w:t>evidenza,</w:t>
      </w:r>
      <w:r w:rsidR="005F405B">
        <w:t xml:space="preserve"> </w:t>
      </w:r>
      <w:r w:rsidRPr="006E4EF9">
        <w:rPr>
          <w:spacing w:val="-1"/>
        </w:rPr>
        <w:t>condizione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propedeutica</w:t>
      </w:r>
      <w:r w:rsidR="009C5125">
        <w:rPr>
          <w:spacing w:val="9"/>
        </w:rPr>
        <w:t xml:space="preserve"> al conseguimento delle </w:t>
      </w:r>
      <w:r w:rsidRPr="006E4EF9">
        <w:t>abilitazioni</w:t>
      </w:r>
      <w:r w:rsidR="005F405B">
        <w:t xml:space="preserve"> </w:t>
      </w:r>
      <w:r w:rsidRPr="006E4EF9">
        <w:rPr>
          <w:spacing w:val="-1"/>
        </w:rPr>
        <w:t>operative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rispondenti</w:t>
      </w:r>
      <w:r w:rsidR="005F405B">
        <w:rPr>
          <w:spacing w:val="-1"/>
        </w:rPr>
        <w:t xml:space="preserve"> </w:t>
      </w:r>
      <w:r w:rsidRPr="006E4EF9">
        <w:t>alle</w:t>
      </w:r>
      <w:r w:rsidR="005F405B">
        <w:t xml:space="preserve"> </w:t>
      </w:r>
      <w:r w:rsidRPr="006E4EF9">
        <w:rPr>
          <w:spacing w:val="-1"/>
        </w:rPr>
        <w:t>specifiche</w:t>
      </w:r>
      <w:r w:rsidR="005F405B">
        <w:rPr>
          <w:spacing w:val="-1"/>
        </w:rPr>
        <w:t xml:space="preserve"> </w:t>
      </w:r>
      <w:r w:rsidRPr="006E4EF9">
        <w:t>competenze</w:t>
      </w:r>
      <w:r w:rsidR="005F405B">
        <w:t xml:space="preserve"> </w:t>
      </w:r>
      <w:r w:rsidRPr="006E4EF9">
        <w:rPr>
          <w:spacing w:val="-1"/>
        </w:rPr>
        <w:t>professionali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del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vigile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del</w:t>
      </w:r>
      <w:r w:rsidR="005F405B">
        <w:rPr>
          <w:spacing w:val="-1"/>
        </w:rPr>
        <w:t xml:space="preserve"> </w:t>
      </w:r>
      <w:r w:rsidRPr="006E4EF9">
        <w:rPr>
          <w:spacing w:val="-1"/>
        </w:rPr>
        <w:t>fuoco.</w:t>
      </w:r>
    </w:p>
    <w:p w:rsidR="008C3702" w:rsidRDefault="003D1400" w:rsidP="00E748B5">
      <w:pPr>
        <w:pStyle w:val="Corpodeltesto"/>
        <w:kinsoku w:val="0"/>
        <w:overflowPunct w:val="0"/>
        <w:ind w:left="0" w:right="-28" w:firstLine="720"/>
        <w:jc w:val="both"/>
        <w:rPr>
          <w:spacing w:val="14"/>
        </w:rPr>
      </w:pPr>
      <w:r w:rsidRPr="006E4EF9">
        <w:rPr>
          <w:spacing w:val="-1"/>
        </w:rPr>
        <w:t>L’esperienza</w:t>
      </w:r>
      <w:r w:rsidR="00A953A4">
        <w:rPr>
          <w:spacing w:val="-1"/>
        </w:rPr>
        <w:t xml:space="preserve"> </w:t>
      </w:r>
      <w:r w:rsidRPr="006E4EF9">
        <w:t>formativa</w:t>
      </w:r>
      <w:r w:rsidR="00A953A4">
        <w:t xml:space="preserve"> </w:t>
      </w:r>
      <w:r w:rsidRPr="006E4EF9">
        <w:t>maturata</w:t>
      </w:r>
      <w:r w:rsidR="00A953A4">
        <w:t xml:space="preserve"> </w:t>
      </w:r>
      <w:r w:rsidR="009C5125">
        <w:t xml:space="preserve">negli ultimi </w:t>
      </w:r>
      <w:r w:rsidR="0047637F">
        <w:t>dieci</w:t>
      </w:r>
      <w:r w:rsidR="009C5125">
        <w:t xml:space="preserve"> anni</w:t>
      </w:r>
      <w:r w:rsidRPr="006E4EF9">
        <w:rPr>
          <w:spacing w:val="-1"/>
        </w:rPr>
        <w:t>,</w:t>
      </w:r>
      <w:r w:rsidR="00A953A4">
        <w:rPr>
          <w:spacing w:val="-1"/>
        </w:rPr>
        <w:t xml:space="preserve"> </w:t>
      </w:r>
      <w:r w:rsidRPr="006E4EF9">
        <w:t>sia</w:t>
      </w:r>
      <w:r w:rsidR="00A953A4">
        <w:t xml:space="preserve"> </w:t>
      </w:r>
      <w:r w:rsidRPr="006E4EF9">
        <w:t>sul</w:t>
      </w:r>
      <w:r w:rsidR="00A953A4">
        <w:t xml:space="preserve"> </w:t>
      </w:r>
      <w:r w:rsidRPr="006E4EF9">
        <w:t>territorio</w:t>
      </w:r>
      <w:r w:rsidR="00A953A4">
        <w:t xml:space="preserve"> </w:t>
      </w:r>
      <w:r w:rsidR="0047637F" w:rsidRPr="006E4EF9">
        <w:rPr>
          <w:spacing w:val="-1"/>
        </w:rPr>
        <w:t>sia</w:t>
      </w:r>
      <w:r w:rsidR="00A953A4">
        <w:rPr>
          <w:spacing w:val="-1"/>
        </w:rPr>
        <w:t xml:space="preserve"> </w:t>
      </w:r>
      <w:r w:rsidRPr="006E4EF9">
        <w:t>presso</w:t>
      </w:r>
      <w:r w:rsidR="00A953A4">
        <w:t xml:space="preserve"> </w:t>
      </w:r>
      <w:r w:rsidRPr="006E4EF9">
        <w:t>le</w:t>
      </w:r>
      <w:r w:rsidR="00A953A4">
        <w:t xml:space="preserve"> </w:t>
      </w:r>
      <w:r w:rsidRPr="006E4EF9">
        <w:t>strutture</w:t>
      </w:r>
      <w:r w:rsidR="00A953A4">
        <w:t xml:space="preserve"> </w:t>
      </w:r>
      <w:r w:rsidRPr="006E4EF9">
        <w:rPr>
          <w:spacing w:val="-1"/>
        </w:rPr>
        <w:t>centrali,</w:t>
      </w:r>
      <w:r w:rsidR="00A953A4">
        <w:rPr>
          <w:spacing w:val="-1"/>
        </w:rPr>
        <w:t xml:space="preserve"> </w:t>
      </w:r>
      <w:r w:rsidRPr="006E4EF9">
        <w:t>ha</w:t>
      </w:r>
      <w:r w:rsidR="00A953A4">
        <w:t xml:space="preserve"> </w:t>
      </w:r>
      <w:r w:rsidRPr="006E4EF9">
        <w:t>consentito</w:t>
      </w:r>
      <w:r w:rsidR="00A953A4">
        <w:t xml:space="preserve"> </w:t>
      </w:r>
      <w:r w:rsidRPr="006E4EF9">
        <w:t>di</w:t>
      </w:r>
      <w:r w:rsidR="00A953A4">
        <w:t xml:space="preserve"> </w:t>
      </w:r>
      <w:r w:rsidRPr="006E4EF9">
        <w:rPr>
          <w:spacing w:val="-1"/>
        </w:rPr>
        <w:t>avviare</w:t>
      </w:r>
      <w:r w:rsidR="00A953A4">
        <w:rPr>
          <w:spacing w:val="-1"/>
        </w:rPr>
        <w:t xml:space="preserve"> </w:t>
      </w:r>
      <w:r w:rsidRPr="006E4EF9">
        <w:t>una</w:t>
      </w:r>
      <w:r w:rsidR="00A953A4">
        <w:t xml:space="preserve"> </w:t>
      </w:r>
      <w:r w:rsidRPr="006E4EF9">
        <w:t>nuova</w:t>
      </w:r>
      <w:r w:rsidR="00A953A4">
        <w:t xml:space="preserve"> organizzazione didattica </w:t>
      </w:r>
      <w:r w:rsidRPr="006E4EF9">
        <w:rPr>
          <w:spacing w:val="-1"/>
        </w:rPr>
        <w:t>della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materia.</w:t>
      </w:r>
      <w:r w:rsidR="00A953A4">
        <w:rPr>
          <w:spacing w:val="-1"/>
        </w:rPr>
        <w:t xml:space="preserve"> </w:t>
      </w:r>
      <w:r w:rsidRPr="006E4EF9">
        <w:t>A</w:t>
      </w:r>
      <w:r w:rsidR="00A953A4">
        <w:t xml:space="preserve"> </w:t>
      </w:r>
      <w:r w:rsidRPr="006E4EF9">
        <w:t>tale</w:t>
      </w:r>
      <w:r w:rsidR="00A953A4">
        <w:t xml:space="preserve"> </w:t>
      </w:r>
      <w:r w:rsidRPr="006E4EF9">
        <w:rPr>
          <w:spacing w:val="-1"/>
        </w:rPr>
        <w:t>scopo</w:t>
      </w:r>
      <w:r w:rsidR="00A953A4">
        <w:rPr>
          <w:spacing w:val="-1"/>
        </w:rPr>
        <w:t xml:space="preserve"> </w:t>
      </w:r>
      <w:r w:rsidRPr="006E4EF9">
        <w:t>è</w:t>
      </w:r>
      <w:r w:rsidR="00A953A4">
        <w:t xml:space="preserve"> </w:t>
      </w:r>
      <w:r w:rsidRPr="006E4EF9">
        <w:t>utile</w:t>
      </w:r>
      <w:r w:rsidR="00A953A4">
        <w:t xml:space="preserve"> </w:t>
      </w:r>
      <w:r w:rsidRPr="006E4EF9">
        <w:t>ricordare</w:t>
      </w:r>
      <w:r w:rsidR="00A953A4">
        <w:t xml:space="preserve"> </w:t>
      </w:r>
      <w:r w:rsidRPr="006E4EF9">
        <w:rPr>
          <w:spacing w:val="-1"/>
        </w:rPr>
        <w:t>che</w:t>
      </w:r>
      <w:r w:rsidR="0047637F">
        <w:rPr>
          <w:spacing w:val="-1"/>
        </w:rPr>
        <w:t xml:space="preserve"> </w:t>
      </w:r>
      <w:r w:rsidRPr="006E4EF9">
        <w:t>le</w:t>
      </w:r>
      <w:r w:rsidR="00A953A4">
        <w:t xml:space="preserve"> </w:t>
      </w:r>
      <w:r w:rsidRPr="006E4EF9">
        <w:t>prove</w:t>
      </w:r>
      <w:r w:rsidR="00A953A4">
        <w:t xml:space="preserve"> </w:t>
      </w:r>
      <w:r w:rsidRPr="006E4EF9">
        <w:t>di</w:t>
      </w:r>
      <w:r w:rsidR="00A953A4">
        <w:t xml:space="preserve"> </w:t>
      </w:r>
      <w:r w:rsidRPr="006E4EF9">
        <w:t>selezione</w:t>
      </w:r>
      <w:r w:rsidR="00A953A4">
        <w:t xml:space="preserve"> </w:t>
      </w:r>
      <w:r w:rsidRPr="006E4EF9">
        <w:rPr>
          <w:spacing w:val="-1"/>
        </w:rPr>
        <w:t>per</w:t>
      </w:r>
      <w:r w:rsidR="00A953A4">
        <w:rPr>
          <w:spacing w:val="-1"/>
        </w:rPr>
        <w:t xml:space="preserve"> </w:t>
      </w:r>
      <w:r w:rsidRPr="006E4EF9">
        <w:t>l’assunzione</w:t>
      </w:r>
      <w:r w:rsidR="00A953A4">
        <w:t xml:space="preserve"> </w:t>
      </w:r>
      <w:r w:rsidRPr="006E4EF9">
        <w:rPr>
          <w:spacing w:val="-1"/>
        </w:rPr>
        <w:t>nel</w:t>
      </w:r>
      <w:r w:rsidR="00A953A4">
        <w:rPr>
          <w:spacing w:val="-1"/>
        </w:rPr>
        <w:t xml:space="preserve"> </w:t>
      </w:r>
      <w:r w:rsidRPr="006E4EF9">
        <w:t>ruolo</w:t>
      </w:r>
      <w:r w:rsidR="00A953A4">
        <w:t xml:space="preserve"> </w:t>
      </w:r>
      <w:r w:rsidRPr="006E4EF9">
        <w:t>di</w:t>
      </w:r>
      <w:r w:rsidR="00A953A4">
        <w:t xml:space="preserve"> </w:t>
      </w:r>
      <w:r w:rsidRPr="006E4EF9">
        <w:rPr>
          <w:spacing w:val="-1"/>
        </w:rPr>
        <w:t>vigile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del</w:t>
      </w:r>
      <w:r w:rsidR="00A953A4">
        <w:rPr>
          <w:spacing w:val="-1"/>
        </w:rPr>
        <w:t xml:space="preserve"> </w:t>
      </w:r>
      <w:r w:rsidRPr="006E4EF9">
        <w:t>fuoco</w:t>
      </w:r>
      <w:r w:rsidR="00A953A4">
        <w:t xml:space="preserve"> </w:t>
      </w:r>
      <w:r w:rsidRPr="006E4EF9">
        <w:rPr>
          <w:spacing w:val="-1"/>
        </w:rPr>
        <w:t>costituiscono</w:t>
      </w:r>
      <w:r w:rsidR="00A953A4">
        <w:rPr>
          <w:spacing w:val="-1"/>
        </w:rPr>
        <w:t xml:space="preserve"> </w:t>
      </w:r>
      <w:r w:rsidR="00A953A4">
        <w:t xml:space="preserve">un pilastro </w:t>
      </w:r>
      <w:r w:rsidRPr="006E4EF9">
        <w:t>irrinunciabile</w:t>
      </w:r>
      <w:r w:rsidR="00A953A4">
        <w:t xml:space="preserve"> </w:t>
      </w:r>
      <w:r w:rsidR="00A953A4">
        <w:rPr>
          <w:spacing w:val="-1"/>
        </w:rPr>
        <w:t xml:space="preserve">per innalzare </w:t>
      </w:r>
      <w:r w:rsidRPr="006E4EF9">
        <w:t>l’abilità</w:t>
      </w:r>
      <w:r w:rsidR="00A953A4">
        <w:t xml:space="preserve"> </w:t>
      </w:r>
      <w:r w:rsidRPr="006E4EF9">
        <w:rPr>
          <w:spacing w:val="-1"/>
        </w:rPr>
        <w:t>natatoria</w:t>
      </w:r>
      <w:r w:rsidR="00A953A4">
        <w:rPr>
          <w:spacing w:val="-1"/>
        </w:rPr>
        <w:t xml:space="preserve"> </w:t>
      </w:r>
      <w:r w:rsidRPr="006E4EF9">
        <w:t>e</w:t>
      </w:r>
      <w:r w:rsidR="00A953A4">
        <w:t xml:space="preserve"> </w:t>
      </w:r>
      <w:r w:rsidRPr="006E4EF9">
        <w:rPr>
          <w:spacing w:val="-1"/>
        </w:rPr>
        <w:t>raggiungere</w:t>
      </w:r>
      <w:r w:rsidR="00A953A4">
        <w:rPr>
          <w:spacing w:val="-1"/>
        </w:rPr>
        <w:t xml:space="preserve"> </w:t>
      </w:r>
      <w:r w:rsidRPr="006E4EF9">
        <w:t>un</w:t>
      </w:r>
      <w:r w:rsidR="00A953A4">
        <w:t xml:space="preserve"> </w:t>
      </w:r>
      <w:r w:rsidRPr="006E4EF9">
        <w:rPr>
          <w:spacing w:val="-1"/>
        </w:rPr>
        <w:t>livello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sempre</w:t>
      </w:r>
      <w:r w:rsidR="00A953A4">
        <w:rPr>
          <w:spacing w:val="-1"/>
        </w:rPr>
        <w:t xml:space="preserve"> </w:t>
      </w:r>
      <w:r w:rsidRPr="006E4EF9">
        <w:t>più</w:t>
      </w:r>
      <w:r w:rsidR="00A953A4">
        <w:t xml:space="preserve"> </w:t>
      </w:r>
      <w:r w:rsidRPr="006E4EF9">
        <w:rPr>
          <w:spacing w:val="-1"/>
        </w:rPr>
        <w:t>rispondente</w:t>
      </w:r>
      <w:r w:rsidR="00A953A4">
        <w:rPr>
          <w:spacing w:val="-1"/>
        </w:rPr>
        <w:t xml:space="preserve"> </w:t>
      </w:r>
      <w:r w:rsidRPr="006E4EF9">
        <w:t>al</w:t>
      </w:r>
      <w:r w:rsidR="00A953A4">
        <w:t xml:space="preserve"> </w:t>
      </w:r>
      <w:r w:rsidRPr="006E4EF9">
        <w:rPr>
          <w:spacing w:val="-1"/>
        </w:rPr>
        <w:t>contrasto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del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rischio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acquatico.</w:t>
      </w:r>
      <w:r w:rsidR="00A953A4">
        <w:rPr>
          <w:spacing w:val="-1"/>
        </w:rPr>
        <w:t xml:space="preserve"> </w:t>
      </w:r>
      <w:r w:rsidRPr="006E4EF9">
        <w:t>Al</w:t>
      </w:r>
      <w:r w:rsidR="00A953A4">
        <w:t xml:space="preserve"> </w:t>
      </w:r>
      <w:r w:rsidRPr="006E4EF9">
        <w:t>fine</w:t>
      </w:r>
      <w:r w:rsidR="00A953A4">
        <w:t xml:space="preserve"> </w:t>
      </w:r>
      <w:r w:rsidRPr="006E4EF9">
        <w:t>di</w:t>
      </w:r>
      <w:r w:rsidR="00A953A4">
        <w:t xml:space="preserve"> </w:t>
      </w:r>
      <w:r w:rsidRPr="006E4EF9">
        <w:rPr>
          <w:spacing w:val="-1"/>
        </w:rPr>
        <w:t>codificare</w:t>
      </w:r>
      <w:r w:rsidR="00A953A4">
        <w:rPr>
          <w:spacing w:val="-1"/>
        </w:rPr>
        <w:t xml:space="preserve"> </w:t>
      </w:r>
      <w:r w:rsidR="0047637F" w:rsidRPr="006E4EF9">
        <w:rPr>
          <w:spacing w:val="-1"/>
        </w:rPr>
        <w:t>e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implementare</w:t>
      </w:r>
      <w:r w:rsidR="00A953A4">
        <w:rPr>
          <w:spacing w:val="-1"/>
        </w:rPr>
        <w:t xml:space="preserve"> </w:t>
      </w:r>
      <w:r w:rsidRPr="006E4EF9">
        <w:t>le</w:t>
      </w:r>
      <w:r w:rsidR="00A953A4">
        <w:t xml:space="preserve"> </w:t>
      </w:r>
      <w:r w:rsidRPr="006E4EF9">
        <w:t>abilità</w:t>
      </w:r>
      <w:r w:rsidR="00A953A4">
        <w:t xml:space="preserve"> </w:t>
      </w:r>
      <w:r w:rsidRPr="006E4EF9">
        <w:t>natatorie</w:t>
      </w:r>
      <w:r w:rsidR="00A953A4">
        <w:t xml:space="preserve"> </w:t>
      </w:r>
      <w:r w:rsidRPr="006E4EF9">
        <w:t>utili</w:t>
      </w:r>
      <w:r w:rsidR="00A953A4">
        <w:t xml:space="preserve"> </w:t>
      </w:r>
      <w:r w:rsidRPr="006E4EF9">
        <w:t>a</w:t>
      </w:r>
      <w:r w:rsidR="00A953A4">
        <w:t xml:space="preserve"> </w:t>
      </w:r>
      <w:r w:rsidRPr="006E4EF9">
        <w:rPr>
          <w:spacing w:val="-1"/>
        </w:rPr>
        <w:t>raggiungere</w:t>
      </w:r>
      <w:r w:rsidR="00A953A4">
        <w:rPr>
          <w:spacing w:val="-1"/>
        </w:rPr>
        <w:t xml:space="preserve"> </w:t>
      </w:r>
      <w:r w:rsidRPr="006E4EF9">
        <w:t>le</w:t>
      </w:r>
      <w:r w:rsidR="00A953A4">
        <w:t xml:space="preserve"> </w:t>
      </w:r>
      <w:r w:rsidRPr="006E4EF9">
        <w:t>finalità</w:t>
      </w:r>
      <w:r w:rsidR="00A953A4">
        <w:t xml:space="preserve"> </w:t>
      </w:r>
      <w:r w:rsidRPr="006E4EF9">
        <w:t>suddette,</w:t>
      </w:r>
      <w:r w:rsidR="00A953A4">
        <w:t xml:space="preserve"> </w:t>
      </w:r>
      <w:r w:rsidR="0034025E">
        <w:rPr>
          <w:spacing w:val="6"/>
        </w:rPr>
        <w:t xml:space="preserve">si è reso necessario provvedere </w:t>
      </w:r>
      <w:r w:rsidR="0047637F">
        <w:rPr>
          <w:spacing w:val="6"/>
        </w:rPr>
        <w:t>a</w:t>
      </w:r>
      <w:r w:rsidR="0034025E">
        <w:rPr>
          <w:spacing w:val="6"/>
        </w:rPr>
        <w:t xml:space="preserve"> una revisione dei percorsi formativi previsti nella circolare n.427 del 14.04.2006 della</w:t>
      </w:r>
      <w:r w:rsidR="00A953A4">
        <w:rPr>
          <w:spacing w:val="6"/>
        </w:rPr>
        <w:t xml:space="preserve"> </w:t>
      </w:r>
      <w:r w:rsidRPr="006E4EF9">
        <w:t>Direzione</w:t>
      </w:r>
      <w:r w:rsidR="00A953A4">
        <w:t xml:space="preserve"> </w:t>
      </w:r>
      <w:r w:rsidRPr="006E4EF9">
        <w:rPr>
          <w:spacing w:val="-1"/>
        </w:rPr>
        <w:t>Centrale</w:t>
      </w:r>
      <w:r w:rsidR="00A953A4">
        <w:rPr>
          <w:spacing w:val="-1"/>
        </w:rPr>
        <w:t xml:space="preserve"> </w:t>
      </w:r>
      <w:r w:rsidRPr="006E4EF9">
        <w:rPr>
          <w:spacing w:val="-1"/>
        </w:rPr>
        <w:t>per</w:t>
      </w:r>
      <w:r w:rsidR="00A953A4">
        <w:rPr>
          <w:spacing w:val="-1"/>
        </w:rPr>
        <w:t xml:space="preserve"> </w:t>
      </w:r>
      <w:r w:rsidRPr="006E4EF9">
        <w:t>la</w:t>
      </w:r>
      <w:r w:rsidR="00A953A4">
        <w:t xml:space="preserve"> </w:t>
      </w:r>
      <w:r w:rsidRPr="006E4EF9">
        <w:t>Formazione</w:t>
      </w:r>
      <w:r w:rsidR="0034025E">
        <w:rPr>
          <w:spacing w:val="14"/>
        </w:rPr>
        <w:t>.</w:t>
      </w:r>
    </w:p>
    <w:p w:rsidR="008C3702" w:rsidRDefault="008C3702">
      <w:pPr>
        <w:widowControl/>
        <w:autoSpaceDE/>
        <w:autoSpaceDN/>
        <w:adjustRightInd/>
        <w:spacing w:after="160" w:line="259" w:lineRule="auto"/>
        <w:rPr>
          <w:spacing w:val="14"/>
        </w:rPr>
      </w:pPr>
      <w:r>
        <w:rPr>
          <w:spacing w:val="14"/>
        </w:rPr>
        <w:br w:type="page"/>
      </w:r>
    </w:p>
    <w:p w:rsidR="003D1400" w:rsidRPr="00310C08" w:rsidRDefault="003D73C7" w:rsidP="00E748B5">
      <w:pPr>
        <w:pStyle w:val="Corpodeltesto"/>
        <w:numPr>
          <w:ilvl w:val="0"/>
          <w:numId w:val="7"/>
        </w:numPr>
        <w:kinsoku w:val="0"/>
        <w:overflowPunct w:val="0"/>
        <w:spacing w:before="240" w:after="120"/>
        <w:ind w:left="567" w:right="-28" w:hanging="567"/>
        <w:rPr>
          <w:b/>
          <w:spacing w:val="-1"/>
          <w:u w:val="single"/>
        </w:rPr>
      </w:pPr>
      <w:r w:rsidRPr="00310C08">
        <w:rPr>
          <w:b/>
          <w:u w:val="single"/>
        </w:rPr>
        <w:lastRenderedPageBreak/>
        <w:t>MODALITA’ ORGANIZZATIVE E GESTIONALI</w:t>
      </w:r>
    </w:p>
    <w:p w:rsidR="006B7C11" w:rsidRPr="006B7C11" w:rsidRDefault="003D1400" w:rsidP="00E748B5">
      <w:pPr>
        <w:pStyle w:val="Corpodeltesto"/>
        <w:kinsoku w:val="0"/>
        <w:overflowPunct w:val="0"/>
        <w:spacing w:before="69"/>
        <w:ind w:left="0" w:right="-28" w:firstLine="720"/>
        <w:jc w:val="both"/>
      </w:pPr>
      <w:r>
        <w:rPr>
          <w:spacing w:val="-2"/>
        </w:rPr>
        <w:t>La</w:t>
      </w:r>
      <w:r w:rsidR="00A71070">
        <w:rPr>
          <w:spacing w:val="-2"/>
        </w:rPr>
        <w:t xml:space="preserve"> </w:t>
      </w:r>
      <w:r>
        <w:t>formazione</w:t>
      </w:r>
      <w:r w:rsidR="00A71070">
        <w:t xml:space="preserve"> </w:t>
      </w:r>
      <w:r>
        <w:t>natatoria</w:t>
      </w:r>
      <w:r w:rsidR="00A71070">
        <w:t xml:space="preserve"> </w:t>
      </w:r>
      <w:r>
        <w:rPr>
          <w:spacing w:val="-1"/>
        </w:rPr>
        <w:t>nei</w:t>
      </w:r>
      <w:r w:rsidR="00A71070">
        <w:rPr>
          <w:spacing w:val="-1"/>
        </w:rPr>
        <w:t xml:space="preserve"> </w:t>
      </w:r>
      <w:r>
        <w:rPr>
          <w:spacing w:val="-1"/>
        </w:rPr>
        <w:t>Vigili</w:t>
      </w:r>
      <w:r w:rsidR="00A71070">
        <w:rPr>
          <w:spacing w:val="-1"/>
        </w:rPr>
        <w:t xml:space="preserve"> </w:t>
      </w:r>
      <w:r>
        <w:rPr>
          <w:spacing w:val="-1"/>
        </w:rPr>
        <w:t>del</w:t>
      </w:r>
      <w:r w:rsidR="00A71070">
        <w:rPr>
          <w:spacing w:val="-1"/>
        </w:rPr>
        <w:t xml:space="preserve"> </w:t>
      </w:r>
      <w:r>
        <w:rPr>
          <w:spacing w:val="-1"/>
        </w:rPr>
        <w:t>fuoco</w:t>
      </w:r>
      <w:r w:rsidR="00A71070">
        <w:rPr>
          <w:spacing w:val="-1"/>
        </w:rPr>
        <w:t xml:space="preserve"> </w:t>
      </w:r>
      <w:r>
        <w:t>ha</w:t>
      </w:r>
      <w:r w:rsidR="00A71070">
        <w:t xml:space="preserve"> </w:t>
      </w:r>
      <w:r>
        <w:rPr>
          <w:spacing w:val="-1"/>
        </w:rPr>
        <w:t>come</w:t>
      </w:r>
      <w:r w:rsidR="00A71070">
        <w:rPr>
          <w:spacing w:val="-1"/>
        </w:rPr>
        <w:t xml:space="preserve"> </w:t>
      </w:r>
      <w:r>
        <w:rPr>
          <w:spacing w:val="-1"/>
        </w:rPr>
        <w:t>finalità</w:t>
      </w:r>
      <w:r w:rsidR="00A71070">
        <w:rPr>
          <w:spacing w:val="-1"/>
        </w:rPr>
        <w:t xml:space="preserve"> </w:t>
      </w:r>
      <w:r>
        <w:rPr>
          <w:spacing w:val="-1"/>
        </w:rPr>
        <w:t>quelle</w:t>
      </w:r>
      <w:r w:rsidR="00A71070">
        <w:rPr>
          <w:spacing w:val="-1"/>
        </w:rPr>
        <w:t xml:space="preserve"> </w:t>
      </w:r>
      <w:r>
        <w:t>di</w:t>
      </w:r>
      <w:r w:rsidR="00A71070">
        <w:t xml:space="preserve"> </w:t>
      </w:r>
      <w:r>
        <w:rPr>
          <w:spacing w:val="-1"/>
        </w:rPr>
        <w:t>potenziare</w:t>
      </w:r>
      <w:r w:rsidR="00A71070">
        <w:rPr>
          <w:spacing w:val="-1"/>
        </w:rPr>
        <w:t xml:space="preserve"> </w:t>
      </w:r>
      <w:r>
        <w:rPr>
          <w:spacing w:val="-1"/>
        </w:rPr>
        <w:t>l’efficienza</w:t>
      </w:r>
      <w:r w:rsidR="00A71070">
        <w:rPr>
          <w:spacing w:val="-1"/>
        </w:rPr>
        <w:t xml:space="preserve"> </w:t>
      </w:r>
      <w:r>
        <w:rPr>
          <w:spacing w:val="-1"/>
        </w:rPr>
        <w:t>fisica,</w:t>
      </w:r>
      <w:r w:rsidR="00A71070">
        <w:rPr>
          <w:spacing w:val="-1"/>
        </w:rPr>
        <w:t xml:space="preserve"> </w:t>
      </w:r>
      <w:r>
        <w:rPr>
          <w:spacing w:val="-1"/>
        </w:rPr>
        <w:t>attraverso</w:t>
      </w:r>
      <w:r w:rsidR="00A71070">
        <w:rPr>
          <w:spacing w:val="-1"/>
        </w:rPr>
        <w:t xml:space="preserve"> </w:t>
      </w:r>
      <w:r>
        <w:t>il</w:t>
      </w:r>
      <w:r w:rsidR="00A71070">
        <w:t xml:space="preserve"> </w:t>
      </w:r>
      <w:r>
        <w:rPr>
          <w:spacing w:val="-1"/>
        </w:rPr>
        <w:t>miglioramento</w:t>
      </w:r>
      <w:r w:rsidR="00A71070">
        <w:rPr>
          <w:spacing w:val="-1"/>
        </w:rPr>
        <w:t xml:space="preserve"> </w:t>
      </w:r>
      <w:r>
        <w:t>delle</w:t>
      </w:r>
      <w:r w:rsidR="00A71070">
        <w:t xml:space="preserve"> </w:t>
      </w:r>
      <w:r>
        <w:rPr>
          <w:spacing w:val="-1"/>
        </w:rPr>
        <w:t>capacità</w:t>
      </w:r>
      <w:r w:rsidR="00A71070">
        <w:rPr>
          <w:spacing w:val="-1"/>
        </w:rPr>
        <w:t xml:space="preserve"> </w:t>
      </w:r>
      <w:r>
        <w:rPr>
          <w:spacing w:val="-1"/>
        </w:rPr>
        <w:t>coordinative</w:t>
      </w:r>
      <w:r w:rsidR="00A71070">
        <w:rPr>
          <w:spacing w:val="-1"/>
        </w:rPr>
        <w:t xml:space="preserve"> </w:t>
      </w:r>
      <w:r>
        <w:t>e</w:t>
      </w:r>
      <w:r w:rsidR="00A71070">
        <w:t xml:space="preserve"> </w:t>
      </w:r>
      <w:r>
        <w:t>condizionali</w:t>
      </w:r>
      <w:r w:rsidR="00A71070">
        <w:t xml:space="preserve"> </w:t>
      </w:r>
      <w:r>
        <w:rPr>
          <w:spacing w:val="-1"/>
        </w:rPr>
        <w:t>acquatiche</w:t>
      </w:r>
      <w:r w:rsidR="00A71070">
        <w:rPr>
          <w:spacing w:val="-1"/>
        </w:rPr>
        <w:t xml:space="preserve"> </w:t>
      </w:r>
      <w:r>
        <w:rPr>
          <w:spacing w:val="-1"/>
        </w:rPr>
        <w:t>ed</w:t>
      </w:r>
      <w:r w:rsidR="00A71070">
        <w:rPr>
          <w:spacing w:val="-1"/>
        </w:rPr>
        <w:t xml:space="preserve"> </w:t>
      </w:r>
      <w:r>
        <w:t>acquisire</w:t>
      </w:r>
      <w:r w:rsidR="00A71070">
        <w:t xml:space="preserve"> </w:t>
      </w:r>
      <w:r>
        <w:t>tecniche</w:t>
      </w:r>
      <w:r w:rsidR="00A71070">
        <w:t xml:space="preserve"> </w:t>
      </w:r>
      <w:r>
        <w:t>di</w:t>
      </w:r>
      <w:r w:rsidR="00A71070">
        <w:t xml:space="preserve"> </w:t>
      </w:r>
      <w:r>
        <w:rPr>
          <w:spacing w:val="-1"/>
        </w:rPr>
        <w:t>sostentamento</w:t>
      </w:r>
      <w:r w:rsidR="00A71070">
        <w:rPr>
          <w:spacing w:val="-1"/>
        </w:rPr>
        <w:t xml:space="preserve"> </w:t>
      </w:r>
      <w:r>
        <w:t>e</w:t>
      </w:r>
      <w:r w:rsidR="00A71070">
        <w:t xml:space="preserve"> </w:t>
      </w:r>
      <w:r>
        <w:rPr>
          <w:spacing w:val="-1"/>
        </w:rPr>
        <w:t>tecniche</w:t>
      </w:r>
      <w:r w:rsidR="00A71070">
        <w:rPr>
          <w:spacing w:val="-1"/>
        </w:rPr>
        <w:t xml:space="preserve"> </w:t>
      </w:r>
      <w:r>
        <w:rPr>
          <w:spacing w:val="-1"/>
        </w:rPr>
        <w:t>preparatorie</w:t>
      </w:r>
      <w:r w:rsidR="00A71070">
        <w:rPr>
          <w:spacing w:val="-1"/>
        </w:rPr>
        <w:t xml:space="preserve"> </w:t>
      </w:r>
      <w:r>
        <w:rPr>
          <w:spacing w:val="-1"/>
        </w:rPr>
        <w:t>alle</w:t>
      </w:r>
      <w:r w:rsidR="00A71070">
        <w:rPr>
          <w:spacing w:val="-1"/>
        </w:rPr>
        <w:t xml:space="preserve"> </w:t>
      </w:r>
      <w:r>
        <w:t>abilità</w:t>
      </w:r>
      <w:r w:rsidR="00A71070">
        <w:t xml:space="preserve"> </w:t>
      </w:r>
      <w:r>
        <w:rPr>
          <w:spacing w:val="-1"/>
        </w:rPr>
        <w:t>richieste</w:t>
      </w:r>
      <w:r w:rsidR="00A71070">
        <w:rPr>
          <w:spacing w:val="-1"/>
        </w:rPr>
        <w:t xml:space="preserve"> </w:t>
      </w:r>
      <w:r>
        <w:t>nei</w:t>
      </w:r>
      <w:r w:rsidR="00A71070">
        <w:t xml:space="preserve"> </w:t>
      </w:r>
      <w:r>
        <w:rPr>
          <w:spacing w:val="-1"/>
        </w:rPr>
        <w:t>livelli</w:t>
      </w:r>
      <w:r w:rsidR="00A71070">
        <w:rPr>
          <w:spacing w:val="-1"/>
        </w:rPr>
        <w:t xml:space="preserve"> </w:t>
      </w:r>
      <w:r>
        <w:rPr>
          <w:spacing w:val="1"/>
        </w:rPr>
        <w:t>di</w:t>
      </w:r>
      <w:r w:rsidR="00A71070">
        <w:rPr>
          <w:spacing w:val="1"/>
        </w:rPr>
        <w:t xml:space="preserve"> </w:t>
      </w:r>
      <w:r>
        <w:rPr>
          <w:spacing w:val="-1"/>
        </w:rPr>
        <w:t>specificità</w:t>
      </w:r>
      <w:r w:rsidR="00A71070">
        <w:rPr>
          <w:spacing w:val="-1"/>
        </w:rPr>
        <w:t xml:space="preserve"> </w:t>
      </w:r>
      <w:r>
        <w:rPr>
          <w:spacing w:val="-1"/>
        </w:rPr>
        <w:t>successivi.</w:t>
      </w:r>
      <w:r>
        <w:t xml:space="preserve"> Gli obiettivi </w:t>
      </w:r>
      <w:r>
        <w:rPr>
          <w:spacing w:val="-1"/>
        </w:rPr>
        <w:t>dell’attività</w:t>
      </w:r>
      <w:r w:rsidR="00A71070">
        <w:rPr>
          <w:spacing w:val="-1"/>
        </w:rPr>
        <w:t xml:space="preserve"> </w:t>
      </w:r>
      <w:r>
        <w:t>svolta</w:t>
      </w:r>
      <w:r w:rsidR="00A71070">
        <w:t xml:space="preserve"> </w:t>
      </w:r>
      <w:r>
        <w:t xml:space="preserve">in </w:t>
      </w:r>
      <w:r>
        <w:rPr>
          <w:spacing w:val="-1"/>
        </w:rPr>
        <w:t>vasca</w:t>
      </w:r>
      <w:r w:rsidR="00A71070">
        <w:rPr>
          <w:spacing w:val="-1"/>
        </w:rPr>
        <w:t xml:space="preserve"> </w:t>
      </w:r>
      <w:r>
        <w:t xml:space="preserve">sono </w:t>
      </w:r>
      <w:r>
        <w:rPr>
          <w:spacing w:val="-1"/>
        </w:rPr>
        <w:t>mirati</w:t>
      </w:r>
      <w:r w:rsidR="00A71070">
        <w:rPr>
          <w:spacing w:val="-1"/>
        </w:rPr>
        <w:t xml:space="preserve"> </w:t>
      </w:r>
      <w:r>
        <w:t>a</w:t>
      </w:r>
      <w:r w:rsidR="00A71070">
        <w:t xml:space="preserve"> </w:t>
      </w:r>
      <w:r>
        <w:rPr>
          <w:spacing w:val="-1"/>
        </w:rPr>
        <w:t>fornire</w:t>
      </w:r>
      <w:r w:rsidR="00A71070">
        <w:rPr>
          <w:spacing w:val="-1"/>
        </w:rPr>
        <w:t xml:space="preserve"> </w:t>
      </w:r>
      <w:r>
        <w:t>azioni di</w:t>
      </w:r>
      <w:r w:rsidR="00A71070">
        <w:t xml:space="preserve"> </w:t>
      </w:r>
      <w:r>
        <w:rPr>
          <w:spacing w:val="-1"/>
        </w:rPr>
        <w:t>continuità</w:t>
      </w:r>
      <w:r w:rsidR="00A71070">
        <w:rPr>
          <w:spacing w:val="-1"/>
        </w:rPr>
        <w:t xml:space="preserve"> </w:t>
      </w:r>
      <w:r>
        <w:t>in</w:t>
      </w:r>
      <w:r w:rsidR="00A71070">
        <w:t xml:space="preserve"> </w:t>
      </w:r>
      <w:r>
        <w:rPr>
          <w:spacing w:val="-1"/>
        </w:rPr>
        <w:t>ambito</w:t>
      </w:r>
      <w:r w:rsidR="00A71070">
        <w:rPr>
          <w:spacing w:val="-1"/>
        </w:rPr>
        <w:t xml:space="preserve"> </w:t>
      </w:r>
      <w:r>
        <w:rPr>
          <w:spacing w:val="-1"/>
        </w:rPr>
        <w:t>acquatico</w:t>
      </w:r>
      <w:r w:rsidR="00A71070">
        <w:rPr>
          <w:spacing w:val="-1"/>
        </w:rPr>
        <w:t xml:space="preserve"> </w:t>
      </w:r>
      <w:r>
        <w:t>e</w:t>
      </w:r>
      <w:r w:rsidR="00A71070">
        <w:t xml:space="preserve"> </w:t>
      </w:r>
      <w:r>
        <w:t>a</w:t>
      </w:r>
      <w:r w:rsidR="00A71070">
        <w:t xml:space="preserve"> </w:t>
      </w:r>
      <w:r>
        <w:t>garantire</w:t>
      </w:r>
      <w:r w:rsidR="00A71070">
        <w:t xml:space="preserve"> </w:t>
      </w:r>
      <w:r>
        <w:t>un</w:t>
      </w:r>
      <w:r w:rsidR="00A71070">
        <w:t xml:space="preserve"> </w:t>
      </w:r>
      <w:r>
        <w:t>completo</w:t>
      </w:r>
      <w:r w:rsidR="00A71070">
        <w:t xml:space="preserve"> </w:t>
      </w:r>
      <w:r>
        <w:t>sviluppo</w:t>
      </w:r>
      <w:r w:rsidR="00A71070">
        <w:t xml:space="preserve"> </w:t>
      </w:r>
      <w:r>
        <w:rPr>
          <w:spacing w:val="-1"/>
        </w:rPr>
        <w:t>delle</w:t>
      </w:r>
      <w:r w:rsidR="00A71070">
        <w:rPr>
          <w:spacing w:val="-1"/>
        </w:rPr>
        <w:t xml:space="preserve"> </w:t>
      </w:r>
      <w:r>
        <w:t>abilità,</w:t>
      </w:r>
      <w:r w:rsidR="00A71070">
        <w:t xml:space="preserve"> </w:t>
      </w:r>
      <w:r>
        <w:t>sia</w:t>
      </w:r>
      <w:r w:rsidR="00A71070">
        <w:t xml:space="preserve"> </w:t>
      </w:r>
      <w:r>
        <w:t>di</w:t>
      </w:r>
      <w:r w:rsidR="00A71070">
        <w:t xml:space="preserve"> </w:t>
      </w:r>
      <w:r>
        <w:rPr>
          <w:spacing w:val="-1"/>
        </w:rPr>
        <w:t>base</w:t>
      </w:r>
      <w:r w:rsidR="00A71070">
        <w:rPr>
          <w:spacing w:val="-1"/>
        </w:rPr>
        <w:t xml:space="preserve"> </w:t>
      </w:r>
      <w:r>
        <w:rPr>
          <w:spacing w:val="-1"/>
        </w:rPr>
        <w:t>che</w:t>
      </w:r>
      <w:r w:rsidR="00A71070">
        <w:rPr>
          <w:spacing w:val="-1"/>
        </w:rPr>
        <w:t xml:space="preserve"> </w:t>
      </w:r>
      <w:r>
        <w:t>di</w:t>
      </w:r>
      <w:r w:rsidR="00A71070">
        <w:t xml:space="preserve"> </w:t>
      </w:r>
      <w:r>
        <w:rPr>
          <w:spacing w:val="-1"/>
        </w:rPr>
        <w:t>livello</w:t>
      </w:r>
      <w:r w:rsidR="00A71070">
        <w:rPr>
          <w:spacing w:val="-1"/>
        </w:rPr>
        <w:t xml:space="preserve"> </w:t>
      </w:r>
      <w:r>
        <w:rPr>
          <w:spacing w:val="-1"/>
        </w:rPr>
        <w:t>superiore</w:t>
      </w:r>
      <w:r w:rsidR="00DA1658">
        <w:rPr>
          <w:spacing w:val="-1"/>
        </w:rPr>
        <w:t>, attraverso 3 percorsi formativi (</w:t>
      </w:r>
      <w:r w:rsidR="001F5111">
        <w:rPr>
          <w:spacing w:val="-1"/>
        </w:rPr>
        <w:t xml:space="preserve">Nuoto - </w:t>
      </w:r>
      <w:r w:rsidR="00DA1658">
        <w:rPr>
          <w:spacing w:val="-1"/>
        </w:rPr>
        <w:t xml:space="preserve">livello base, </w:t>
      </w:r>
      <w:r w:rsidR="001F5111">
        <w:rPr>
          <w:spacing w:val="-1"/>
        </w:rPr>
        <w:t>N</w:t>
      </w:r>
      <w:r w:rsidR="00DA1658">
        <w:rPr>
          <w:spacing w:val="-1"/>
        </w:rPr>
        <w:t xml:space="preserve">uoto </w:t>
      </w:r>
      <w:r w:rsidR="001F5111">
        <w:rPr>
          <w:spacing w:val="-1"/>
        </w:rPr>
        <w:t xml:space="preserve">- </w:t>
      </w:r>
      <w:r w:rsidR="00DA1658">
        <w:rPr>
          <w:spacing w:val="-1"/>
        </w:rPr>
        <w:t xml:space="preserve">livello avanzato, Salvamento a </w:t>
      </w:r>
      <w:r w:rsidR="001F5111">
        <w:rPr>
          <w:spacing w:val="-1"/>
        </w:rPr>
        <w:t>N</w:t>
      </w:r>
      <w:r w:rsidR="00DA1658">
        <w:rPr>
          <w:spacing w:val="-1"/>
        </w:rPr>
        <w:t>uoto)</w:t>
      </w:r>
      <w:r>
        <w:rPr>
          <w:spacing w:val="-1"/>
        </w:rPr>
        <w:t>.</w:t>
      </w:r>
      <w:r w:rsidR="00A71070">
        <w:rPr>
          <w:spacing w:val="-1"/>
        </w:rPr>
        <w:t xml:space="preserve"> </w:t>
      </w:r>
      <w:r w:rsidR="00F37497">
        <w:t xml:space="preserve">Tali abilità vengono apprese sia nei corsi di primo ingresso (costituendone materia valutativa nella sua applicazione </w:t>
      </w:r>
      <w:r w:rsidR="00322D7A">
        <w:t xml:space="preserve">di </w:t>
      </w:r>
      <w:r w:rsidR="00F37497">
        <w:t xml:space="preserve">base), </w:t>
      </w:r>
      <w:r w:rsidR="009A471B">
        <w:t xml:space="preserve">sia nei corsi </w:t>
      </w:r>
      <w:r w:rsidR="009C5125">
        <w:t>di aggiornamento professionale.</w:t>
      </w:r>
    </w:p>
    <w:p w:rsidR="006B7C11" w:rsidRPr="00EA6227" w:rsidRDefault="006B7C11" w:rsidP="00E748B5">
      <w:pPr>
        <w:pStyle w:val="Corpodeltesto"/>
        <w:kinsoku w:val="0"/>
        <w:overflowPunct w:val="0"/>
        <w:spacing w:before="69"/>
        <w:ind w:left="0" w:right="-28" w:firstLine="720"/>
        <w:jc w:val="both"/>
      </w:pPr>
      <w:r>
        <w:t>L’esigenza di coordinare in modo efficace l’attività operativa delle risorse umane disponibili, rende necessaria una diversificazione sinergica degli ambiti di formazione di competenza delle strutture centrali e di quelle territoriali, secondo la seguente articolazione</w:t>
      </w:r>
      <w:r w:rsidR="00310C08">
        <w:t>:</w:t>
      </w:r>
    </w:p>
    <w:p w:rsidR="005426FC" w:rsidRPr="003D73C7" w:rsidRDefault="003D73C7" w:rsidP="00113CA7">
      <w:pPr>
        <w:pStyle w:val="Corpodeltest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240"/>
        <w:ind w:right="-28" w:firstLine="27"/>
        <w:rPr>
          <w:b/>
          <w:u w:val="single"/>
        </w:rPr>
      </w:pPr>
      <w:r w:rsidRPr="00EA6227">
        <w:rPr>
          <w:b/>
          <w:spacing w:val="-1"/>
          <w:u w:val="single"/>
        </w:rPr>
        <w:t>Direzione Centrale per la Formazione</w:t>
      </w:r>
    </w:p>
    <w:p w:rsidR="004436D0" w:rsidRDefault="00FB6F65" w:rsidP="008C3702">
      <w:pPr>
        <w:pStyle w:val="Corpodeltesto"/>
        <w:kinsoku w:val="0"/>
        <w:overflowPunct w:val="0"/>
        <w:spacing w:before="240" w:after="240"/>
        <w:ind w:left="0" w:right="-28" w:firstLine="597"/>
        <w:jc w:val="both"/>
        <w:rPr>
          <w:bCs/>
        </w:rPr>
      </w:pPr>
      <w:r>
        <w:rPr>
          <w:bCs/>
        </w:rPr>
        <w:t>La Direzione Centrale per La Formazione, attraverso</w:t>
      </w:r>
      <w:r w:rsidRPr="004436D0">
        <w:rPr>
          <w:bCs/>
        </w:rPr>
        <w:t>l’Ufficio per la Pianificazione il Controllo e lo Sviluppo</w:t>
      </w:r>
      <w:r w:rsidR="004436D0">
        <w:rPr>
          <w:bCs/>
        </w:rPr>
        <w:t xml:space="preserve"> ha il compito di:</w:t>
      </w:r>
    </w:p>
    <w:p w:rsidR="003D1400" w:rsidRDefault="00FB6F65" w:rsidP="00113CA7">
      <w:pPr>
        <w:pStyle w:val="Corpodeltesto"/>
        <w:numPr>
          <w:ilvl w:val="0"/>
          <w:numId w:val="21"/>
        </w:numPr>
        <w:kinsoku w:val="0"/>
        <w:overflowPunct w:val="0"/>
        <w:ind w:left="567" w:right="-28" w:hanging="283"/>
        <w:jc w:val="both"/>
      </w:pPr>
      <w:r>
        <w:rPr>
          <w:bCs/>
        </w:rPr>
        <w:t>p</w:t>
      </w:r>
      <w:r w:rsidR="003D1400" w:rsidRPr="003D73C7">
        <w:rPr>
          <w:bCs/>
          <w:spacing w:val="-1"/>
        </w:rPr>
        <w:t>rogetta</w:t>
      </w:r>
      <w:r w:rsidR="004436D0">
        <w:rPr>
          <w:bCs/>
          <w:spacing w:val="-1"/>
        </w:rPr>
        <w:t>re</w:t>
      </w:r>
      <w:r w:rsidR="003D1400">
        <w:rPr>
          <w:spacing w:val="-1"/>
        </w:rPr>
        <w:t>,</w:t>
      </w:r>
      <w:r w:rsidR="00A71070">
        <w:rPr>
          <w:spacing w:val="-1"/>
        </w:rPr>
        <w:t xml:space="preserve"> </w:t>
      </w:r>
      <w:r w:rsidR="003D1400">
        <w:t>aggiorna</w:t>
      </w:r>
      <w:r w:rsidR="004436D0">
        <w:t>re</w:t>
      </w:r>
      <w:r w:rsidR="00A71070">
        <w:t xml:space="preserve"> </w:t>
      </w:r>
      <w:r w:rsidR="003D1400">
        <w:t>e</w:t>
      </w:r>
      <w:r w:rsidR="00A71070">
        <w:t xml:space="preserve"> </w:t>
      </w:r>
      <w:r w:rsidR="003D1400">
        <w:t>sperimenta</w:t>
      </w:r>
      <w:r w:rsidR="004436D0">
        <w:t>re</w:t>
      </w:r>
      <w:r w:rsidR="003D1400">
        <w:t>,</w:t>
      </w:r>
      <w:r w:rsidR="00A71070">
        <w:t xml:space="preserve"> </w:t>
      </w:r>
      <w:r w:rsidR="003D1400">
        <w:rPr>
          <w:spacing w:val="-1"/>
        </w:rPr>
        <w:t>avvalendosi</w:t>
      </w:r>
      <w:r w:rsidR="00A71070">
        <w:rPr>
          <w:spacing w:val="-1"/>
        </w:rPr>
        <w:t xml:space="preserve"> </w:t>
      </w:r>
      <w:r w:rsidR="009A471B">
        <w:rPr>
          <w:spacing w:val="10"/>
        </w:rPr>
        <w:t xml:space="preserve">eventualmente </w:t>
      </w:r>
      <w:r w:rsidR="003D1400">
        <w:rPr>
          <w:spacing w:val="-1"/>
        </w:rPr>
        <w:t>del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contributo</w:t>
      </w:r>
      <w:r w:rsidR="00A71070">
        <w:rPr>
          <w:spacing w:val="-1"/>
        </w:rPr>
        <w:t xml:space="preserve"> </w:t>
      </w:r>
      <w:r w:rsidR="00EA6227">
        <w:rPr>
          <w:spacing w:val="6"/>
        </w:rPr>
        <w:t xml:space="preserve">di </w:t>
      </w:r>
      <w:r w:rsidR="00EA6227" w:rsidRPr="00EA6227">
        <w:t>Formatori</w:t>
      </w:r>
      <w:r w:rsidR="00A71070">
        <w:t xml:space="preserve"> </w:t>
      </w:r>
      <w:r w:rsidR="009C5125" w:rsidRPr="009C5125">
        <w:t>e Formatori</w:t>
      </w:r>
      <w:r w:rsidR="00A71070">
        <w:t xml:space="preserve"> </w:t>
      </w:r>
      <w:r w:rsidR="00EA6227" w:rsidRPr="00EA6227">
        <w:rPr>
          <w:spacing w:val="-1"/>
        </w:rPr>
        <w:t>Esperti</w:t>
      </w:r>
      <w:r w:rsidR="00A71070">
        <w:rPr>
          <w:spacing w:val="-1"/>
        </w:rPr>
        <w:t xml:space="preserve"> </w:t>
      </w:r>
      <w:r w:rsidR="00EA6227" w:rsidRPr="00EA6227">
        <w:t>di</w:t>
      </w:r>
      <w:r w:rsidR="00A71070">
        <w:t xml:space="preserve"> </w:t>
      </w:r>
      <w:r w:rsidR="009A676D">
        <w:rPr>
          <w:spacing w:val="-1"/>
        </w:rPr>
        <w:t>N</w:t>
      </w:r>
      <w:r w:rsidR="00EA6227" w:rsidRPr="00EA6227">
        <w:rPr>
          <w:spacing w:val="-1"/>
        </w:rPr>
        <w:t>uoto</w:t>
      </w:r>
      <w:r w:rsidR="00A71070">
        <w:rPr>
          <w:spacing w:val="-1"/>
        </w:rPr>
        <w:t xml:space="preserve"> </w:t>
      </w:r>
      <w:r w:rsidR="00EA6227" w:rsidRPr="00EA6227">
        <w:t>e</w:t>
      </w:r>
      <w:r w:rsidR="00A71070">
        <w:t xml:space="preserve"> </w:t>
      </w:r>
      <w:r w:rsidR="009A676D">
        <w:rPr>
          <w:spacing w:val="-1"/>
        </w:rPr>
        <w:t>S</w:t>
      </w:r>
      <w:r w:rsidR="00EA6227" w:rsidRPr="00EA6227">
        <w:rPr>
          <w:spacing w:val="-1"/>
        </w:rPr>
        <w:t>alvamento</w:t>
      </w:r>
      <w:r w:rsidR="00EA6227">
        <w:rPr>
          <w:i/>
          <w:iCs/>
          <w:spacing w:val="26"/>
        </w:rPr>
        <w:t>,</w:t>
      </w:r>
      <w:r w:rsidR="00A71070">
        <w:rPr>
          <w:i/>
          <w:iCs/>
          <w:spacing w:val="26"/>
        </w:rPr>
        <w:t xml:space="preserve"> </w:t>
      </w:r>
      <w:r w:rsidR="003D1400">
        <w:rPr>
          <w:spacing w:val="-1"/>
        </w:rPr>
        <w:t>attraverso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gruppi</w:t>
      </w:r>
      <w:r w:rsidR="00A71070">
        <w:rPr>
          <w:spacing w:val="-1"/>
        </w:rPr>
        <w:t xml:space="preserve"> </w:t>
      </w:r>
      <w:r w:rsidR="003D1400">
        <w:t>di</w:t>
      </w:r>
      <w:r w:rsidR="00A71070">
        <w:t xml:space="preserve"> </w:t>
      </w:r>
      <w:r w:rsidR="003D1400">
        <w:rPr>
          <w:spacing w:val="-1"/>
        </w:rPr>
        <w:t>lavoro</w:t>
      </w:r>
      <w:r w:rsidR="00EA6227">
        <w:rPr>
          <w:spacing w:val="42"/>
        </w:rPr>
        <w:t xml:space="preserve">, </w:t>
      </w:r>
      <w:r w:rsidR="003D1400" w:rsidRPr="00B82E49">
        <w:rPr>
          <w:spacing w:val="6"/>
        </w:rPr>
        <w:t xml:space="preserve">i </w:t>
      </w:r>
      <w:r w:rsidR="00B82E49" w:rsidRPr="00B82E49">
        <w:rPr>
          <w:spacing w:val="6"/>
        </w:rPr>
        <w:t>percorsi formativi,</w:t>
      </w:r>
      <w:r w:rsidR="003D1400" w:rsidRPr="00B82E49">
        <w:rPr>
          <w:spacing w:val="6"/>
        </w:rPr>
        <w:t>gli strumenti didattici</w:t>
      </w:r>
      <w:r w:rsidR="00B82E49" w:rsidRPr="00B82E49">
        <w:rPr>
          <w:spacing w:val="6"/>
        </w:rPr>
        <w:t xml:space="preserve"> e </w:t>
      </w:r>
      <w:r w:rsidR="003D1400" w:rsidRPr="00B82E49">
        <w:rPr>
          <w:spacing w:val="6"/>
        </w:rPr>
        <w:t>i metodi di valutazione da applicare nei corsi di formazione</w:t>
      </w:r>
      <w:r w:rsidR="00A71070">
        <w:rPr>
          <w:spacing w:val="6"/>
        </w:rPr>
        <w:t xml:space="preserve"> </w:t>
      </w:r>
      <w:r w:rsidR="003D1400">
        <w:rPr>
          <w:spacing w:val="-1"/>
        </w:rPr>
        <w:t xml:space="preserve">che </w:t>
      </w:r>
      <w:r w:rsidR="003D1400">
        <w:t xml:space="preserve">saranno </w:t>
      </w:r>
      <w:r w:rsidR="003D1400">
        <w:rPr>
          <w:spacing w:val="-1"/>
        </w:rPr>
        <w:t>erogati</w:t>
      </w:r>
      <w:r w:rsidR="003D1400">
        <w:t xml:space="preserve"> dalle</w:t>
      </w:r>
      <w:r w:rsidR="00A71070">
        <w:t xml:space="preserve"> </w:t>
      </w:r>
      <w:r w:rsidR="00B82E49">
        <w:t>s</w:t>
      </w:r>
      <w:r w:rsidR="003D1400">
        <w:t>trutture</w:t>
      </w:r>
      <w:r w:rsidR="00A71070">
        <w:t xml:space="preserve"> </w:t>
      </w:r>
      <w:r w:rsidR="003D1400">
        <w:rPr>
          <w:spacing w:val="-1"/>
        </w:rPr>
        <w:t>formative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centrali</w:t>
      </w:r>
      <w:r w:rsidR="003D1400">
        <w:t xml:space="preserve"> e</w:t>
      </w:r>
      <w:r w:rsidR="00A71070">
        <w:t xml:space="preserve"> </w:t>
      </w:r>
      <w:r w:rsidR="00B82E49">
        <w:rPr>
          <w:spacing w:val="-1"/>
        </w:rPr>
        <w:t>territoriali</w:t>
      </w:r>
      <w:r w:rsidR="004436D0">
        <w:t>;</w:t>
      </w:r>
    </w:p>
    <w:p w:rsidR="00B82E49" w:rsidRPr="00B82E49" w:rsidRDefault="00EC3C6C" w:rsidP="00113CA7">
      <w:pPr>
        <w:pStyle w:val="Corpodeltesto"/>
        <w:numPr>
          <w:ilvl w:val="0"/>
          <w:numId w:val="21"/>
        </w:numPr>
        <w:kinsoku w:val="0"/>
        <w:overflowPunct w:val="0"/>
        <w:ind w:left="567" w:right="-28" w:hanging="283"/>
        <w:jc w:val="both"/>
      </w:pPr>
      <w:r>
        <w:rPr>
          <w:noProof/>
        </w:rPr>
        <w:pict>
          <v:shape id="Freeform 6" o:spid="_x0000_s2050" style="position:absolute;left:0;text-align:left;margin-left:434.1pt;margin-top:26.55pt;width:3.3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" o:allowincell="f" path="m,l68,e" filled="f" strokeweight=".24692mm">
            <v:path arrowok="t" o:connecttype="custom" o:connectlocs="0,3175;42545,3175" o:connectangles="0,0"/>
            <w10:wrap anchorx="page"/>
          </v:shape>
        </w:pict>
      </w:r>
      <w:r w:rsidR="004436D0">
        <w:rPr>
          <w:spacing w:val="-1"/>
        </w:rPr>
        <w:t>p</w:t>
      </w:r>
      <w:r w:rsidR="003D1400">
        <w:rPr>
          <w:spacing w:val="-1"/>
        </w:rPr>
        <w:t>rovvede</w:t>
      </w:r>
      <w:r w:rsidR="004436D0">
        <w:rPr>
          <w:spacing w:val="-1"/>
        </w:rPr>
        <w:t>re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alla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formazione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ed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abilitazione</w:t>
      </w:r>
      <w:r w:rsidR="00A71070">
        <w:rPr>
          <w:spacing w:val="-1"/>
        </w:rPr>
        <w:t xml:space="preserve"> </w:t>
      </w:r>
      <w:r w:rsidR="003D1400">
        <w:t>di</w:t>
      </w:r>
      <w:r w:rsidR="00A71070">
        <w:t xml:space="preserve"> </w:t>
      </w:r>
      <w:r w:rsidR="003D1400" w:rsidRPr="00B82E49">
        <w:t>Formatori</w:t>
      </w:r>
      <w:r w:rsidR="00B82E49">
        <w:t xml:space="preserve"> e Formatori Esperti</w:t>
      </w:r>
      <w:r w:rsidR="003D1400" w:rsidRPr="00B82E49">
        <w:t>,</w:t>
      </w:r>
      <w:r w:rsidR="00A71070">
        <w:t xml:space="preserve"> </w:t>
      </w:r>
      <w:r w:rsidR="003D1400">
        <w:t>in</w:t>
      </w:r>
      <w:r w:rsidR="00A71070">
        <w:t xml:space="preserve"> </w:t>
      </w:r>
      <w:r w:rsidR="003D1400">
        <w:t>risposta</w:t>
      </w:r>
      <w:r w:rsidR="00A71070">
        <w:t xml:space="preserve"> </w:t>
      </w:r>
      <w:r w:rsidR="003D1400">
        <w:rPr>
          <w:spacing w:val="-1"/>
        </w:rPr>
        <w:t>alle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esigenze</w:t>
      </w:r>
      <w:r w:rsidR="00A71070">
        <w:rPr>
          <w:spacing w:val="-1"/>
        </w:rPr>
        <w:t xml:space="preserve"> </w:t>
      </w:r>
      <w:r w:rsidR="003D1400">
        <w:t>individuate</w:t>
      </w:r>
      <w:r w:rsidR="00A71070">
        <w:t xml:space="preserve"> </w:t>
      </w:r>
      <w:r w:rsidR="003D1400">
        <w:t xml:space="preserve">sia sul </w:t>
      </w:r>
      <w:r w:rsidR="003D1400">
        <w:rPr>
          <w:spacing w:val="-1"/>
        </w:rPr>
        <w:t>territorio</w:t>
      </w:r>
      <w:r w:rsidR="003D1400">
        <w:t xml:space="preserve"> che</w:t>
      </w:r>
      <w:r w:rsidR="00A71070">
        <w:t xml:space="preserve"> </w:t>
      </w:r>
      <w:r w:rsidR="003D1400">
        <w:t>a</w:t>
      </w:r>
      <w:r w:rsidR="00A71070">
        <w:t xml:space="preserve"> </w:t>
      </w:r>
      <w:r w:rsidR="003D1400">
        <w:t xml:space="preserve">livello </w:t>
      </w:r>
      <w:r w:rsidR="003D1400">
        <w:rPr>
          <w:spacing w:val="-1"/>
        </w:rPr>
        <w:t>centrale,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al</w:t>
      </w:r>
      <w:r w:rsidR="003D1400">
        <w:t xml:space="preserve"> fine</w:t>
      </w:r>
      <w:r w:rsidR="00A71070">
        <w:t xml:space="preserve"> di </w:t>
      </w:r>
      <w:r w:rsidR="003D1400">
        <w:t>mantenere</w:t>
      </w:r>
      <w:r w:rsidR="00A71070">
        <w:t xml:space="preserve"> </w:t>
      </w:r>
      <w:r w:rsidR="003D1400">
        <w:rPr>
          <w:spacing w:val="-1"/>
        </w:rPr>
        <w:t>gli</w:t>
      </w:r>
      <w:r w:rsidR="00A71070">
        <w:rPr>
          <w:spacing w:val="-1"/>
        </w:rPr>
        <w:t xml:space="preserve"> </w:t>
      </w:r>
      <w:r w:rsidR="003D1400">
        <w:rPr>
          <w:spacing w:val="-1"/>
        </w:rPr>
        <w:t>organici</w:t>
      </w:r>
      <w:r w:rsidR="003D1400">
        <w:t xml:space="preserve"> previsti;</w:t>
      </w:r>
    </w:p>
    <w:p w:rsidR="003D1400" w:rsidRDefault="00B82E49" w:rsidP="00113CA7">
      <w:pPr>
        <w:pStyle w:val="Corpodeltesto"/>
        <w:numPr>
          <w:ilvl w:val="0"/>
          <w:numId w:val="21"/>
        </w:numPr>
        <w:kinsoku w:val="0"/>
        <w:overflowPunct w:val="0"/>
        <w:ind w:left="567" w:right="-28" w:hanging="283"/>
        <w:jc w:val="both"/>
        <w:rPr>
          <w:i/>
          <w:iCs/>
        </w:rPr>
      </w:pPr>
      <w:r>
        <w:rPr>
          <w:spacing w:val="-1"/>
        </w:rPr>
        <w:t xml:space="preserve">aggiornare </w:t>
      </w:r>
      <w:r w:rsidR="003D1400">
        <w:rPr>
          <w:spacing w:val="-1"/>
        </w:rPr>
        <w:t>l’</w:t>
      </w:r>
      <w:r w:rsidR="009A676D">
        <w:rPr>
          <w:spacing w:val="-1"/>
        </w:rPr>
        <w:t>A</w:t>
      </w:r>
      <w:r w:rsidR="003D1400">
        <w:rPr>
          <w:spacing w:val="-1"/>
        </w:rPr>
        <w:t>lbo</w:t>
      </w:r>
      <w:r w:rsidR="003D1400">
        <w:t xml:space="preserve"> del </w:t>
      </w:r>
      <w:r w:rsidR="00A71070">
        <w:rPr>
          <w:spacing w:val="-1"/>
        </w:rPr>
        <w:t>personale Formatore</w:t>
      </w:r>
      <w:r w:rsidR="00A71070">
        <w:t xml:space="preserve"> </w:t>
      </w:r>
      <w:r w:rsidR="003D1400" w:rsidRPr="00B82E49">
        <w:t>e</w:t>
      </w:r>
      <w:r w:rsidR="00A71070">
        <w:t xml:space="preserve"> </w:t>
      </w:r>
      <w:r w:rsidR="003D1400" w:rsidRPr="00B82E49">
        <w:t>Formatore</w:t>
      </w:r>
      <w:r w:rsidR="003D1400" w:rsidRPr="00B82E49">
        <w:rPr>
          <w:spacing w:val="-1"/>
        </w:rPr>
        <w:t xml:space="preserve"> Esperto</w:t>
      </w:r>
      <w:r w:rsidR="003D1400">
        <w:rPr>
          <w:i/>
          <w:iCs/>
        </w:rPr>
        <w:t>.</w:t>
      </w:r>
    </w:p>
    <w:p w:rsidR="00FB6F65" w:rsidRPr="00597D2F" w:rsidRDefault="00FB6F65" w:rsidP="00113CA7">
      <w:pPr>
        <w:pStyle w:val="Corpodeltesto"/>
        <w:kinsoku w:val="0"/>
        <w:overflowPunct w:val="0"/>
        <w:ind w:left="567" w:right="-28" w:hanging="283"/>
        <w:jc w:val="both"/>
        <w:rPr>
          <w:sz w:val="10"/>
          <w:szCs w:val="10"/>
        </w:rPr>
      </w:pPr>
    </w:p>
    <w:p w:rsidR="00D3713E" w:rsidRDefault="00D3713E" w:rsidP="0039286F">
      <w:pPr>
        <w:pStyle w:val="Corpodeltesto"/>
        <w:kinsoku w:val="0"/>
        <w:overflowPunct w:val="0"/>
        <w:ind w:left="0" w:right="-28" w:firstLine="567"/>
        <w:jc w:val="both"/>
        <w:rPr>
          <w:spacing w:val="-1"/>
        </w:rPr>
      </w:pPr>
      <w:r>
        <w:rPr>
          <w:bCs/>
        </w:rPr>
        <w:t xml:space="preserve">La Direzione Centrale per </w:t>
      </w:r>
      <w:r w:rsidR="009C5125">
        <w:rPr>
          <w:bCs/>
        </w:rPr>
        <w:t>l</w:t>
      </w:r>
      <w:r>
        <w:rPr>
          <w:bCs/>
        </w:rPr>
        <w:t xml:space="preserve">a Formazione, attraverso </w:t>
      </w:r>
      <w:r w:rsidR="00FB6F65" w:rsidRPr="00D3713E">
        <w:rPr>
          <w:spacing w:val="-1"/>
        </w:rPr>
        <w:t>l</w:t>
      </w:r>
      <w:r w:rsidR="003D1400" w:rsidRPr="00D3713E">
        <w:rPr>
          <w:spacing w:val="-1"/>
        </w:rPr>
        <w:t>'Ufficio</w:t>
      </w:r>
      <w:r w:rsidR="0039286F">
        <w:rPr>
          <w:spacing w:val="-1"/>
        </w:rPr>
        <w:t xml:space="preserve"> </w:t>
      </w:r>
      <w:r w:rsidR="003D1400" w:rsidRPr="00D3713E">
        <w:rPr>
          <w:spacing w:val="-1"/>
        </w:rPr>
        <w:t>Formazione</w:t>
      </w:r>
      <w:r w:rsidR="0039286F">
        <w:rPr>
          <w:spacing w:val="-1"/>
        </w:rPr>
        <w:t xml:space="preserve"> </w:t>
      </w:r>
      <w:r w:rsidR="003D1400" w:rsidRPr="00D3713E">
        <w:rPr>
          <w:spacing w:val="-1"/>
        </w:rPr>
        <w:t>Motoria</w:t>
      </w:r>
      <w:r w:rsidR="0039286F">
        <w:rPr>
          <w:spacing w:val="-1"/>
        </w:rPr>
        <w:t xml:space="preserve"> </w:t>
      </w:r>
      <w:r w:rsidR="003D1400" w:rsidRPr="00D3713E">
        <w:rPr>
          <w:spacing w:val="-1"/>
        </w:rPr>
        <w:t>Professionale</w:t>
      </w:r>
      <w:r w:rsidR="0039286F">
        <w:rPr>
          <w:spacing w:val="-1"/>
        </w:rPr>
        <w:t xml:space="preserve"> </w:t>
      </w:r>
      <w:r>
        <w:rPr>
          <w:spacing w:val="-1"/>
        </w:rPr>
        <w:t>ha il compito di:</w:t>
      </w:r>
    </w:p>
    <w:p w:rsidR="00D3713E" w:rsidRPr="00597D2F" w:rsidRDefault="00D3713E" w:rsidP="00E748B5">
      <w:pPr>
        <w:pStyle w:val="Corpodeltesto"/>
        <w:kinsoku w:val="0"/>
        <w:overflowPunct w:val="0"/>
        <w:ind w:left="567" w:right="-28" w:hanging="567"/>
        <w:jc w:val="both"/>
        <w:rPr>
          <w:spacing w:val="-1"/>
          <w:sz w:val="10"/>
          <w:szCs w:val="10"/>
        </w:rPr>
      </w:pPr>
    </w:p>
    <w:p w:rsidR="00DF13BF" w:rsidRPr="00DF13BF" w:rsidRDefault="003D1400" w:rsidP="00113CA7">
      <w:pPr>
        <w:pStyle w:val="Corpodeltesto"/>
        <w:numPr>
          <w:ilvl w:val="0"/>
          <w:numId w:val="22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attua</w:t>
      </w:r>
      <w:r w:rsidR="00D3713E">
        <w:rPr>
          <w:spacing w:val="-1"/>
        </w:rPr>
        <w:t>re</w:t>
      </w:r>
      <w:r w:rsidR="00E748B5">
        <w:rPr>
          <w:spacing w:val="-1"/>
        </w:rPr>
        <w:t xml:space="preserve"> </w:t>
      </w:r>
      <w:r>
        <w:rPr>
          <w:spacing w:val="-1"/>
        </w:rPr>
        <w:t>l’addestramento</w:t>
      </w:r>
      <w:r w:rsidRPr="004A1FF3">
        <w:rPr>
          <w:spacing w:val="-1"/>
        </w:rPr>
        <w:t xml:space="preserve"> natatorio </w:t>
      </w:r>
      <w:r>
        <w:rPr>
          <w:spacing w:val="-1"/>
        </w:rPr>
        <w:t>nei</w:t>
      </w:r>
      <w:r w:rsidR="00E748B5">
        <w:rPr>
          <w:spacing w:val="-1"/>
        </w:rPr>
        <w:t xml:space="preserve"> </w:t>
      </w:r>
      <w:r>
        <w:rPr>
          <w:spacing w:val="-1"/>
        </w:rPr>
        <w:t>corsi</w:t>
      </w:r>
      <w:r w:rsidR="004A1FF3" w:rsidRPr="004A1FF3">
        <w:rPr>
          <w:spacing w:val="-1"/>
        </w:rPr>
        <w:t xml:space="preserve"> di primo </w:t>
      </w:r>
      <w:r w:rsidR="009C5125">
        <w:rPr>
          <w:spacing w:val="-1"/>
        </w:rPr>
        <w:t>ingresso.</w:t>
      </w:r>
    </w:p>
    <w:p w:rsidR="003E661D" w:rsidRPr="003E661D" w:rsidRDefault="00E748B5" w:rsidP="00113CA7">
      <w:pPr>
        <w:pStyle w:val="Corpodeltesto"/>
        <w:numPr>
          <w:ilvl w:val="0"/>
          <w:numId w:val="22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P</w:t>
      </w:r>
      <w:r w:rsidR="003D1400">
        <w:rPr>
          <w:spacing w:val="-1"/>
        </w:rPr>
        <w:t>ropo</w:t>
      </w:r>
      <w:r w:rsidR="00DF13BF">
        <w:rPr>
          <w:spacing w:val="-1"/>
        </w:rPr>
        <w:t>rre</w:t>
      </w:r>
      <w:r>
        <w:rPr>
          <w:spacing w:val="-1"/>
        </w:rPr>
        <w:t xml:space="preserve"> </w:t>
      </w:r>
      <w:r w:rsidR="003D1400">
        <w:rPr>
          <w:spacing w:val="-1"/>
        </w:rPr>
        <w:t xml:space="preserve">alla </w:t>
      </w:r>
      <w:r w:rsidR="004A1FF3">
        <w:t>Direzione Centrale per la Formazione</w:t>
      </w:r>
      <w:r>
        <w:t xml:space="preserve"> </w:t>
      </w:r>
      <w:r w:rsidR="003D1400">
        <w:rPr>
          <w:spacing w:val="-1"/>
        </w:rPr>
        <w:t>percorsi</w:t>
      </w:r>
      <w:r w:rsidR="003D1400">
        <w:t xml:space="preserve"> di </w:t>
      </w:r>
      <w:r w:rsidR="003D1400">
        <w:rPr>
          <w:spacing w:val="-1"/>
        </w:rPr>
        <w:t>ricerca,</w:t>
      </w:r>
      <w:r w:rsidR="003D1400">
        <w:t xml:space="preserve"> studio ed applicazione di </w:t>
      </w:r>
      <w:r w:rsidR="003D1400">
        <w:rPr>
          <w:spacing w:val="-1"/>
        </w:rPr>
        <w:t>iter</w:t>
      </w:r>
      <w:r>
        <w:rPr>
          <w:spacing w:val="-1"/>
        </w:rPr>
        <w:t xml:space="preserve"> </w:t>
      </w:r>
      <w:r w:rsidR="003D1400">
        <w:rPr>
          <w:spacing w:val="-1"/>
        </w:rPr>
        <w:t>formativi</w:t>
      </w:r>
      <w:r w:rsidR="00D3713E" w:rsidRPr="003E661D">
        <w:rPr>
          <w:spacing w:val="-1"/>
        </w:rPr>
        <w:t>;</w:t>
      </w:r>
      <w:bookmarkStart w:id="0" w:name="_Hlk104361630"/>
    </w:p>
    <w:bookmarkEnd w:id="0"/>
    <w:p w:rsidR="003D1400" w:rsidRDefault="00E748B5" w:rsidP="00113CA7">
      <w:pPr>
        <w:pStyle w:val="Corpodeltesto"/>
        <w:numPr>
          <w:ilvl w:val="0"/>
          <w:numId w:val="22"/>
        </w:numPr>
        <w:kinsoku w:val="0"/>
        <w:overflowPunct w:val="0"/>
        <w:ind w:left="567" w:right="-28" w:hanging="283"/>
        <w:jc w:val="both"/>
        <w:rPr>
          <w:spacing w:val="23"/>
        </w:rPr>
      </w:pPr>
      <w:r>
        <w:rPr>
          <w:spacing w:val="-1"/>
        </w:rPr>
        <w:t>S</w:t>
      </w:r>
      <w:r w:rsidR="003D1400">
        <w:rPr>
          <w:spacing w:val="-1"/>
        </w:rPr>
        <w:t>egu</w:t>
      </w:r>
      <w:r w:rsidR="00D3713E">
        <w:rPr>
          <w:spacing w:val="-1"/>
        </w:rPr>
        <w:t>ire</w:t>
      </w:r>
      <w:r>
        <w:rPr>
          <w:spacing w:val="-1"/>
        </w:rPr>
        <w:t xml:space="preserve"> </w:t>
      </w:r>
      <w:r w:rsidR="003D1400">
        <w:rPr>
          <w:spacing w:val="-1"/>
        </w:rPr>
        <w:t>l’andamento</w:t>
      </w:r>
      <w:r>
        <w:rPr>
          <w:spacing w:val="-1"/>
        </w:rPr>
        <w:t xml:space="preserve"> </w:t>
      </w:r>
      <w:r w:rsidR="003D1400">
        <w:rPr>
          <w:spacing w:val="-1"/>
        </w:rPr>
        <w:t>dei</w:t>
      </w:r>
      <w:r>
        <w:rPr>
          <w:spacing w:val="-1"/>
        </w:rPr>
        <w:t xml:space="preserve"> </w:t>
      </w:r>
      <w:r w:rsidR="003D1400">
        <w:rPr>
          <w:spacing w:val="-1"/>
        </w:rPr>
        <w:t>corsi</w:t>
      </w:r>
      <w:r>
        <w:rPr>
          <w:spacing w:val="-1"/>
        </w:rPr>
        <w:t xml:space="preserve"> </w:t>
      </w:r>
      <w:r w:rsidR="003D1400">
        <w:t>e</w:t>
      </w:r>
      <w:r>
        <w:t xml:space="preserve"> </w:t>
      </w:r>
      <w:r w:rsidR="003D1400">
        <w:rPr>
          <w:spacing w:val="-1"/>
        </w:rPr>
        <w:t>verifica</w:t>
      </w:r>
      <w:r w:rsidR="00D3713E">
        <w:rPr>
          <w:spacing w:val="-1"/>
        </w:rPr>
        <w:t>rne</w:t>
      </w:r>
      <w:r>
        <w:rPr>
          <w:spacing w:val="-1"/>
        </w:rPr>
        <w:t xml:space="preserve"> </w:t>
      </w:r>
      <w:r w:rsidR="003D1400" w:rsidRPr="00310C08">
        <w:rPr>
          <w:spacing w:val="-1"/>
        </w:rPr>
        <w:t>l’aderenza</w:t>
      </w:r>
      <w:r>
        <w:rPr>
          <w:spacing w:val="-1"/>
        </w:rPr>
        <w:t xml:space="preserve"> </w:t>
      </w:r>
      <w:r w:rsidR="003D1400">
        <w:rPr>
          <w:spacing w:val="-1"/>
        </w:rPr>
        <w:t>ai</w:t>
      </w:r>
      <w:r>
        <w:rPr>
          <w:spacing w:val="-1"/>
        </w:rPr>
        <w:t xml:space="preserve"> </w:t>
      </w:r>
      <w:r w:rsidR="003D1400">
        <w:rPr>
          <w:spacing w:val="-1"/>
        </w:rPr>
        <w:t>programmi</w:t>
      </w:r>
      <w:r>
        <w:rPr>
          <w:spacing w:val="-1"/>
        </w:rPr>
        <w:t xml:space="preserve"> </w:t>
      </w:r>
      <w:r w:rsidR="000630A2">
        <w:t>standard</w:t>
      </w:r>
      <w:r w:rsidR="004A1FF3">
        <w:rPr>
          <w:spacing w:val="-1"/>
        </w:rPr>
        <w:t>.</w:t>
      </w:r>
    </w:p>
    <w:p w:rsidR="00CC45F1" w:rsidRPr="003F6AC9" w:rsidRDefault="00CC45F1" w:rsidP="00113CA7">
      <w:pPr>
        <w:pStyle w:val="Corpodeltest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120"/>
        <w:ind w:right="-28" w:firstLine="27"/>
        <w:rPr>
          <w:b/>
          <w:u w:val="single"/>
        </w:rPr>
      </w:pPr>
      <w:r w:rsidRPr="003F6AC9">
        <w:rPr>
          <w:b/>
          <w:u w:val="single"/>
        </w:rPr>
        <w:t>Direzion</w:t>
      </w:r>
      <w:r w:rsidR="003F6AC9" w:rsidRPr="003F6AC9">
        <w:rPr>
          <w:b/>
          <w:u w:val="single"/>
        </w:rPr>
        <w:t>i</w:t>
      </w:r>
      <w:r w:rsidRPr="003F6AC9">
        <w:rPr>
          <w:b/>
          <w:u w:val="single"/>
        </w:rPr>
        <w:t xml:space="preserve"> Regional</w:t>
      </w:r>
      <w:r w:rsidR="003F6AC9" w:rsidRPr="003F6AC9">
        <w:rPr>
          <w:b/>
          <w:u w:val="single"/>
        </w:rPr>
        <w:t>i</w:t>
      </w:r>
    </w:p>
    <w:p w:rsidR="003F6AC9" w:rsidRDefault="003F6AC9" w:rsidP="00E748B5">
      <w:pPr>
        <w:pStyle w:val="Corpodeltesto"/>
        <w:kinsoku w:val="0"/>
        <w:overflowPunct w:val="0"/>
        <w:ind w:left="0" w:right="-28" w:firstLine="567"/>
        <w:jc w:val="both"/>
        <w:rPr>
          <w:spacing w:val="-1"/>
        </w:rPr>
      </w:pPr>
      <w:r>
        <w:rPr>
          <w:spacing w:val="-1"/>
        </w:rPr>
        <w:t>Le Direzioni Regionali hanno il compito di:</w:t>
      </w:r>
    </w:p>
    <w:p w:rsidR="00D3713E" w:rsidRPr="00D3713E" w:rsidRDefault="00D3713E" w:rsidP="00E748B5">
      <w:pPr>
        <w:pStyle w:val="Corpodeltesto"/>
        <w:kinsoku w:val="0"/>
        <w:overflowPunct w:val="0"/>
        <w:ind w:left="0" w:right="-28" w:firstLine="360"/>
        <w:jc w:val="both"/>
        <w:rPr>
          <w:spacing w:val="-1"/>
          <w:sz w:val="13"/>
          <w:szCs w:val="13"/>
        </w:rPr>
      </w:pPr>
    </w:p>
    <w:p w:rsidR="003D1400" w:rsidRDefault="0001297D" w:rsidP="00113CA7">
      <w:pPr>
        <w:pStyle w:val="Corpodeltesto"/>
        <w:numPr>
          <w:ilvl w:val="0"/>
          <w:numId w:val="9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verificare e favorire lo sviluppo dell’attività formativa di Nuoto e Salvamento</w:t>
      </w:r>
      <w:r w:rsidR="003F6AC9">
        <w:rPr>
          <w:spacing w:val="-1"/>
        </w:rPr>
        <w:t>;</w:t>
      </w:r>
    </w:p>
    <w:p w:rsidR="003D1400" w:rsidRDefault="003F6AC9" w:rsidP="00113CA7">
      <w:pPr>
        <w:pStyle w:val="Corpodeltesto"/>
        <w:numPr>
          <w:ilvl w:val="0"/>
          <w:numId w:val="9"/>
        </w:numPr>
        <w:kinsoku w:val="0"/>
        <w:overflowPunct w:val="0"/>
        <w:ind w:left="567" w:right="-28" w:hanging="283"/>
        <w:rPr>
          <w:spacing w:val="-1"/>
        </w:rPr>
      </w:pPr>
      <w:r>
        <w:t>a</w:t>
      </w:r>
      <w:r w:rsidR="003D1400">
        <w:t>utorizza</w:t>
      </w:r>
      <w:r>
        <w:t>re</w:t>
      </w:r>
      <w:r w:rsidR="005323D0">
        <w:t xml:space="preserve"> </w:t>
      </w:r>
      <w:r w:rsidR="003D1400">
        <w:t xml:space="preserve">i </w:t>
      </w:r>
      <w:r w:rsidR="003D1400">
        <w:rPr>
          <w:spacing w:val="-1"/>
        </w:rPr>
        <w:t>corsi</w:t>
      </w:r>
      <w:r w:rsidR="003D1400">
        <w:t xml:space="preserve"> di</w:t>
      </w:r>
      <w:r w:rsidR="005323D0">
        <w:t xml:space="preserve"> </w:t>
      </w:r>
      <w:r w:rsidR="003D1400" w:rsidRPr="004A1FF3">
        <w:rPr>
          <w:spacing w:val="-1"/>
        </w:rPr>
        <w:t>Nuoto</w:t>
      </w:r>
      <w:r w:rsidR="003D1400" w:rsidRPr="004A1FF3">
        <w:t xml:space="preserve"> e</w:t>
      </w:r>
      <w:r w:rsidR="005323D0">
        <w:t xml:space="preserve"> </w:t>
      </w:r>
      <w:r w:rsidR="0001297D">
        <w:rPr>
          <w:spacing w:val="-1"/>
        </w:rPr>
        <w:t>S</w:t>
      </w:r>
      <w:r w:rsidR="003D1400" w:rsidRPr="004A1FF3">
        <w:rPr>
          <w:spacing w:val="-1"/>
        </w:rPr>
        <w:t>alvamento</w:t>
      </w:r>
      <w:r w:rsidR="005323D0">
        <w:rPr>
          <w:spacing w:val="-1"/>
        </w:rPr>
        <w:t xml:space="preserve"> </w:t>
      </w:r>
      <w:r w:rsidR="003D1400">
        <w:rPr>
          <w:spacing w:val="1"/>
        </w:rPr>
        <w:t>di</w:t>
      </w:r>
      <w:r w:rsidR="005323D0">
        <w:rPr>
          <w:spacing w:val="1"/>
        </w:rPr>
        <w:t xml:space="preserve"> </w:t>
      </w:r>
      <w:r w:rsidR="003D1400">
        <w:rPr>
          <w:spacing w:val="-1"/>
        </w:rPr>
        <w:t>carattere</w:t>
      </w:r>
      <w:r w:rsidR="005323D0">
        <w:rPr>
          <w:spacing w:val="-1"/>
        </w:rPr>
        <w:t xml:space="preserve"> </w:t>
      </w:r>
      <w:r w:rsidR="003D1400">
        <w:t xml:space="preserve">provinciale </w:t>
      </w:r>
      <w:r w:rsidR="003D1400">
        <w:rPr>
          <w:spacing w:val="-1"/>
        </w:rPr>
        <w:t>e/o</w:t>
      </w:r>
      <w:r w:rsidR="005323D0">
        <w:rPr>
          <w:spacing w:val="-1"/>
        </w:rPr>
        <w:t xml:space="preserve"> </w:t>
      </w:r>
      <w:r w:rsidR="003D1400">
        <w:rPr>
          <w:spacing w:val="-1"/>
        </w:rPr>
        <w:t>regionale</w:t>
      </w:r>
      <w:r w:rsidR="005C78F6">
        <w:rPr>
          <w:spacing w:val="-1"/>
        </w:rPr>
        <w:t>;</w:t>
      </w:r>
    </w:p>
    <w:p w:rsidR="003D1400" w:rsidRDefault="003F6AC9" w:rsidP="00113CA7">
      <w:pPr>
        <w:pStyle w:val="Corpodeltesto"/>
        <w:numPr>
          <w:ilvl w:val="0"/>
          <w:numId w:val="9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t>m</w:t>
      </w:r>
      <w:r w:rsidR="003D1400">
        <w:t>onitora</w:t>
      </w:r>
      <w:r>
        <w:t>re</w:t>
      </w:r>
      <w:r w:rsidR="005323D0">
        <w:t xml:space="preserve"> </w:t>
      </w:r>
      <w:r w:rsidR="0001297D">
        <w:rPr>
          <w:spacing w:val="3"/>
        </w:rPr>
        <w:t xml:space="preserve">il rispetto degli standard di qualità dei corsi di </w:t>
      </w:r>
      <w:r w:rsidR="003D1400">
        <w:rPr>
          <w:spacing w:val="-1"/>
        </w:rPr>
        <w:t>formazione</w:t>
      </w:r>
      <w:r w:rsidR="005323D0">
        <w:rPr>
          <w:spacing w:val="-1"/>
        </w:rPr>
        <w:t xml:space="preserve"> </w:t>
      </w:r>
      <w:r w:rsidR="0001297D">
        <w:rPr>
          <w:spacing w:val="-1"/>
        </w:rPr>
        <w:t xml:space="preserve">avvalendosi dei </w:t>
      </w:r>
      <w:r w:rsidR="003D1400" w:rsidRPr="0001297D">
        <w:t>Formatori</w:t>
      </w:r>
      <w:r w:rsidR="005323D0">
        <w:t xml:space="preserve"> </w:t>
      </w:r>
      <w:r w:rsidR="003D1400" w:rsidRPr="0001297D">
        <w:rPr>
          <w:spacing w:val="-1"/>
        </w:rPr>
        <w:t>Esperti</w:t>
      </w:r>
      <w:r w:rsidR="005323D0">
        <w:rPr>
          <w:spacing w:val="-1"/>
        </w:rPr>
        <w:t xml:space="preserve"> </w:t>
      </w:r>
      <w:r w:rsidR="003D1400" w:rsidRPr="0001297D">
        <w:rPr>
          <w:spacing w:val="-1"/>
        </w:rPr>
        <w:t>e/o</w:t>
      </w:r>
      <w:r w:rsidR="003D1400" w:rsidRPr="0001297D">
        <w:t xml:space="preserve"> Formatori</w:t>
      </w:r>
      <w:r w:rsidR="005323D0">
        <w:t xml:space="preserve"> </w:t>
      </w:r>
      <w:r w:rsidR="003D1400">
        <w:rPr>
          <w:spacing w:val="-1"/>
        </w:rPr>
        <w:t>presenti</w:t>
      </w:r>
      <w:r w:rsidR="003D1400">
        <w:t xml:space="preserve"> sul </w:t>
      </w:r>
      <w:r w:rsidR="003D1400">
        <w:rPr>
          <w:spacing w:val="-1"/>
        </w:rPr>
        <w:t>territorio.</w:t>
      </w:r>
    </w:p>
    <w:p w:rsidR="003D1400" w:rsidRDefault="005323D0" w:rsidP="00113CA7">
      <w:pPr>
        <w:pStyle w:val="Corpodeltesto"/>
        <w:numPr>
          <w:ilvl w:val="0"/>
          <w:numId w:val="9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R</w:t>
      </w:r>
      <w:r w:rsidR="003D1400">
        <w:rPr>
          <w:spacing w:val="-1"/>
        </w:rPr>
        <w:t>elaziona</w:t>
      </w:r>
      <w:r w:rsidR="005C78F6">
        <w:rPr>
          <w:spacing w:val="-1"/>
        </w:rPr>
        <w:t>re</w:t>
      </w:r>
      <w:r>
        <w:rPr>
          <w:spacing w:val="-1"/>
        </w:rPr>
        <w:t xml:space="preserve"> </w:t>
      </w:r>
      <w:r w:rsidR="003D1400">
        <w:rPr>
          <w:spacing w:val="-1"/>
        </w:rPr>
        <w:t>accordi</w:t>
      </w:r>
      <w:r>
        <w:rPr>
          <w:spacing w:val="-1"/>
        </w:rPr>
        <w:t xml:space="preserve"> </w:t>
      </w:r>
      <w:r w:rsidR="003D1400">
        <w:rPr>
          <w:spacing w:val="-1"/>
        </w:rPr>
        <w:t>e/o</w:t>
      </w:r>
      <w:r>
        <w:rPr>
          <w:spacing w:val="-1"/>
        </w:rPr>
        <w:t xml:space="preserve"> </w:t>
      </w:r>
      <w:r w:rsidR="003D1400">
        <w:t>stipula</w:t>
      </w:r>
      <w:r w:rsidR="00A1723F">
        <w:t>re</w:t>
      </w:r>
      <w:r>
        <w:t xml:space="preserve"> </w:t>
      </w:r>
      <w:r w:rsidR="003D1400">
        <w:rPr>
          <w:spacing w:val="-1"/>
        </w:rPr>
        <w:t>convenzioni</w:t>
      </w:r>
      <w:r>
        <w:rPr>
          <w:spacing w:val="-1"/>
        </w:rPr>
        <w:t xml:space="preserve"> </w:t>
      </w:r>
      <w:r w:rsidR="003D1400">
        <w:rPr>
          <w:spacing w:val="-1"/>
        </w:rPr>
        <w:t>con</w:t>
      </w:r>
      <w:r>
        <w:rPr>
          <w:spacing w:val="-1"/>
        </w:rPr>
        <w:t xml:space="preserve"> </w:t>
      </w:r>
      <w:r w:rsidR="003D1400">
        <w:rPr>
          <w:spacing w:val="-1"/>
        </w:rPr>
        <w:t>gli</w:t>
      </w:r>
      <w:r>
        <w:rPr>
          <w:spacing w:val="-1"/>
        </w:rPr>
        <w:t xml:space="preserve"> </w:t>
      </w:r>
      <w:r w:rsidR="003D1400">
        <w:t>Enti</w:t>
      </w:r>
      <w:r>
        <w:t xml:space="preserve"> </w:t>
      </w:r>
      <w:r w:rsidR="003D1400">
        <w:rPr>
          <w:spacing w:val="-1"/>
        </w:rPr>
        <w:t>Locali</w:t>
      </w:r>
      <w:r>
        <w:rPr>
          <w:spacing w:val="-1"/>
        </w:rPr>
        <w:t xml:space="preserve"> </w:t>
      </w:r>
      <w:r w:rsidR="003D1400">
        <w:rPr>
          <w:spacing w:val="-1"/>
        </w:rPr>
        <w:t>e/o</w:t>
      </w:r>
      <w:r>
        <w:rPr>
          <w:spacing w:val="-1"/>
        </w:rPr>
        <w:t xml:space="preserve"> </w:t>
      </w:r>
      <w:r w:rsidR="003D1400">
        <w:rPr>
          <w:spacing w:val="-1"/>
        </w:rPr>
        <w:t>privati</w:t>
      </w:r>
      <w:r>
        <w:rPr>
          <w:spacing w:val="-1"/>
        </w:rPr>
        <w:t xml:space="preserve"> </w:t>
      </w:r>
      <w:r w:rsidR="009C5125">
        <w:rPr>
          <w:spacing w:val="14"/>
        </w:rPr>
        <w:t xml:space="preserve">a livello interprovinciale </w:t>
      </w:r>
      <w:r w:rsidR="003D1400">
        <w:rPr>
          <w:spacing w:val="-1"/>
        </w:rPr>
        <w:t>per</w:t>
      </w:r>
      <w:r>
        <w:rPr>
          <w:spacing w:val="-1"/>
        </w:rPr>
        <w:t xml:space="preserve"> </w:t>
      </w:r>
      <w:r w:rsidR="003D1400">
        <w:t>l’utilizzo</w:t>
      </w:r>
      <w:r>
        <w:t xml:space="preserve"> </w:t>
      </w:r>
      <w:r w:rsidR="003D1400">
        <w:rPr>
          <w:spacing w:val="-1"/>
        </w:rPr>
        <w:t>degli</w:t>
      </w:r>
      <w:r>
        <w:rPr>
          <w:spacing w:val="-1"/>
        </w:rPr>
        <w:t xml:space="preserve"> </w:t>
      </w:r>
      <w:r w:rsidR="003D1400">
        <w:t xml:space="preserve">impianti </w:t>
      </w:r>
      <w:r w:rsidR="003D1400">
        <w:rPr>
          <w:spacing w:val="-1"/>
        </w:rPr>
        <w:t>natatori.</w:t>
      </w:r>
    </w:p>
    <w:p w:rsidR="00CC45F1" w:rsidRPr="003F6AC9" w:rsidRDefault="00DF240E" w:rsidP="00397E3F">
      <w:pPr>
        <w:pStyle w:val="Corpodeltest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120"/>
        <w:ind w:right="-28" w:firstLine="27"/>
        <w:rPr>
          <w:b/>
          <w:u w:val="single"/>
        </w:rPr>
      </w:pPr>
      <w:r>
        <w:rPr>
          <w:b/>
          <w:u w:val="single"/>
        </w:rPr>
        <w:lastRenderedPageBreak/>
        <w:t>C</w:t>
      </w:r>
      <w:r w:rsidR="00CC45F1" w:rsidRPr="003F6AC9">
        <w:rPr>
          <w:b/>
          <w:u w:val="single"/>
        </w:rPr>
        <w:t>omand</w:t>
      </w:r>
      <w:r w:rsidR="003F6AC9" w:rsidRPr="003F6AC9">
        <w:rPr>
          <w:b/>
          <w:u w:val="single"/>
        </w:rPr>
        <w:t>i dei Vigili del Fuoco</w:t>
      </w:r>
    </w:p>
    <w:p w:rsidR="003D1400" w:rsidRDefault="005C78F6" w:rsidP="00E748B5">
      <w:pPr>
        <w:pStyle w:val="Corpodeltesto"/>
        <w:kinsoku w:val="0"/>
        <w:overflowPunct w:val="0"/>
        <w:ind w:left="0" w:right="-28" w:firstLine="567"/>
        <w:rPr>
          <w:spacing w:val="-1"/>
        </w:rPr>
      </w:pPr>
      <w:r>
        <w:rPr>
          <w:spacing w:val="-1"/>
        </w:rPr>
        <w:t>I Comandi dei Vigili del Fuoco hanno il compito di</w:t>
      </w:r>
      <w:r w:rsidR="00DF240E">
        <w:rPr>
          <w:spacing w:val="-1"/>
        </w:rPr>
        <w:t>:</w:t>
      </w:r>
    </w:p>
    <w:p w:rsidR="00A1723F" w:rsidRPr="00A1723F" w:rsidRDefault="00A1723F" w:rsidP="00E748B5">
      <w:pPr>
        <w:pStyle w:val="Corpodeltesto"/>
        <w:kinsoku w:val="0"/>
        <w:overflowPunct w:val="0"/>
        <w:ind w:left="0" w:right="-28" w:firstLine="314"/>
        <w:rPr>
          <w:spacing w:val="-1"/>
          <w:sz w:val="13"/>
          <w:szCs w:val="13"/>
        </w:rPr>
      </w:pPr>
    </w:p>
    <w:p w:rsidR="00B85C94" w:rsidRDefault="0001297D" w:rsidP="00397E3F">
      <w:pPr>
        <w:pStyle w:val="Corpodeltesto"/>
        <w:numPr>
          <w:ilvl w:val="0"/>
          <w:numId w:val="10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individuare il personale operativo da avviare alla frequenza dei corsi di Nuoto e Salvamento</w:t>
      </w:r>
      <w:r w:rsidR="00B85C94">
        <w:rPr>
          <w:spacing w:val="-1"/>
        </w:rPr>
        <w:t>;</w:t>
      </w:r>
    </w:p>
    <w:p w:rsidR="003D1400" w:rsidRPr="00B85C94" w:rsidRDefault="00DF240E" w:rsidP="00397E3F">
      <w:pPr>
        <w:pStyle w:val="Corpodeltesto"/>
        <w:numPr>
          <w:ilvl w:val="0"/>
          <w:numId w:val="10"/>
        </w:numPr>
        <w:kinsoku w:val="0"/>
        <w:overflowPunct w:val="0"/>
        <w:ind w:left="567" w:right="-28" w:hanging="283"/>
        <w:jc w:val="both"/>
        <w:rPr>
          <w:spacing w:val="-1"/>
        </w:rPr>
      </w:pPr>
      <w:r w:rsidRPr="00B85C94">
        <w:rPr>
          <w:spacing w:val="-1"/>
        </w:rPr>
        <w:t>o</w:t>
      </w:r>
      <w:r w:rsidR="003D1400" w:rsidRPr="00B85C94">
        <w:rPr>
          <w:spacing w:val="-1"/>
        </w:rPr>
        <w:t>rganizza</w:t>
      </w:r>
      <w:r w:rsidRPr="00B85C94">
        <w:rPr>
          <w:spacing w:val="-1"/>
        </w:rPr>
        <w:t>re</w:t>
      </w:r>
      <w:r w:rsidR="005323D0">
        <w:rPr>
          <w:spacing w:val="-1"/>
        </w:rPr>
        <w:t xml:space="preserve"> </w:t>
      </w:r>
      <w:r w:rsidR="003D1400" w:rsidRPr="00B85C94">
        <w:rPr>
          <w:spacing w:val="-1"/>
        </w:rPr>
        <w:t>corsi</w:t>
      </w:r>
      <w:r w:rsidR="005323D0">
        <w:rPr>
          <w:spacing w:val="-1"/>
        </w:rPr>
        <w:t xml:space="preserve"> </w:t>
      </w:r>
      <w:r w:rsidR="003D1400">
        <w:t>di</w:t>
      </w:r>
      <w:r w:rsidR="005323D0">
        <w:t xml:space="preserve"> </w:t>
      </w:r>
      <w:r w:rsidR="003D1400" w:rsidRPr="00B85C94">
        <w:rPr>
          <w:spacing w:val="-1"/>
        </w:rPr>
        <w:t>Nuoto</w:t>
      </w:r>
      <w:r w:rsidR="005323D0">
        <w:rPr>
          <w:spacing w:val="-1"/>
        </w:rPr>
        <w:t xml:space="preserve"> </w:t>
      </w:r>
      <w:r w:rsidR="003D1400" w:rsidRPr="00B85C94">
        <w:t>e</w:t>
      </w:r>
      <w:r w:rsidR="005323D0">
        <w:t xml:space="preserve"> </w:t>
      </w:r>
      <w:r w:rsidR="003D1400" w:rsidRPr="00B85C94">
        <w:t>di</w:t>
      </w:r>
      <w:r w:rsidR="005323D0">
        <w:t xml:space="preserve"> </w:t>
      </w:r>
      <w:r w:rsidR="003D1400" w:rsidRPr="00B85C94">
        <w:rPr>
          <w:spacing w:val="-1"/>
        </w:rPr>
        <w:t>Salvamento</w:t>
      </w:r>
      <w:r w:rsidR="003D1400" w:rsidRPr="00B85C94">
        <w:rPr>
          <w:i/>
          <w:iCs/>
          <w:spacing w:val="-1"/>
        </w:rPr>
        <w:t>,</w:t>
      </w:r>
      <w:r w:rsidR="005323D0">
        <w:rPr>
          <w:i/>
          <w:iCs/>
          <w:spacing w:val="-1"/>
        </w:rPr>
        <w:t xml:space="preserve"> </w:t>
      </w:r>
      <w:r w:rsidR="003D1400" w:rsidRPr="00B85C94">
        <w:rPr>
          <w:spacing w:val="-1"/>
        </w:rPr>
        <w:t>previa</w:t>
      </w:r>
      <w:r w:rsidR="005323D0">
        <w:rPr>
          <w:spacing w:val="-1"/>
        </w:rPr>
        <w:t xml:space="preserve"> </w:t>
      </w:r>
      <w:r w:rsidR="003D1400" w:rsidRPr="00B85C94">
        <w:rPr>
          <w:spacing w:val="-1"/>
        </w:rPr>
        <w:t>autorizzazione</w:t>
      </w:r>
      <w:r w:rsidR="005323D0">
        <w:rPr>
          <w:spacing w:val="-1"/>
        </w:rPr>
        <w:t xml:space="preserve"> </w:t>
      </w:r>
      <w:r w:rsidR="003D1400" w:rsidRPr="00B85C94">
        <w:rPr>
          <w:spacing w:val="-1"/>
        </w:rPr>
        <w:t>della</w:t>
      </w:r>
      <w:r w:rsidR="005323D0">
        <w:rPr>
          <w:spacing w:val="-1"/>
        </w:rPr>
        <w:t xml:space="preserve"> </w:t>
      </w:r>
      <w:r w:rsidR="003D1400" w:rsidRPr="00B85C94">
        <w:rPr>
          <w:spacing w:val="-1"/>
        </w:rPr>
        <w:t>Direzione</w:t>
      </w:r>
      <w:r w:rsidR="005323D0">
        <w:rPr>
          <w:spacing w:val="-1"/>
        </w:rPr>
        <w:t xml:space="preserve"> </w:t>
      </w:r>
      <w:r w:rsidR="003D1400" w:rsidRPr="00B85C94">
        <w:rPr>
          <w:spacing w:val="-1"/>
        </w:rPr>
        <w:t>Regionale</w:t>
      </w:r>
      <w:r w:rsidRPr="00B85C94">
        <w:rPr>
          <w:spacing w:val="-1"/>
        </w:rPr>
        <w:t>;</w:t>
      </w:r>
    </w:p>
    <w:p w:rsidR="003D1400" w:rsidRDefault="00DF240E" w:rsidP="00397E3F">
      <w:pPr>
        <w:pStyle w:val="Corpodeltesto"/>
        <w:numPr>
          <w:ilvl w:val="0"/>
          <w:numId w:val="10"/>
        </w:numPr>
        <w:kinsoku w:val="0"/>
        <w:overflowPunct w:val="0"/>
        <w:ind w:left="567" w:right="-28" w:hanging="283"/>
        <w:jc w:val="both"/>
        <w:rPr>
          <w:spacing w:val="-1"/>
        </w:rPr>
      </w:pPr>
      <w:r>
        <w:rPr>
          <w:spacing w:val="-1"/>
        </w:rPr>
        <w:t>r</w:t>
      </w:r>
      <w:r w:rsidR="003D1400">
        <w:rPr>
          <w:spacing w:val="-1"/>
        </w:rPr>
        <w:t>elaziona</w:t>
      </w:r>
      <w:r w:rsidR="00A1723F">
        <w:rPr>
          <w:spacing w:val="-1"/>
        </w:rPr>
        <w:t>re</w:t>
      </w:r>
      <w:r w:rsidR="005323D0">
        <w:rPr>
          <w:spacing w:val="-1"/>
        </w:rPr>
        <w:t xml:space="preserve"> </w:t>
      </w:r>
      <w:r w:rsidR="003D1400">
        <w:rPr>
          <w:spacing w:val="-1"/>
        </w:rPr>
        <w:t>accordi</w:t>
      </w:r>
      <w:r w:rsidR="005323D0">
        <w:rPr>
          <w:spacing w:val="-1"/>
        </w:rPr>
        <w:t xml:space="preserve"> </w:t>
      </w:r>
      <w:r w:rsidR="003D1400">
        <w:t>o</w:t>
      </w:r>
      <w:r w:rsidR="005323D0">
        <w:t xml:space="preserve"> </w:t>
      </w:r>
      <w:r w:rsidR="003D1400">
        <w:t>stipula</w:t>
      </w:r>
      <w:r w:rsidR="00A1723F">
        <w:t>re</w:t>
      </w:r>
      <w:r w:rsidR="005323D0">
        <w:t xml:space="preserve"> </w:t>
      </w:r>
      <w:r w:rsidR="003D1400">
        <w:rPr>
          <w:spacing w:val="-1"/>
        </w:rPr>
        <w:t>convenzioni</w:t>
      </w:r>
      <w:r w:rsidR="005323D0">
        <w:rPr>
          <w:spacing w:val="-1"/>
        </w:rPr>
        <w:t xml:space="preserve"> </w:t>
      </w:r>
      <w:r w:rsidR="003D1400">
        <w:rPr>
          <w:spacing w:val="-1"/>
        </w:rPr>
        <w:t>con</w:t>
      </w:r>
      <w:r w:rsidR="005323D0">
        <w:rPr>
          <w:spacing w:val="-1"/>
        </w:rPr>
        <w:t xml:space="preserve"> </w:t>
      </w:r>
      <w:r w:rsidR="003D1400">
        <w:rPr>
          <w:spacing w:val="-1"/>
        </w:rPr>
        <w:t>gli</w:t>
      </w:r>
      <w:r w:rsidR="005323D0">
        <w:rPr>
          <w:spacing w:val="-1"/>
        </w:rPr>
        <w:t xml:space="preserve"> </w:t>
      </w:r>
      <w:r w:rsidR="003D1400">
        <w:t>Enti</w:t>
      </w:r>
      <w:r w:rsidR="005323D0">
        <w:t xml:space="preserve"> </w:t>
      </w:r>
      <w:r w:rsidR="003D1400">
        <w:rPr>
          <w:spacing w:val="-1"/>
        </w:rPr>
        <w:t>Locali</w:t>
      </w:r>
      <w:r w:rsidR="005323D0">
        <w:rPr>
          <w:spacing w:val="-1"/>
        </w:rPr>
        <w:t xml:space="preserve"> </w:t>
      </w:r>
      <w:r w:rsidR="003D1400">
        <w:rPr>
          <w:spacing w:val="-1"/>
        </w:rPr>
        <w:t>e/o</w:t>
      </w:r>
      <w:r w:rsidR="005323D0">
        <w:rPr>
          <w:spacing w:val="-1"/>
        </w:rPr>
        <w:t xml:space="preserve"> </w:t>
      </w:r>
      <w:r w:rsidR="003D1400">
        <w:t>privati</w:t>
      </w:r>
      <w:r w:rsidR="0039286F">
        <w:t xml:space="preserve"> </w:t>
      </w:r>
      <w:r w:rsidR="009C5125">
        <w:rPr>
          <w:spacing w:val="26"/>
        </w:rPr>
        <w:t xml:space="preserve">a livello provinciale </w:t>
      </w:r>
      <w:r w:rsidR="003D1400">
        <w:t>per</w:t>
      </w:r>
      <w:r w:rsidR="005323D0">
        <w:t xml:space="preserve"> </w:t>
      </w:r>
      <w:r w:rsidR="003D1400">
        <w:t>l’utilizzo</w:t>
      </w:r>
      <w:r w:rsidR="005323D0">
        <w:t xml:space="preserve"> </w:t>
      </w:r>
      <w:r w:rsidR="003D1400">
        <w:rPr>
          <w:spacing w:val="-1"/>
        </w:rPr>
        <w:t>degli</w:t>
      </w:r>
      <w:r w:rsidR="005323D0">
        <w:rPr>
          <w:spacing w:val="-1"/>
        </w:rPr>
        <w:t xml:space="preserve"> </w:t>
      </w:r>
      <w:r w:rsidR="003D1400">
        <w:t xml:space="preserve">impianti </w:t>
      </w:r>
      <w:r w:rsidR="003D1400">
        <w:rPr>
          <w:spacing w:val="-1"/>
        </w:rPr>
        <w:t>natatori</w:t>
      </w:r>
      <w:r w:rsidR="00A1723F">
        <w:rPr>
          <w:spacing w:val="-1"/>
        </w:rPr>
        <w:t>;</w:t>
      </w:r>
    </w:p>
    <w:p w:rsidR="00861283" w:rsidRPr="008B076B" w:rsidRDefault="00D653B6" w:rsidP="001A3A3C">
      <w:pPr>
        <w:pStyle w:val="Corpodeltesto"/>
        <w:numPr>
          <w:ilvl w:val="0"/>
          <w:numId w:val="7"/>
        </w:numPr>
        <w:kinsoku w:val="0"/>
        <w:overflowPunct w:val="0"/>
        <w:spacing w:before="240" w:after="120"/>
        <w:ind w:left="567" w:right="-28" w:hanging="567"/>
        <w:rPr>
          <w:b/>
          <w:u w:val="single"/>
        </w:rPr>
      </w:pPr>
      <w:r w:rsidRPr="008B076B">
        <w:rPr>
          <w:b/>
          <w:u w:val="single"/>
        </w:rPr>
        <w:t>PERCORSI FORMATIVI</w:t>
      </w:r>
      <w:r w:rsidR="00C72593" w:rsidRPr="008B076B">
        <w:rPr>
          <w:b/>
          <w:u w:val="single"/>
        </w:rPr>
        <w:t xml:space="preserve"> E</w:t>
      </w:r>
      <w:r w:rsidRPr="008B076B">
        <w:rPr>
          <w:b/>
          <w:u w:val="single"/>
        </w:rPr>
        <w:t xml:space="preserve"> PROFILI DI COMPETENZA</w:t>
      </w:r>
    </w:p>
    <w:p w:rsidR="00BC2E5B" w:rsidRDefault="007B26AF" w:rsidP="001A3A3C">
      <w:pPr>
        <w:pStyle w:val="Paragrafoelenc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120" w:after="240"/>
        <w:ind w:left="0" w:right="-28" w:firstLine="567"/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781888" w:rsidRPr="00781888">
        <w:rPr>
          <w:b/>
          <w:bCs/>
          <w:u w:val="single"/>
        </w:rPr>
        <w:t>uoto – livello base</w:t>
      </w:r>
    </w:p>
    <w:p w:rsidR="00163914" w:rsidRPr="00781888" w:rsidRDefault="00781888" w:rsidP="00397E3F">
      <w:pPr>
        <w:pStyle w:val="Paragrafoelenco"/>
        <w:numPr>
          <w:ilvl w:val="2"/>
          <w:numId w:val="7"/>
        </w:numPr>
        <w:tabs>
          <w:tab w:val="left" w:pos="1418"/>
        </w:tabs>
        <w:kinsoku w:val="0"/>
        <w:overflowPunct w:val="0"/>
        <w:spacing w:after="240"/>
        <w:ind w:left="0" w:right="-28" w:firstLine="851"/>
        <w:rPr>
          <w:b/>
          <w:bCs/>
        </w:rPr>
      </w:pPr>
      <w:r w:rsidRPr="00781888">
        <w:rPr>
          <w:b/>
          <w:bCs/>
          <w:u w:val="single"/>
        </w:rPr>
        <w:t>Profili di a</w:t>
      </w:r>
      <w:r w:rsidR="00163914" w:rsidRPr="00781888">
        <w:rPr>
          <w:b/>
          <w:bCs/>
          <w:u w:val="single"/>
        </w:rPr>
        <w:t>bi</w:t>
      </w:r>
      <w:r w:rsidRPr="00781888">
        <w:rPr>
          <w:b/>
          <w:bCs/>
          <w:u w:val="single"/>
        </w:rPr>
        <w:t>lità</w:t>
      </w:r>
    </w:p>
    <w:p w:rsidR="0063181B" w:rsidRDefault="000E0891" w:rsidP="001A3A3C">
      <w:pPr>
        <w:pStyle w:val="Paragrafoelenco"/>
        <w:kinsoku w:val="0"/>
        <w:overflowPunct w:val="0"/>
        <w:spacing w:before="120" w:after="240" w:line="241" w:lineRule="auto"/>
        <w:ind w:right="-28" w:firstLine="567"/>
        <w:jc w:val="both"/>
      </w:pPr>
      <w:r>
        <w:t>Al termine del percorso di formazione</w:t>
      </w:r>
      <w:r w:rsidR="00A47DE7">
        <w:t xml:space="preserve"> </w:t>
      </w:r>
      <w:r w:rsidR="00A704C5">
        <w:rPr>
          <w:spacing w:val="32"/>
        </w:rPr>
        <w:t xml:space="preserve">di </w:t>
      </w:r>
      <w:r w:rsidR="00C62366" w:rsidRPr="003A57F7">
        <w:rPr>
          <w:spacing w:val="-1"/>
        </w:rPr>
        <w:t>“</w:t>
      </w:r>
      <w:r w:rsidR="007B26AF">
        <w:rPr>
          <w:spacing w:val="-1"/>
        </w:rPr>
        <w:t>N</w:t>
      </w:r>
      <w:r w:rsidR="00C62366" w:rsidRPr="003A57F7">
        <w:rPr>
          <w:spacing w:val="-1"/>
        </w:rPr>
        <w:t>uoto</w:t>
      </w:r>
      <w:r w:rsidR="0039286F">
        <w:rPr>
          <w:spacing w:val="-1"/>
        </w:rPr>
        <w:t xml:space="preserve"> </w:t>
      </w:r>
      <w:r w:rsidR="00C62366" w:rsidRPr="00163914">
        <w:t>-</w:t>
      </w:r>
      <w:r w:rsidR="0039286F">
        <w:t xml:space="preserve"> </w:t>
      </w:r>
      <w:r w:rsidR="00C62366" w:rsidRPr="003A57F7">
        <w:rPr>
          <w:spacing w:val="-1"/>
        </w:rPr>
        <w:t>livello</w:t>
      </w:r>
      <w:r w:rsidR="00A47DE7">
        <w:rPr>
          <w:spacing w:val="-1"/>
        </w:rPr>
        <w:t xml:space="preserve"> </w:t>
      </w:r>
      <w:r w:rsidR="00C62366" w:rsidRPr="00163914">
        <w:t>base”</w:t>
      </w:r>
      <w:r w:rsidR="00A47DE7">
        <w:t xml:space="preserve"> </w:t>
      </w:r>
      <w:r w:rsidR="00C62366" w:rsidRPr="00163914">
        <w:t>viene</w:t>
      </w:r>
      <w:r w:rsidR="00A47DE7">
        <w:t xml:space="preserve"> </w:t>
      </w:r>
      <w:r w:rsidR="00C62366" w:rsidRPr="003A57F7">
        <w:rPr>
          <w:spacing w:val="-1"/>
        </w:rPr>
        <w:t>riconosciut</w:t>
      </w:r>
      <w:r w:rsidR="009C5125">
        <w:rPr>
          <w:spacing w:val="-1"/>
        </w:rPr>
        <w:t>o</w:t>
      </w:r>
      <w:r w:rsidR="00A47DE7">
        <w:rPr>
          <w:spacing w:val="-1"/>
        </w:rPr>
        <w:t xml:space="preserve"> </w:t>
      </w:r>
      <w:r>
        <w:t>il</w:t>
      </w:r>
      <w:r w:rsidR="00A47DE7">
        <w:t xml:space="preserve"> </w:t>
      </w:r>
      <w:r w:rsidR="00C62366" w:rsidRPr="003A57F7">
        <w:rPr>
          <w:spacing w:val="-1"/>
        </w:rPr>
        <w:t>“saper</w:t>
      </w:r>
      <w:r w:rsidR="0039286F">
        <w:rPr>
          <w:spacing w:val="-1"/>
        </w:rPr>
        <w:t xml:space="preserve"> </w:t>
      </w:r>
      <w:r w:rsidR="00C62366" w:rsidRPr="003A57F7">
        <w:rPr>
          <w:spacing w:val="-1"/>
        </w:rPr>
        <w:t>nuotare”</w:t>
      </w:r>
      <w:r w:rsidR="00A47DE7">
        <w:rPr>
          <w:spacing w:val="-1"/>
        </w:rPr>
        <w:t xml:space="preserve"> </w:t>
      </w:r>
      <w:r w:rsidR="00C62366" w:rsidRPr="00BC2E5B">
        <w:t>(</w:t>
      </w:r>
      <w:r w:rsidR="00BC2E5B">
        <w:t>già 2</w:t>
      </w:r>
      <w:r w:rsidR="009C5125">
        <w:t>°</w:t>
      </w:r>
      <w:r w:rsidR="00BC2E5B">
        <w:t xml:space="preserve"> livello della Circolare n. 427 del 16.04.2006 della Direzione Centrale per la Formazione)</w:t>
      </w:r>
      <w:r w:rsidR="00A47DE7">
        <w:t xml:space="preserve"> </w:t>
      </w:r>
      <w:r w:rsidR="0063181B">
        <w:t xml:space="preserve">e si intendono acquisite le abilità utili per </w:t>
      </w:r>
      <w:r w:rsidR="00A1601B">
        <w:t xml:space="preserve">poter </w:t>
      </w:r>
      <w:r w:rsidR="0063181B">
        <w:t>effettuare:</w:t>
      </w:r>
    </w:p>
    <w:p w:rsidR="00BC37F3" w:rsidRDefault="00BC37F3" w:rsidP="00397E3F">
      <w:pPr>
        <w:pStyle w:val="Paragrafoelenco"/>
        <w:numPr>
          <w:ilvl w:val="0"/>
          <w:numId w:val="24"/>
        </w:numPr>
        <w:kinsoku w:val="0"/>
        <w:overflowPunct w:val="0"/>
        <w:spacing w:before="120" w:line="241" w:lineRule="auto"/>
        <w:ind w:left="1418" w:right="-28" w:hanging="284"/>
        <w:jc w:val="both"/>
      </w:pPr>
      <w:r>
        <w:t>nuoto in immersione orizzontale;</w:t>
      </w:r>
    </w:p>
    <w:p w:rsidR="00BC37F3" w:rsidRDefault="00BC37F3" w:rsidP="00397E3F">
      <w:pPr>
        <w:pStyle w:val="Paragrafoelenco"/>
        <w:numPr>
          <w:ilvl w:val="0"/>
          <w:numId w:val="24"/>
        </w:numPr>
        <w:kinsoku w:val="0"/>
        <w:overflowPunct w:val="0"/>
        <w:ind w:left="1418" w:right="-28" w:hanging="284"/>
        <w:jc w:val="both"/>
      </w:pPr>
      <w:r>
        <w:t>sostentamento verticale;</w:t>
      </w:r>
    </w:p>
    <w:p w:rsidR="00BC37F3" w:rsidRDefault="00BC37F3" w:rsidP="00397E3F">
      <w:pPr>
        <w:pStyle w:val="Paragrafoelenco"/>
        <w:numPr>
          <w:ilvl w:val="0"/>
          <w:numId w:val="24"/>
        </w:numPr>
        <w:kinsoku w:val="0"/>
        <w:overflowPunct w:val="0"/>
        <w:ind w:left="1418" w:right="-28" w:hanging="284"/>
        <w:jc w:val="both"/>
      </w:pPr>
      <w:r>
        <w:t>nuotata crawl, dorso, rana.</w:t>
      </w:r>
    </w:p>
    <w:p w:rsidR="00861283" w:rsidRPr="002250B6" w:rsidRDefault="00400E97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400E97">
        <w:rPr>
          <w:b/>
          <w:bCs/>
          <w:u w:val="single"/>
        </w:rPr>
        <w:t xml:space="preserve">Requisiti minimi di accesso al </w:t>
      </w:r>
      <w:r w:rsidR="002E59F6">
        <w:rPr>
          <w:b/>
          <w:bCs/>
          <w:u w:val="single"/>
        </w:rPr>
        <w:t>per</w:t>
      </w:r>
      <w:r w:rsidRPr="00400E97">
        <w:rPr>
          <w:b/>
          <w:bCs/>
          <w:u w:val="single"/>
        </w:rPr>
        <w:t>corso</w:t>
      </w:r>
    </w:p>
    <w:p w:rsidR="00400E97" w:rsidRDefault="00400E97" w:rsidP="00397E3F">
      <w:pPr>
        <w:pStyle w:val="Paragrafoelenco"/>
        <w:kinsoku w:val="0"/>
        <w:overflowPunct w:val="0"/>
        <w:spacing w:before="240"/>
        <w:ind w:right="-28" w:firstLine="567"/>
        <w:jc w:val="both"/>
      </w:pPr>
      <w:r>
        <w:t xml:space="preserve">Trattandosi di </w:t>
      </w:r>
      <w:r w:rsidR="002A581F">
        <w:t>abilità di</w:t>
      </w:r>
      <w:r>
        <w:t xml:space="preserve"> “base” non si ritiene necessario porre requisiti di accesso a</w:t>
      </w:r>
      <w:r w:rsidR="00C72593">
        <w:t>l</w:t>
      </w:r>
      <w:r>
        <w:t xml:space="preserve"> percorso formativo di cui al precedente punto 2.1.1.</w:t>
      </w:r>
    </w:p>
    <w:p w:rsidR="00400E97" w:rsidRPr="00C72593" w:rsidRDefault="00351ABD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567" w:right="-28" w:firstLine="284"/>
        <w:jc w:val="both"/>
        <w:rPr>
          <w:b/>
          <w:bCs/>
          <w:u w:val="single"/>
        </w:rPr>
      </w:pPr>
      <w:r w:rsidRPr="00C72593">
        <w:rPr>
          <w:b/>
          <w:bCs/>
          <w:u w:val="single"/>
        </w:rPr>
        <w:t>Percorso formativo</w:t>
      </w:r>
      <w:r w:rsidR="00DC5FF8">
        <w:rPr>
          <w:b/>
          <w:bCs/>
          <w:u w:val="single"/>
        </w:rPr>
        <w:t xml:space="preserve"> “</w:t>
      </w:r>
      <w:r w:rsidR="007B26AF">
        <w:rPr>
          <w:b/>
          <w:bCs/>
          <w:u w:val="single"/>
        </w:rPr>
        <w:t>N</w:t>
      </w:r>
      <w:r w:rsidR="00DC5FF8">
        <w:rPr>
          <w:b/>
          <w:bCs/>
          <w:u w:val="single"/>
        </w:rPr>
        <w:t xml:space="preserve">uoto </w:t>
      </w:r>
      <w:r w:rsidR="001F5111">
        <w:rPr>
          <w:b/>
          <w:bCs/>
          <w:u w:val="single"/>
        </w:rPr>
        <w:t xml:space="preserve">- </w:t>
      </w:r>
      <w:r w:rsidR="00DC5FF8">
        <w:rPr>
          <w:b/>
          <w:bCs/>
          <w:u w:val="single"/>
        </w:rPr>
        <w:t>livello base”</w:t>
      </w:r>
    </w:p>
    <w:p w:rsidR="007C3DD3" w:rsidRDefault="00D96E06" w:rsidP="00397E3F">
      <w:pPr>
        <w:pStyle w:val="Paragrafoelenco"/>
        <w:kinsoku w:val="0"/>
        <w:overflowPunct w:val="0"/>
        <w:ind w:right="-28" w:firstLine="567"/>
        <w:jc w:val="both"/>
      </w:pPr>
      <w:bookmarkStart w:id="1" w:name="_Hlk104015407"/>
      <w:r w:rsidRPr="00D6126D">
        <w:t>Il percorso formativo</w:t>
      </w:r>
      <w:r w:rsidR="003A57F7">
        <w:t xml:space="preserve">, cui è ammesso il personale </w:t>
      </w:r>
      <w:r w:rsidR="00B84CA9">
        <w:t xml:space="preserve">operativo </w:t>
      </w:r>
      <w:r w:rsidR="003A57F7">
        <w:t>vigile del fuoco, capo squadra e capo reparto</w:t>
      </w:r>
      <w:r w:rsidR="00C25B61">
        <w:t>, funzionari</w:t>
      </w:r>
      <w:r w:rsidR="00B84CA9">
        <w:t>o</w:t>
      </w:r>
      <w:r w:rsidR="00C25B61">
        <w:t xml:space="preserve"> e direttiv</w:t>
      </w:r>
      <w:r w:rsidR="00B84CA9">
        <w:t>o</w:t>
      </w:r>
      <w:r w:rsidR="002E59F6">
        <w:t>,</w:t>
      </w:r>
      <w:r>
        <w:t xml:space="preserve"> prevede il superamento di un </w:t>
      </w:r>
      <w:r w:rsidR="00C25B61">
        <w:t>per</w:t>
      </w:r>
      <w:r>
        <w:t xml:space="preserve">corso di formazione della durata di 30 ore, attuato secondo il pacchetto didattico di cui all’allegato </w:t>
      </w:r>
      <w:r w:rsidR="00451CF8">
        <w:t>A</w:t>
      </w:r>
      <w:r w:rsidR="00C25B61">
        <w:t xml:space="preserve">, avvalendosi di uno </w:t>
      </w:r>
      <w:r w:rsidR="00C25B61" w:rsidRPr="00BC2E5B">
        <w:rPr>
          <w:i/>
          <w:iCs/>
        </w:rPr>
        <w:t>staff</w:t>
      </w:r>
      <w:r w:rsidR="00C25B61">
        <w:t xml:space="preserve"> didattico di Formatori </w:t>
      </w:r>
      <w:r w:rsidR="00AF6E1E">
        <w:t xml:space="preserve">di </w:t>
      </w:r>
      <w:r w:rsidR="002E59F6">
        <w:t>N</w:t>
      </w:r>
      <w:r w:rsidR="00AF6E1E">
        <w:t xml:space="preserve">uoto e </w:t>
      </w:r>
      <w:r w:rsidR="002E59F6">
        <w:t>S</w:t>
      </w:r>
      <w:r w:rsidR="00AF6E1E">
        <w:t>alvamento</w:t>
      </w:r>
      <w:r w:rsidR="00B84CA9">
        <w:t>.</w:t>
      </w:r>
      <w:bookmarkEnd w:id="1"/>
    </w:p>
    <w:p w:rsidR="00351ABD" w:rsidRPr="003767DC" w:rsidRDefault="00351ABD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567" w:right="-28" w:firstLine="284"/>
        <w:jc w:val="both"/>
        <w:rPr>
          <w:b/>
          <w:bCs/>
          <w:u w:val="single"/>
        </w:rPr>
      </w:pPr>
      <w:r w:rsidRPr="003767DC">
        <w:rPr>
          <w:b/>
          <w:bCs/>
          <w:u w:val="single"/>
        </w:rPr>
        <w:t xml:space="preserve">Verifica finale delle </w:t>
      </w:r>
      <w:r w:rsidR="002E59F6">
        <w:rPr>
          <w:b/>
          <w:bCs/>
          <w:u w:val="single"/>
        </w:rPr>
        <w:t>abilità</w:t>
      </w:r>
      <w:r w:rsidRPr="003767DC">
        <w:rPr>
          <w:b/>
          <w:bCs/>
          <w:u w:val="single"/>
        </w:rPr>
        <w:t xml:space="preserve"> acquisite</w:t>
      </w:r>
    </w:p>
    <w:p w:rsidR="00400E97" w:rsidRDefault="00351ABD" w:rsidP="00397E3F">
      <w:pPr>
        <w:kinsoku w:val="0"/>
        <w:overflowPunct w:val="0"/>
        <w:spacing w:before="240" w:after="240"/>
        <w:ind w:right="-28" w:firstLine="567"/>
        <w:jc w:val="both"/>
      </w:pPr>
      <w:r>
        <w:t xml:space="preserve">La verifica finale delle abilità acquisite avviene </w:t>
      </w:r>
      <w:r w:rsidR="0072735F">
        <w:t xml:space="preserve">mediante un percorso articolato nelle seguenti </w:t>
      </w:r>
      <w:r>
        <w:t>tre prove pratiche distinte</w:t>
      </w:r>
      <w:r w:rsidR="0099078C">
        <w:t xml:space="preserve"> e valutate utilizzando apposito </w:t>
      </w:r>
      <w:r w:rsidR="0099078C" w:rsidRPr="0099078C">
        <w:rPr>
          <w:i/>
          <w:iCs/>
        </w:rPr>
        <w:t>skill test</w:t>
      </w:r>
      <w:r w:rsidR="0099078C">
        <w:t>. La prova si riterrà superata se si verificheranno tutte le condizioni di seguito riportate:</w:t>
      </w:r>
    </w:p>
    <w:p w:rsidR="000829F0" w:rsidRDefault="000829F0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12 metri di nuoto in immersione orizzontale;</w:t>
      </w:r>
    </w:p>
    <w:p w:rsidR="000829F0" w:rsidRDefault="007B26AF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s</w:t>
      </w:r>
      <w:r w:rsidR="000829F0">
        <w:t>ostentamento verticale con una zavorra di 3 kg per un tempo minimo di 30”;</w:t>
      </w:r>
    </w:p>
    <w:p w:rsidR="001A3A3C" w:rsidRDefault="000829F0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 xml:space="preserve">50 metri di nuoto </w:t>
      </w:r>
      <w:r w:rsidR="00181BD2">
        <w:t xml:space="preserve">in stile </w:t>
      </w:r>
      <w:r>
        <w:t>libero in un tempo massimo di 60”.</w:t>
      </w:r>
    </w:p>
    <w:p w:rsidR="001A3A3C" w:rsidRDefault="001A3A3C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3767DC" w:rsidRDefault="00A704C5" w:rsidP="001A3A3C">
      <w:pPr>
        <w:pStyle w:val="Paragrafoelenc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240"/>
        <w:ind w:left="567" w:right="-28" w:firstLine="0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</w:t>
      </w:r>
      <w:r w:rsidR="003767DC" w:rsidRPr="003767DC">
        <w:rPr>
          <w:b/>
          <w:bCs/>
          <w:u w:val="single"/>
        </w:rPr>
        <w:t>uoto - livello avanzato</w:t>
      </w:r>
    </w:p>
    <w:p w:rsidR="003767DC" w:rsidRPr="00781888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567" w:right="-28" w:firstLine="284"/>
        <w:rPr>
          <w:b/>
          <w:bCs/>
        </w:rPr>
      </w:pPr>
      <w:r w:rsidRPr="00781888">
        <w:rPr>
          <w:b/>
          <w:bCs/>
          <w:u w:val="single"/>
        </w:rPr>
        <w:t>Profili di abilità</w:t>
      </w:r>
    </w:p>
    <w:p w:rsidR="00A1601B" w:rsidRDefault="00D8235A" w:rsidP="001A3A3C">
      <w:pPr>
        <w:kinsoku w:val="0"/>
        <w:overflowPunct w:val="0"/>
        <w:spacing w:before="240" w:after="240"/>
        <w:ind w:right="-28" w:firstLine="567"/>
        <w:jc w:val="both"/>
        <w:rPr>
          <w:spacing w:val="30"/>
        </w:rPr>
      </w:pPr>
      <w:r w:rsidRPr="00163914">
        <w:t>Al</w:t>
      </w:r>
      <w:r w:rsidR="00A47DE7">
        <w:t xml:space="preserve"> </w:t>
      </w:r>
      <w:r w:rsidR="00A704C5" w:rsidRPr="00E15ED2">
        <w:t>termine del corso di formazione di “Nuoto – livello avanzato”</w:t>
      </w:r>
      <w:r w:rsidR="00592883">
        <w:t xml:space="preserve"> </w:t>
      </w:r>
      <w:r w:rsidR="00A1601B">
        <w:t>viene riconosciuta l’abilità richiesta per accedere al corso di “Salvamento a Nuoto” e si intendono perfezionate le abilità utili per poter effettuare</w:t>
      </w:r>
      <w:r w:rsidR="00A1601B">
        <w:rPr>
          <w:spacing w:val="30"/>
        </w:rPr>
        <w:t>:</w:t>
      </w:r>
    </w:p>
    <w:p w:rsidR="00A1601B" w:rsidRPr="00A1601B" w:rsidRDefault="00683871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  <w:rPr>
          <w:spacing w:val="30"/>
        </w:rPr>
      </w:pPr>
      <w:r>
        <w:t>n</w:t>
      </w:r>
      <w:r w:rsidR="00A1601B" w:rsidRPr="00E15ED2">
        <w:t>uoto in immersione orizzontale</w:t>
      </w:r>
      <w:r w:rsidR="00A1601B">
        <w:rPr>
          <w:spacing w:val="30"/>
        </w:rPr>
        <w:t>;</w:t>
      </w:r>
    </w:p>
    <w:p w:rsidR="007A1853" w:rsidRDefault="007A1853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sostentamento verticale;</w:t>
      </w:r>
    </w:p>
    <w:p w:rsidR="007A1853" w:rsidRDefault="00C97685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 xml:space="preserve">nuotata </w:t>
      </w:r>
      <w:r w:rsidR="007A1853">
        <w:t>del crawl, dorso, rana;</w:t>
      </w:r>
    </w:p>
    <w:p w:rsidR="003B209B" w:rsidRDefault="00C97685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nuotata</w:t>
      </w:r>
      <w:r w:rsidR="00A47DE7">
        <w:t xml:space="preserve"> </w:t>
      </w:r>
      <w:r>
        <w:t>con pinne;</w:t>
      </w:r>
    </w:p>
    <w:p w:rsidR="007A1853" w:rsidRDefault="00C97685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 xml:space="preserve">nuotate </w:t>
      </w:r>
      <w:r w:rsidR="007A1853">
        <w:t>propedeutiche al salvamento a nuoto.</w:t>
      </w:r>
    </w:p>
    <w:p w:rsidR="003767DC" w:rsidRDefault="00B85D4B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bookmarkStart w:id="2" w:name="_Hlk104022072"/>
      <w:r>
        <w:rPr>
          <w:b/>
          <w:bCs/>
          <w:u w:val="single"/>
        </w:rPr>
        <w:t>Verifica</w:t>
      </w:r>
      <w:r w:rsidR="008C3702">
        <w:rPr>
          <w:b/>
          <w:bCs/>
          <w:u w:val="single"/>
        </w:rPr>
        <w:t xml:space="preserve"> </w:t>
      </w:r>
      <w:r w:rsidR="00C97685">
        <w:rPr>
          <w:b/>
          <w:bCs/>
          <w:u w:val="single"/>
        </w:rPr>
        <w:t>pre</w:t>
      </w:r>
      <w:r w:rsidR="00FF6078">
        <w:rPr>
          <w:b/>
          <w:bCs/>
          <w:u w:val="single"/>
        </w:rPr>
        <w:t xml:space="preserve">selettiva </w:t>
      </w:r>
      <w:r w:rsidR="003767DC" w:rsidRPr="00400E97">
        <w:rPr>
          <w:b/>
          <w:bCs/>
          <w:u w:val="single"/>
        </w:rPr>
        <w:t>di accesso al corso</w:t>
      </w:r>
    </w:p>
    <w:bookmarkEnd w:id="2"/>
    <w:p w:rsidR="006C08D5" w:rsidRDefault="00C97685" w:rsidP="001A3A3C">
      <w:pPr>
        <w:kinsoku w:val="0"/>
        <w:overflowPunct w:val="0"/>
        <w:spacing w:before="240" w:after="240"/>
        <w:ind w:right="-28" w:firstLine="567"/>
        <w:jc w:val="both"/>
      </w:pPr>
      <w:r>
        <w:t>Accede al corso di formazione di “</w:t>
      </w:r>
      <w:r w:rsidR="00A704C5">
        <w:t>N</w:t>
      </w:r>
      <w:r>
        <w:t xml:space="preserve">uoto – livello avanzato” il personale </w:t>
      </w:r>
      <w:r w:rsidR="00B84CA9">
        <w:t xml:space="preserve">operativo </w:t>
      </w:r>
      <w:r>
        <w:t>vigile del fuoco, capo squadra e capo reparto</w:t>
      </w:r>
      <w:r w:rsidR="006C08D5">
        <w:t>, funzionari</w:t>
      </w:r>
      <w:r w:rsidR="00B84CA9">
        <w:t>o</w:t>
      </w:r>
      <w:r w:rsidR="006C08D5">
        <w:t xml:space="preserve"> e direttiv</w:t>
      </w:r>
      <w:r w:rsidR="00B84CA9">
        <w:t>o</w:t>
      </w:r>
      <w:r w:rsidR="006C08D5">
        <w:t xml:space="preserve"> che superi la </w:t>
      </w:r>
      <w:r w:rsidR="00B85D4B">
        <w:t>verifica</w:t>
      </w:r>
      <w:r w:rsidR="006C08D5">
        <w:t xml:space="preserve"> preselettiva consistente in tre prove pratiche distinte e valutate utilizzando apposito </w:t>
      </w:r>
      <w:r w:rsidR="006C08D5" w:rsidRPr="0099078C">
        <w:rPr>
          <w:i/>
          <w:iCs/>
        </w:rPr>
        <w:t>skill test</w:t>
      </w:r>
      <w:r w:rsidR="006C08D5">
        <w:t xml:space="preserve">. La </w:t>
      </w:r>
      <w:r w:rsidR="00B85D4B">
        <w:t>verifica</w:t>
      </w:r>
      <w:r w:rsidR="006C08D5">
        <w:t xml:space="preserve"> si riterrà superata se si </w:t>
      </w:r>
      <w:r w:rsidR="001A71BE">
        <w:t>attueranno</w:t>
      </w:r>
      <w:r w:rsidR="006C08D5">
        <w:t xml:space="preserve"> tutte le condizioni di seguito riportate:</w:t>
      </w:r>
    </w:p>
    <w:p w:rsidR="00D6126D" w:rsidRPr="00E3496C" w:rsidRDefault="00D6126D" w:rsidP="00397E3F">
      <w:pPr>
        <w:pStyle w:val="Corpodeltesto"/>
        <w:numPr>
          <w:ilvl w:val="1"/>
          <w:numId w:val="25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1</w:t>
      </w:r>
      <w:r w:rsidR="00C97685">
        <w:t>2</w:t>
      </w:r>
      <w:r w:rsidR="00970348">
        <w:t xml:space="preserve"> </w:t>
      </w:r>
      <w:r>
        <w:t xml:space="preserve">mt di nuoto in </w:t>
      </w:r>
      <w:r w:rsidRPr="00E3496C">
        <w:t>immersione</w:t>
      </w:r>
      <w:r w:rsidR="00181BD2">
        <w:t xml:space="preserve"> orizzontale</w:t>
      </w:r>
      <w:r w:rsidRPr="00E3496C">
        <w:t>;</w:t>
      </w:r>
    </w:p>
    <w:p w:rsidR="00181BD2" w:rsidRDefault="00970348" w:rsidP="00397E3F">
      <w:pPr>
        <w:pStyle w:val="Corpodeltesto"/>
        <w:numPr>
          <w:ilvl w:val="1"/>
          <w:numId w:val="25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 w:rsidRPr="00E3496C">
        <w:t>S</w:t>
      </w:r>
      <w:r w:rsidR="00181BD2" w:rsidRPr="00E3496C">
        <w:t>ostentamento</w:t>
      </w:r>
      <w:r>
        <w:t xml:space="preserve"> </w:t>
      </w:r>
      <w:r w:rsidR="00181BD2" w:rsidRPr="00E3496C">
        <w:t xml:space="preserve">verticale </w:t>
      </w:r>
      <w:r w:rsidR="00181BD2">
        <w:t xml:space="preserve">con una zavorra di 3 kg per un tempo minimo di </w:t>
      </w:r>
      <w:r w:rsidR="00181BD2" w:rsidRPr="00E3496C">
        <w:t>45”</w:t>
      </w:r>
      <w:r w:rsidR="00181BD2">
        <w:t>;</w:t>
      </w:r>
    </w:p>
    <w:p w:rsidR="00583541" w:rsidRDefault="00D6126D" w:rsidP="00397E3F">
      <w:pPr>
        <w:pStyle w:val="Corpodeltesto"/>
        <w:numPr>
          <w:ilvl w:val="1"/>
          <w:numId w:val="25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 xml:space="preserve">50 mt di nuoto in </w:t>
      </w:r>
      <w:r w:rsidRPr="00E3496C">
        <w:t>stile libero</w:t>
      </w:r>
      <w:r w:rsidR="00970348">
        <w:t xml:space="preserve"> </w:t>
      </w:r>
      <w:r w:rsidRPr="00E3496C">
        <w:t>in</w:t>
      </w:r>
      <w:r>
        <w:t xml:space="preserve"> un </w:t>
      </w:r>
      <w:r w:rsidRPr="00E3496C">
        <w:t>tempo</w:t>
      </w:r>
      <w:r w:rsidR="00970348">
        <w:t xml:space="preserve"> </w:t>
      </w:r>
      <w:r w:rsidR="00181BD2">
        <w:t xml:space="preserve">massimo di </w:t>
      </w:r>
      <w:r w:rsidRPr="00E3496C">
        <w:t>50”</w:t>
      </w:r>
      <w:r w:rsidR="00181BD2">
        <w:t>.</w:t>
      </w:r>
    </w:p>
    <w:p w:rsidR="00583541" w:rsidRPr="00E14CAC" w:rsidRDefault="00E14CAC" w:rsidP="00397E3F">
      <w:pPr>
        <w:pStyle w:val="Corpodeltesto"/>
        <w:kinsoku w:val="0"/>
        <w:overflowPunct w:val="0"/>
        <w:spacing w:before="240"/>
        <w:ind w:left="0" w:right="-28" w:firstLine="567"/>
        <w:jc w:val="both"/>
        <w:rPr>
          <w:spacing w:val="-1"/>
        </w:rPr>
      </w:pPr>
      <w:r>
        <w:t>I</w:t>
      </w:r>
      <w:r w:rsidRPr="00163914">
        <w:t>l</w:t>
      </w:r>
      <w:r w:rsidR="00970348">
        <w:t xml:space="preserve"> </w:t>
      </w:r>
      <w:r w:rsidRPr="00163914">
        <w:t>personale</w:t>
      </w:r>
      <w:r w:rsidR="00970348">
        <w:t xml:space="preserve"> </w:t>
      </w:r>
      <w:r w:rsidRPr="00E14CAC">
        <w:rPr>
          <w:spacing w:val="-1"/>
        </w:rPr>
        <w:t>già</w:t>
      </w:r>
      <w:r w:rsidR="00970348">
        <w:rPr>
          <w:spacing w:val="-1"/>
        </w:rPr>
        <w:t xml:space="preserve"> </w:t>
      </w:r>
      <w:r w:rsidRPr="00163914">
        <w:t>in</w:t>
      </w:r>
      <w:r w:rsidR="00970348">
        <w:t xml:space="preserve"> </w:t>
      </w:r>
      <w:r w:rsidRPr="00163914">
        <w:t>possesso</w:t>
      </w:r>
      <w:r w:rsidR="00970348">
        <w:t xml:space="preserve"> </w:t>
      </w:r>
      <w:r>
        <w:t xml:space="preserve">dell’abilità natatoria di </w:t>
      </w:r>
      <w:r w:rsidRPr="00E14CAC">
        <w:rPr>
          <w:spacing w:val="-1"/>
        </w:rPr>
        <w:t>livello</w:t>
      </w:r>
      <w:r w:rsidR="00970348">
        <w:rPr>
          <w:spacing w:val="-1"/>
        </w:rPr>
        <w:t xml:space="preserve"> </w:t>
      </w:r>
      <w:r w:rsidRPr="00E14CAC">
        <w:rPr>
          <w:spacing w:val="-1"/>
        </w:rPr>
        <w:t>uguale</w:t>
      </w:r>
      <w:r w:rsidR="00970348">
        <w:rPr>
          <w:spacing w:val="-1"/>
        </w:rPr>
        <w:t xml:space="preserve"> </w:t>
      </w:r>
      <w:r w:rsidRPr="00163914">
        <w:t>o</w:t>
      </w:r>
      <w:r w:rsidR="00970348">
        <w:t xml:space="preserve"> </w:t>
      </w:r>
      <w:r>
        <w:rPr>
          <w:spacing w:val="-1"/>
        </w:rPr>
        <w:t>superiore</w:t>
      </w:r>
      <w:r w:rsidR="00970348">
        <w:rPr>
          <w:spacing w:val="-1"/>
        </w:rPr>
        <w:t xml:space="preserve"> </w:t>
      </w:r>
      <w:r w:rsidRPr="00E14CAC">
        <w:rPr>
          <w:spacing w:val="-1"/>
        </w:rPr>
        <w:t xml:space="preserve">non può accedere al corso.  </w:t>
      </w:r>
    </w:p>
    <w:p w:rsidR="003767DC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3767DC">
        <w:rPr>
          <w:b/>
          <w:bCs/>
          <w:u w:val="single"/>
        </w:rPr>
        <w:t>Percorso formativo</w:t>
      </w:r>
      <w:r w:rsidR="00DC5FF8">
        <w:rPr>
          <w:b/>
          <w:bCs/>
          <w:u w:val="single"/>
        </w:rPr>
        <w:t xml:space="preserve"> “</w:t>
      </w:r>
      <w:r w:rsidR="00E61AA3">
        <w:rPr>
          <w:b/>
          <w:bCs/>
          <w:u w:val="single"/>
        </w:rPr>
        <w:t>N</w:t>
      </w:r>
      <w:r w:rsidR="00DC5FF8">
        <w:rPr>
          <w:b/>
          <w:bCs/>
          <w:u w:val="single"/>
        </w:rPr>
        <w:t>uoto livello – avanzato”</w:t>
      </w:r>
    </w:p>
    <w:p w:rsidR="00E23421" w:rsidRPr="00B84CA9" w:rsidRDefault="00DC5FF8" w:rsidP="001A3A3C">
      <w:pPr>
        <w:pStyle w:val="Paragrafoelenco"/>
        <w:kinsoku w:val="0"/>
        <w:overflowPunct w:val="0"/>
        <w:spacing w:before="240"/>
        <w:ind w:right="-28" w:firstLine="567"/>
        <w:jc w:val="both"/>
      </w:pPr>
      <w:r w:rsidRPr="00D6126D">
        <w:t>Il percorso formativo</w:t>
      </w:r>
      <w:r>
        <w:t xml:space="preserve">, </w:t>
      </w:r>
      <w:r w:rsidR="00B84CA9">
        <w:t xml:space="preserve">a </w:t>
      </w:r>
      <w:r>
        <w:t xml:space="preserve">cui è ammesso il personale </w:t>
      </w:r>
      <w:r w:rsidR="00B84CA9">
        <w:t>c</w:t>
      </w:r>
      <w:r w:rsidR="00AF6E1E">
        <w:t>he abbia s</w:t>
      </w:r>
      <w:r w:rsidR="001A71BE">
        <w:t>volto con esito positivo</w:t>
      </w:r>
      <w:r w:rsidR="00AF6E1E">
        <w:t xml:space="preserve"> la </w:t>
      </w:r>
      <w:r w:rsidR="001A71BE">
        <w:t>verifica</w:t>
      </w:r>
      <w:r w:rsidR="00AF6E1E">
        <w:t xml:space="preserve"> preselettiva</w:t>
      </w:r>
      <w:r w:rsidR="001A71BE">
        <w:t>,</w:t>
      </w:r>
      <w:r w:rsidR="00970348">
        <w:t xml:space="preserve"> </w:t>
      </w:r>
      <w:r>
        <w:t xml:space="preserve">prevede il superamento di </w:t>
      </w:r>
      <w:r w:rsidR="00E61AA3">
        <w:t>apposito corso di</w:t>
      </w:r>
      <w:r>
        <w:t xml:space="preserve"> formazione</w:t>
      </w:r>
      <w:r w:rsidR="00E61AA3">
        <w:t>, avente durata di</w:t>
      </w:r>
      <w:r>
        <w:t xml:space="preserve"> 3</w:t>
      </w:r>
      <w:r w:rsidR="00AF6E1E">
        <w:t>6</w:t>
      </w:r>
      <w:r>
        <w:t xml:space="preserve"> ore, attuato secondo il pacchetto didattico di cui all’allegato </w:t>
      </w:r>
      <w:r w:rsidR="00C503EA">
        <w:t>B</w:t>
      </w:r>
      <w:r>
        <w:t xml:space="preserve">, avvalendosi di uno </w:t>
      </w:r>
      <w:r w:rsidRPr="00AF6E1E">
        <w:rPr>
          <w:i/>
          <w:iCs/>
        </w:rPr>
        <w:t>staff</w:t>
      </w:r>
      <w:r>
        <w:t xml:space="preserve"> didattico di Formatori</w:t>
      </w:r>
      <w:r w:rsidR="00AF6E1E">
        <w:t xml:space="preserve"> di </w:t>
      </w:r>
      <w:r w:rsidR="00E61AA3">
        <w:t>N</w:t>
      </w:r>
      <w:r w:rsidR="00AF6E1E">
        <w:t xml:space="preserve">uoto e </w:t>
      </w:r>
      <w:r w:rsidR="00E61AA3">
        <w:t>S</w:t>
      </w:r>
      <w:r w:rsidR="00AF6E1E">
        <w:t>alvamento</w:t>
      </w:r>
      <w:r w:rsidR="00E13450">
        <w:t>.</w:t>
      </w:r>
    </w:p>
    <w:p w:rsidR="003767DC" w:rsidRPr="003767DC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3767DC">
        <w:rPr>
          <w:b/>
          <w:bCs/>
          <w:u w:val="single"/>
        </w:rPr>
        <w:t xml:space="preserve">Verifica finale delle </w:t>
      </w:r>
      <w:r w:rsidR="00E61AA3">
        <w:rPr>
          <w:b/>
          <w:bCs/>
          <w:u w:val="single"/>
        </w:rPr>
        <w:t>abilità</w:t>
      </w:r>
      <w:r w:rsidRPr="003767DC">
        <w:rPr>
          <w:b/>
          <w:bCs/>
          <w:u w:val="single"/>
        </w:rPr>
        <w:t xml:space="preserve"> acquisite</w:t>
      </w:r>
    </w:p>
    <w:p w:rsidR="00032728" w:rsidRPr="00032728" w:rsidRDefault="003767DC" w:rsidP="001A3A3C">
      <w:pPr>
        <w:pStyle w:val="Paragrafoelenco"/>
        <w:kinsoku w:val="0"/>
        <w:overflowPunct w:val="0"/>
        <w:spacing w:after="240"/>
        <w:ind w:right="-28" w:firstLine="567"/>
        <w:jc w:val="both"/>
        <w:rPr>
          <w:sz w:val="13"/>
          <w:szCs w:val="13"/>
        </w:rPr>
      </w:pPr>
      <w:r>
        <w:t xml:space="preserve">La verifica finale delle abilità acquisite avviene </w:t>
      </w:r>
      <w:r w:rsidR="00161753">
        <w:t>mediante</w:t>
      </w:r>
      <w:r>
        <w:t xml:space="preserve"> un percorso </w:t>
      </w:r>
      <w:r w:rsidR="00161753">
        <w:t xml:space="preserve">di verifica, </w:t>
      </w:r>
      <w:r>
        <w:t xml:space="preserve">articolato </w:t>
      </w:r>
      <w:r w:rsidR="00161753">
        <w:t xml:space="preserve">nelle seguenti </w:t>
      </w:r>
      <w:r w:rsidR="00AB344F">
        <w:t xml:space="preserve">cinque </w:t>
      </w:r>
      <w:r>
        <w:t>prove pratiche distinte</w:t>
      </w:r>
      <w:r w:rsidR="00E61AA3">
        <w:t xml:space="preserve"> valutate utilizzando apposito </w:t>
      </w:r>
      <w:r w:rsidR="00E61AA3" w:rsidRPr="00E61AA3">
        <w:rPr>
          <w:i/>
          <w:iCs/>
        </w:rPr>
        <w:t>skill test</w:t>
      </w:r>
      <w:r w:rsidR="00E61AA3">
        <w:t xml:space="preserve">. La </w:t>
      </w:r>
      <w:r w:rsidR="001A71BE">
        <w:t>verifica</w:t>
      </w:r>
      <w:r w:rsidR="00E61AA3">
        <w:t xml:space="preserve"> si riterrà superata </w:t>
      </w:r>
      <w:r w:rsidR="00AB344F">
        <w:t xml:space="preserve">se si </w:t>
      </w:r>
      <w:r w:rsidR="001A71BE">
        <w:t>attuer</w:t>
      </w:r>
      <w:r w:rsidR="00AB344F">
        <w:t>anno tutte le condizioni di seguito riportate:</w:t>
      </w:r>
    </w:p>
    <w:p w:rsidR="00E23421" w:rsidRPr="00E3496C" w:rsidRDefault="00E23421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bookmarkStart w:id="3" w:name="_Hlk104022216"/>
      <w:r>
        <w:t xml:space="preserve">18 mt di nuoto in </w:t>
      </w:r>
      <w:r w:rsidRPr="00E3496C">
        <w:t>immersione</w:t>
      </w:r>
      <w:r w:rsidR="00161753">
        <w:t xml:space="preserve"> orizzontale</w:t>
      </w:r>
      <w:r w:rsidRPr="00E3496C">
        <w:t>;</w:t>
      </w:r>
    </w:p>
    <w:p w:rsidR="00E23421" w:rsidRPr="00E3496C" w:rsidRDefault="0097034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 w:rsidRPr="00E3496C">
        <w:t>S</w:t>
      </w:r>
      <w:r w:rsidR="00E23421" w:rsidRPr="00E3496C">
        <w:t>ostentamento</w:t>
      </w:r>
      <w:r>
        <w:t xml:space="preserve"> </w:t>
      </w:r>
      <w:r w:rsidR="00E23421" w:rsidRPr="00E3496C">
        <w:t xml:space="preserve">verticale </w:t>
      </w:r>
      <w:r w:rsidR="00161753">
        <w:t xml:space="preserve">con una zavorra di 3 kg mediante </w:t>
      </w:r>
      <w:r w:rsidR="00E23421" w:rsidRPr="00E3496C">
        <w:t xml:space="preserve">tecnica di gambata rana simmetrica e/o asimmetrica </w:t>
      </w:r>
      <w:r w:rsidR="00161753">
        <w:t xml:space="preserve">per un tempo </w:t>
      </w:r>
      <w:r w:rsidR="00E23421">
        <w:t>di60”</w:t>
      </w:r>
      <w:r w:rsidR="00161753">
        <w:t>;</w:t>
      </w:r>
    </w:p>
    <w:p w:rsidR="00E23421" w:rsidRPr="00E3496C" w:rsidRDefault="00E23421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50 mt di nuoto in </w:t>
      </w:r>
      <w:r w:rsidRPr="00E3496C">
        <w:t>stile libero</w:t>
      </w:r>
      <w:r w:rsidR="00970348">
        <w:t xml:space="preserve"> </w:t>
      </w:r>
      <w:r w:rsidRPr="00E3496C">
        <w:t>in</w:t>
      </w:r>
      <w:r>
        <w:t xml:space="preserve"> un </w:t>
      </w:r>
      <w:r w:rsidRPr="00E3496C">
        <w:t>tempo</w:t>
      </w:r>
      <w:r w:rsidR="00970348">
        <w:t xml:space="preserve"> </w:t>
      </w:r>
      <w:r w:rsidR="00161753">
        <w:t xml:space="preserve">massimo di </w:t>
      </w:r>
      <w:r w:rsidRPr="00E3496C">
        <w:t>40”;</w:t>
      </w:r>
    </w:p>
    <w:p w:rsidR="00E23421" w:rsidRPr="00E3496C" w:rsidRDefault="00E23421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75 mt di nuoto (25mt </w:t>
      </w:r>
      <w:r w:rsidRPr="00E3496C">
        <w:t>per</w:t>
      </w:r>
      <w:r w:rsidR="00970348">
        <w:t xml:space="preserve"> </w:t>
      </w:r>
      <w:r w:rsidRPr="00E3496C">
        <w:t>ciascun</w:t>
      </w:r>
      <w:r w:rsidR="00970348">
        <w:t xml:space="preserve"> </w:t>
      </w:r>
      <w:r w:rsidRPr="00E3496C">
        <w:t xml:space="preserve">stile eseguiti nel seguente ordine: </w:t>
      </w:r>
      <w:r>
        <w:t xml:space="preserve">crawl, dorso, </w:t>
      </w:r>
      <w:r w:rsidRPr="00E3496C">
        <w:t>rana</w:t>
      </w:r>
      <w:r w:rsidR="00161753">
        <w:t xml:space="preserve">) </w:t>
      </w:r>
      <w:r>
        <w:lastRenderedPageBreak/>
        <w:t>in</w:t>
      </w:r>
      <w:r w:rsidR="00970348">
        <w:t xml:space="preserve"> </w:t>
      </w:r>
      <w:r>
        <w:t xml:space="preserve">un tempo </w:t>
      </w:r>
      <w:r w:rsidR="00161753">
        <w:t>massimo di</w:t>
      </w:r>
      <w:r w:rsidRPr="00E3496C">
        <w:t xml:space="preserve"> 1’40”;</w:t>
      </w:r>
    </w:p>
    <w:p w:rsidR="00D8235A" w:rsidRDefault="00E23421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100 mt di nuoto </w:t>
      </w:r>
      <w:r w:rsidRPr="00E3632E">
        <w:t>crawl</w:t>
      </w:r>
      <w:r>
        <w:t xml:space="preserve"> pinnato</w:t>
      </w:r>
      <w:r w:rsidR="00970348">
        <w:t xml:space="preserve"> </w:t>
      </w:r>
      <w:r>
        <w:t xml:space="preserve">in un tempo </w:t>
      </w:r>
      <w:r w:rsidR="00161753">
        <w:t xml:space="preserve">massimo di </w:t>
      </w:r>
      <w:r w:rsidRPr="00E3496C">
        <w:t>1’35”</w:t>
      </w:r>
      <w:r w:rsidR="004213E3">
        <w:t>.</w:t>
      </w:r>
    </w:p>
    <w:bookmarkEnd w:id="3"/>
    <w:p w:rsidR="00B84CA9" w:rsidRDefault="002821E0" w:rsidP="001A3A3C">
      <w:pPr>
        <w:pStyle w:val="Paragrafoelenc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240"/>
        <w:ind w:left="567" w:right="-28" w:firstLine="0"/>
        <w:jc w:val="both"/>
        <w:rPr>
          <w:b/>
          <w:bCs/>
          <w:u w:val="single"/>
        </w:rPr>
      </w:pPr>
      <w:r w:rsidRPr="00E9022A">
        <w:rPr>
          <w:b/>
          <w:bCs/>
          <w:u w:val="single"/>
        </w:rPr>
        <w:t>S</w:t>
      </w:r>
      <w:r w:rsidR="004D58C0" w:rsidRPr="00E9022A">
        <w:rPr>
          <w:b/>
          <w:bCs/>
          <w:u w:val="single"/>
        </w:rPr>
        <w:t xml:space="preserve">alvamento a </w:t>
      </w:r>
      <w:r w:rsidRPr="00E9022A">
        <w:rPr>
          <w:b/>
          <w:bCs/>
          <w:u w:val="single"/>
        </w:rPr>
        <w:t>N</w:t>
      </w:r>
      <w:r w:rsidR="004D58C0" w:rsidRPr="00E9022A">
        <w:rPr>
          <w:b/>
          <w:bCs/>
          <w:u w:val="single"/>
        </w:rPr>
        <w:t>uoto</w:t>
      </w:r>
    </w:p>
    <w:p w:rsidR="003767DC" w:rsidRPr="00781888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rPr>
          <w:b/>
          <w:bCs/>
        </w:rPr>
      </w:pPr>
      <w:r w:rsidRPr="00781888">
        <w:rPr>
          <w:b/>
          <w:bCs/>
          <w:u w:val="single"/>
        </w:rPr>
        <w:t>Profili di abilità</w:t>
      </w:r>
    </w:p>
    <w:p w:rsidR="00D8235A" w:rsidRDefault="00B84CA9" w:rsidP="001A3A3C">
      <w:pPr>
        <w:pStyle w:val="Paragrafoelenco"/>
        <w:kinsoku w:val="0"/>
        <w:overflowPunct w:val="0"/>
        <w:spacing w:before="240" w:after="240"/>
        <w:ind w:right="-28" w:firstLine="567"/>
        <w:jc w:val="both"/>
      </w:pPr>
      <w:r>
        <w:t xml:space="preserve">Al termine del </w:t>
      </w:r>
      <w:r w:rsidR="00D8235A" w:rsidRPr="00163914">
        <w:t>corso</w:t>
      </w:r>
      <w:r w:rsidR="00970348">
        <w:t xml:space="preserve"> </w:t>
      </w:r>
      <w:r w:rsidR="00D8235A" w:rsidRPr="00163914">
        <w:t>di</w:t>
      </w:r>
      <w:r>
        <w:t xml:space="preserve"> formazione di</w:t>
      </w:r>
      <w:r w:rsidR="00970348">
        <w:t xml:space="preserve"> </w:t>
      </w:r>
      <w:r w:rsidR="00D8235A" w:rsidRPr="004D58C0">
        <w:rPr>
          <w:spacing w:val="-1"/>
        </w:rPr>
        <w:t>“</w:t>
      </w:r>
      <w:r w:rsidR="002821E0">
        <w:rPr>
          <w:spacing w:val="-1"/>
        </w:rPr>
        <w:t>S</w:t>
      </w:r>
      <w:r w:rsidR="00D8235A" w:rsidRPr="004D58C0">
        <w:rPr>
          <w:spacing w:val="-1"/>
        </w:rPr>
        <w:t>alvamento</w:t>
      </w:r>
      <w:r w:rsidR="00970348">
        <w:rPr>
          <w:spacing w:val="-1"/>
        </w:rPr>
        <w:t xml:space="preserve"> </w:t>
      </w:r>
      <w:r w:rsidR="00D8235A" w:rsidRPr="00163914">
        <w:t>a</w:t>
      </w:r>
      <w:r w:rsidR="00970348">
        <w:t xml:space="preserve"> </w:t>
      </w:r>
      <w:r w:rsidR="002821E0">
        <w:rPr>
          <w:spacing w:val="32"/>
        </w:rPr>
        <w:t>N</w:t>
      </w:r>
      <w:r w:rsidR="00D8235A" w:rsidRPr="00163914">
        <w:t>uoto</w:t>
      </w:r>
      <w:r w:rsidR="00D8235A" w:rsidRPr="004D58C0">
        <w:rPr>
          <w:spacing w:val="-1"/>
        </w:rPr>
        <w:t>”</w:t>
      </w:r>
      <w:r w:rsidR="00970348">
        <w:rPr>
          <w:spacing w:val="-1"/>
        </w:rPr>
        <w:t xml:space="preserve"> </w:t>
      </w:r>
      <w:r w:rsidR="00D8235A" w:rsidRPr="00163914">
        <w:t>viene</w:t>
      </w:r>
      <w:r w:rsidR="00970348">
        <w:t xml:space="preserve"> </w:t>
      </w:r>
      <w:r w:rsidR="00D8235A" w:rsidRPr="004D58C0">
        <w:rPr>
          <w:spacing w:val="-1"/>
        </w:rPr>
        <w:t>riconosciuto</w:t>
      </w:r>
      <w:r w:rsidR="00D8235A" w:rsidRPr="00163914">
        <w:t xml:space="preserve"> il </w:t>
      </w:r>
      <w:r w:rsidR="00D8235A" w:rsidRPr="004D58C0">
        <w:rPr>
          <w:spacing w:val="-1"/>
        </w:rPr>
        <w:t>“Titolo</w:t>
      </w:r>
      <w:r w:rsidR="00D8235A" w:rsidRPr="00163914">
        <w:t xml:space="preserve"> di </w:t>
      </w:r>
      <w:r w:rsidR="002821E0">
        <w:rPr>
          <w:spacing w:val="-1"/>
        </w:rPr>
        <w:t>S</w:t>
      </w:r>
      <w:r w:rsidR="00D8235A" w:rsidRPr="004D58C0">
        <w:rPr>
          <w:spacing w:val="-1"/>
        </w:rPr>
        <w:t>alvamento</w:t>
      </w:r>
      <w:r w:rsidR="00D8235A" w:rsidRPr="00163914">
        <w:t xml:space="preserve"> a </w:t>
      </w:r>
      <w:r w:rsidR="002821E0">
        <w:t>N</w:t>
      </w:r>
      <w:r w:rsidR="00D8235A" w:rsidRPr="00163914">
        <w:t>uoto”</w:t>
      </w:r>
      <w:r w:rsidR="002108A9">
        <w:t xml:space="preserve">, (step formativo richiesto per accedere ai livelli operativi del contrasto a rischio acquatico) </w:t>
      </w:r>
      <w:r w:rsidR="0063181B">
        <w:t>e si intendono acquisite le co</w:t>
      </w:r>
      <w:r w:rsidR="008F37BD">
        <w:t>nosce</w:t>
      </w:r>
      <w:r w:rsidR="002108A9">
        <w:t>nze</w:t>
      </w:r>
      <w:r w:rsidR="00970348">
        <w:t xml:space="preserve"> </w:t>
      </w:r>
      <w:r w:rsidR="00BC1159">
        <w:t xml:space="preserve">di base </w:t>
      </w:r>
      <w:r w:rsidR="0063181B">
        <w:t xml:space="preserve">e </w:t>
      </w:r>
      <w:r w:rsidR="00AE5766">
        <w:t xml:space="preserve">consolidate </w:t>
      </w:r>
      <w:r w:rsidR="0063181B">
        <w:t xml:space="preserve">le abilità utili </w:t>
      </w:r>
      <w:r w:rsidR="00AE5766">
        <w:t>per effettuare</w:t>
      </w:r>
      <w:r w:rsidR="00D8235A">
        <w:t>:</w:t>
      </w:r>
    </w:p>
    <w:p w:rsidR="002108A9" w:rsidRDefault="00AE5766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 xml:space="preserve">manovre di salvamento </w:t>
      </w:r>
      <w:r w:rsidR="008F37BD">
        <w:t>standard</w:t>
      </w:r>
      <w:r>
        <w:t>izzate</w:t>
      </w:r>
      <w:r w:rsidR="008F37BD">
        <w:t xml:space="preserve"> con e senza ausili</w:t>
      </w:r>
      <w:r w:rsidR="002821E0">
        <w:t>;</w:t>
      </w:r>
    </w:p>
    <w:p w:rsidR="00D8235A" w:rsidRDefault="00D8235A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nuoto in immersione orizzontale;</w:t>
      </w:r>
    </w:p>
    <w:p w:rsidR="00D8235A" w:rsidRDefault="00D8235A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sostentamento verticale;</w:t>
      </w:r>
    </w:p>
    <w:p w:rsidR="00D8235A" w:rsidRDefault="00D8235A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nuotata del crawl, dorso, rana;</w:t>
      </w:r>
    </w:p>
    <w:p w:rsidR="00D8235A" w:rsidRDefault="00D8235A" w:rsidP="00397E3F">
      <w:pPr>
        <w:pStyle w:val="Paragrafoelenco"/>
        <w:numPr>
          <w:ilvl w:val="0"/>
          <w:numId w:val="24"/>
        </w:numPr>
        <w:tabs>
          <w:tab w:val="left" w:pos="1418"/>
        </w:tabs>
        <w:kinsoku w:val="0"/>
        <w:overflowPunct w:val="0"/>
        <w:ind w:left="1701" w:right="-28" w:hanging="567"/>
        <w:jc w:val="both"/>
      </w:pPr>
      <w:r>
        <w:t>nuotata con pinne</w:t>
      </w:r>
      <w:r w:rsidR="00192787">
        <w:t>.</w:t>
      </w:r>
    </w:p>
    <w:p w:rsidR="003767DC" w:rsidRPr="000A70C5" w:rsidRDefault="004213E3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>
        <w:rPr>
          <w:b/>
          <w:bCs/>
          <w:u w:val="single"/>
        </w:rPr>
        <w:t>Verifica</w:t>
      </w:r>
      <w:r w:rsidR="00FF45C8">
        <w:rPr>
          <w:b/>
          <w:bCs/>
          <w:u w:val="single"/>
        </w:rPr>
        <w:t xml:space="preserve"> preselettiva di accesso al corso</w:t>
      </w:r>
    </w:p>
    <w:p w:rsidR="00FC7688" w:rsidRPr="00032728" w:rsidRDefault="00FF45C8" w:rsidP="001A3A3C">
      <w:pPr>
        <w:pStyle w:val="Paragrafoelenco"/>
        <w:kinsoku w:val="0"/>
        <w:overflowPunct w:val="0"/>
        <w:spacing w:before="240" w:after="240"/>
        <w:ind w:right="-28" w:firstLine="567"/>
        <w:jc w:val="both"/>
        <w:rPr>
          <w:sz w:val="13"/>
          <w:szCs w:val="13"/>
        </w:rPr>
      </w:pPr>
      <w:r>
        <w:t>Accede al corso di formazione di “</w:t>
      </w:r>
      <w:r w:rsidR="00B84CA9">
        <w:t>S</w:t>
      </w:r>
      <w:r>
        <w:t xml:space="preserve">alvamento a </w:t>
      </w:r>
      <w:r w:rsidR="00B84CA9">
        <w:t>N</w:t>
      </w:r>
      <w:r>
        <w:t>uoto” il personale</w:t>
      </w:r>
      <w:r w:rsidR="00820537">
        <w:t xml:space="preserve"> operativo</w:t>
      </w:r>
      <w:r>
        <w:t xml:space="preserve"> vigile del fuoco, capo squadra e capo reparto, funzionari</w:t>
      </w:r>
      <w:r w:rsidR="00820537">
        <w:t>o</w:t>
      </w:r>
      <w:r>
        <w:t xml:space="preserve"> e direttiv</w:t>
      </w:r>
      <w:r w:rsidR="00820537">
        <w:t>o</w:t>
      </w:r>
      <w:r w:rsidR="00970348">
        <w:t xml:space="preserve"> </w:t>
      </w:r>
      <w:r>
        <w:t xml:space="preserve">che superi la </w:t>
      </w:r>
      <w:r w:rsidR="004213E3">
        <w:t>verifica</w:t>
      </w:r>
      <w:r>
        <w:t xml:space="preserve"> preselettiva </w:t>
      </w:r>
      <w:r w:rsidR="00820537">
        <w:t xml:space="preserve">consistente </w:t>
      </w:r>
      <w:r w:rsidR="002821E0">
        <w:t xml:space="preserve">in cinque </w:t>
      </w:r>
      <w:r w:rsidR="004213E3">
        <w:t>prove</w:t>
      </w:r>
      <w:r w:rsidR="002821E0">
        <w:t xml:space="preserve"> pratiche distinte</w:t>
      </w:r>
      <w:r w:rsidR="00970348">
        <w:t xml:space="preserve"> </w:t>
      </w:r>
      <w:r w:rsidR="004213E3">
        <w:t>(</w:t>
      </w:r>
      <w:r w:rsidR="00820537">
        <w:t xml:space="preserve">corrispondenti alle medesime prove della verifica finale del Nuoto – livello </w:t>
      </w:r>
      <w:r w:rsidR="00FC7688">
        <w:t>A</w:t>
      </w:r>
      <w:r w:rsidR="00820537">
        <w:t>vanzato</w:t>
      </w:r>
      <w:r w:rsidR="004213E3">
        <w:t>)</w:t>
      </w:r>
      <w:r w:rsidR="00820537">
        <w:t xml:space="preserve"> e valutate</w:t>
      </w:r>
      <w:r w:rsidR="00FC7688">
        <w:t xml:space="preserve"> mediante apposito </w:t>
      </w:r>
      <w:r w:rsidR="00FC7688" w:rsidRPr="00FC7688">
        <w:rPr>
          <w:i/>
          <w:iCs/>
        </w:rPr>
        <w:t>skill</w:t>
      </w:r>
      <w:r w:rsidR="00FC7688">
        <w:t xml:space="preserve"> test</w:t>
      </w:r>
      <w:r w:rsidR="00820537">
        <w:t>.</w:t>
      </w:r>
      <w:r w:rsidR="00FC7688">
        <w:t xml:space="preserve"> La </w:t>
      </w:r>
      <w:r w:rsidR="004213E3">
        <w:t>verifica</w:t>
      </w:r>
      <w:r w:rsidR="00FC7688">
        <w:t xml:space="preserve"> si riterrà superata se si </w:t>
      </w:r>
      <w:r w:rsidR="001A71BE">
        <w:t>attueranno</w:t>
      </w:r>
      <w:r w:rsidR="00FC7688">
        <w:t xml:space="preserve"> tutte le condizioni di seguito riportate:</w:t>
      </w:r>
    </w:p>
    <w:p w:rsidR="00FC7688" w:rsidRPr="00E3496C" w:rsidRDefault="00FC768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18 mt di nuoto in </w:t>
      </w:r>
      <w:r w:rsidRPr="00E3496C">
        <w:t>immersione</w:t>
      </w:r>
      <w:r>
        <w:t xml:space="preserve"> orizzontale</w:t>
      </w:r>
      <w:r w:rsidRPr="00E3496C">
        <w:t>;</w:t>
      </w:r>
    </w:p>
    <w:p w:rsidR="00FC7688" w:rsidRPr="00E3496C" w:rsidRDefault="0097034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 w:rsidRPr="00E3496C">
        <w:t>S</w:t>
      </w:r>
      <w:r w:rsidR="00FC7688" w:rsidRPr="00E3496C">
        <w:t>ostentamento</w:t>
      </w:r>
      <w:r>
        <w:t xml:space="preserve"> </w:t>
      </w:r>
      <w:r w:rsidR="00FC7688" w:rsidRPr="00E3496C">
        <w:t xml:space="preserve">verticale </w:t>
      </w:r>
      <w:r w:rsidR="00FC7688">
        <w:t xml:space="preserve">con una zavorra di 3 kg mediante </w:t>
      </w:r>
      <w:r w:rsidR="00FC7688" w:rsidRPr="00E3496C">
        <w:t xml:space="preserve">tecnica di gambata rana simmetrica e/o asimmetrica </w:t>
      </w:r>
      <w:r w:rsidR="00FC7688">
        <w:t>per un tempo di60”;</w:t>
      </w:r>
    </w:p>
    <w:p w:rsidR="00FC7688" w:rsidRPr="00E3496C" w:rsidRDefault="00FC768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50 mt di nuoto in </w:t>
      </w:r>
      <w:r w:rsidRPr="00E3496C">
        <w:t>stile libero</w:t>
      </w:r>
      <w:r w:rsidR="00970348">
        <w:t xml:space="preserve"> </w:t>
      </w:r>
      <w:r w:rsidRPr="00E3496C">
        <w:t>in</w:t>
      </w:r>
      <w:r>
        <w:t xml:space="preserve"> un </w:t>
      </w:r>
      <w:r w:rsidRPr="00E3496C">
        <w:t>tempo</w:t>
      </w:r>
      <w:r>
        <w:t xml:space="preserve"> massimo di </w:t>
      </w:r>
      <w:r w:rsidRPr="00E3496C">
        <w:t>40”;</w:t>
      </w:r>
    </w:p>
    <w:p w:rsidR="00FC7688" w:rsidRPr="00E3496C" w:rsidRDefault="00FC768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75 mt di nuoto (25mt </w:t>
      </w:r>
      <w:r w:rsidRPr="00E3496C">
        <w:t>per</w:t>
      </w:r>
      <w:r w:rsidR="00970348">
        <w:t xml:space="preserve"> </w:t>
      </w:r>
      <w:r w:rsidRPr="00E3496C">
        <w:t>ciascun</w:t>
      </w:r>
      <w:r w:rsidR="00970348">
        <w:t xml:space="preserve"> </w:t>
      </w:r>
      <w:r w:rsidRPr="00E3496C">
        <w:t xml:space="preserve">stile eseguiti nel seguente ordine: </w:t>
      </w:r>
      <w:r>
        <w:t xml:space="preserve">crawl, dorso, </w:t>
      </w:r>
      <w:r w:rsidRPr="00E3496C">
        <w:t>rana</w:t>
      </w:r>
      <w:r>
        <w:t>) in</w:t>
      </w:r>
      <w:r w:rsidR="00970348">
        <w:t xml:space="preserve"> </w:t>
      </w:r>
      <w:r>
        <w:t>un tempo massimo di</w:t>
      </w:r>
      <w:r w:rsidRPr="00E3496C">
        <w:t xml:space="preserve"> 1’40”;</w:t>
      </w:r>
    </w:p>
    <w:p w:rsidR="00E14CAC" w:rsidRDefault="00FC7688" w:rsidP="00397E3F">
      <w:pPr>
        <w:pStyle w:val="Corpodeltesto"/>
        <w:numPr>
          <w:ilvl w:val="0"/>
          <w:numId w:val="26"/>
        </w:numPr>
        <w:tabs>
          <w:tab w:val="left" w:pos="1418"/>
        </w:tabs>
        <w:kinsoku w:val="0"/>
        <w:overflowPunct w:val="0"/>
        <w:ind w:left="1418" w:right="-28" w:hanging="284"/>
        <w:jc w:val="both"/>
      </w:pPr>
      <w:r>
        <w:t xml:space="preserve">100 mt di nuoto </w:t>
      </w:r>
      <w:r w:rsidRPr="00E3632E">
        <w:t>crawl</w:t>
      </w:r>
      <w:r>
        <w:t xml:space="preserve"> pinnato in un tempo massimo di </w:t>
      </w:r>
      <w:r w:rsidRPr="00E3496C">
        <w:t>1’35</w:t>
      </w:r>
      <w:r w:rsidR="00E14CAC">
        <w:t>.</w:t>
      </w:r>
    </w:p>
    <w:p w:rsidR="00E14CAC" w:rsidRPr="00E14CAC" w:rsidRDefault="00E14CAC" w:rsidP="00397E3F">
      <w:pPr>
        <w:pStyle w:val="Corpodeltesto"/>
        <w:kinsoku w:val="0"/>
        <w:overflowPunct w:val="0"/>
        <w:spacing w:before="240"/>
        <w:ind w:left="0" w:right="-28" w:firstLine="567"/>
        <w:jc w:val="both"/>
        <w:rPr>
          <w:spacing w:val="-1"/>
        </w:rPr>
      </w:pPr>
      <w:r>
        <w:t>I</w:t>
      </w:r>
      <w:r w:rsidRPr="00163914">
        <w:t>l</w:t>
      </w:r>
      <w:r w:rsidR="00970348">
        <w:t xml:space="preserve"> </w:t>
      </w:r>
      <w:r w:rsidRPr="00163914">
        <w:t>personale</w:t>
      </w:r>
      <w:r w:rsidR="00970348">
        <w:t xml:space="preserve"> </w:t>
      </w:r>
      <w:r w:rsidRPr="00E14CAC">
        <w:rPr>
          <w:spacing w:val="-1"/>
        </w:rPr>
        <w:t>già</w:t>
      </w:r>
      <w:r w:rsidR="00970348">
        <w:rPr>
          <w:spacing w:val="-1"/>
        </w:rPr>
        <w:t xml:space="preserve"> </w:t>
      </w:r>
      <w:r w:rsidRPr="00163914">
        <w:t>in</w:t>
      </w:r>
      <w:r w:rsidR="00970348">
        <w:t xml:space="preserve"> </w:t>
      </w:r>
      <w:r w:rsidRPr="00163914">
        <w:t>possesso</w:t>
      </w:r>
      <w:r w:rsidR="00970348">
        <w:t xml:space="preserve"> </w:t>
      </w:r>
      <w:r>
        <w:t xml:space="preserve">dell’abilità natatoria di </w:t>
      </w:r>
      <w:r w:rsidRPr="00E14CAC">
        <w:rPr>
          <w:spacing w:val="-1"/>
        </w:rPr>
        <w:t>livello</w:t>
      </w:r>
      <w:r w:rsidR="00970348">
        <w:rPr>
          <w:spacing w:val="-1"/>
        </w:rPr>
        <w:t xml:space="preserve"> </w:t>
      </w:r>
      <w:r w:rsidRPr="00E14CAC">
        <w:rPr>
          <w:spacing w:val="-1"/>
        </w:rPr>
        <w:t>uguale</w:t>
      </w:r>
      <w:r w:rsidR="00970348">
        <w:rPr>
          <w:spacing w:val="-1"/>
        </w:rPr>
        <w:t xml:space="preserve"> </w:t>
      </w:r>
      <w:r w:rsidRPr="00163914">
        <w:t>o</w:t>
      </w:r>
      <w:r w:rsidRPr="00E14CAC">
        <w:t xml:space="preserve"> superiore</w:t>
      </w:r>
      <w:r w:rsidR="00970348">
        <w:t xml:space="preserve"> </w:t>
      </w:r>
      <w:r w:rsidRPr="00E14CAC">
        <w:rPr>
          <w:spacing w:val="-1"/>
        </w:rPr>
        <w:t xml:space="preserve">non può accedere al corso.  </w:t>
      </w:r>
    </w:p>
    <w:p w:rsidR="003767DC" w:rsidRPr="003F0AB6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3F0AB6">
        <w:rPr>
          <w:b/>
          <w:bCs/>
          <w:u w:val="single"/>
        </w:rPr>
        <w:t>Percorso formativo</w:t>
      </w:r>
      <w:r w:rsidR="00830FFD">
        <w:rPr>
          <w:b/>
          <w:bCs/>
          <w:u w:val="single"/>
        </w:rPr>
        <w:t xml:space="preserve"> “Salvamento a Nuoto”</w:t>
      </w:r>
    </w:p>
    <w:p w:rsidR="001A3A3C" w:rsidRDefault="00FF45C8" w:rsidP="001A3A3C">
      <w:pPr>
        <w:pStyle w:val="Paragrafoelenco"/>
        <w:kinsoku w:val="0"/>
        <w:overflowPunct w:val="0"/>
        <w:spacing w:before="240" w:after="240"/>
        <w:ind w:right="-28" w:firstLine="567"/>
        <w:jc w:val="both"/>
      </w:pPr>
      <w:r w:rsidRPr="00D6126D">
        <w:t>Il percorso formativo</w:t>
      </w:r>
      <w:r>
        <w:t xml:space="preserve">, cui è ammesso il personale che abbia superato la </w:t>
      </w:r>
      <w:r w:rsidR="00B85D4B">
        <w:t>verifica</w:t>
      </w:r>
      <w:r>
        <w:t xml:space="preserve"> preselettiva</w:t>
      </w:r>
      <w:r w:rsidR="00820537">
        <w:t xml:space="preserve">, </w:t>
      </w:r>
      <w:r>
        <w:t>prevede il superamento di un corso di formazione della durata di 72 ore, attuato secondo i pacchett</w:t>
      </w:r>
      <w:r w:rsidR="00C503EA">
        <w:t>i</w:t>
      </w:r>
      <w:r>
        <w:t xml:space="preserve"> didattic</w:t>
      </w:r>
      <w:r w:rsidR="00C503EA">
        <w:t>i</w:t>
      </w:r>
      <w:r w:rsidR="00970348">
        <w:t xml:space="preserve"> </w:t>
      </w:r>
      <w:r w:rsidR="00830FFD">
        <w:t>illustrat</w:t>
      </w:r>
      <w:r w:rsidR="00C503EA">
        <w:t>i</w:t>
      </w:r>
      <w:r w:rsidR="00830FFD">
        <w:t xml:space="preserve"> ne</w:t>
      </w:r>
      <w:r w:rsidR="00C503EA">
        <w:t>gli Allegati C e D</w:t>
      </w:r>
      <w:r>
        <w:t xml:space="preserve">, avvalendosi di uno </w:t>
      </w:r>
      <w:r w:rsidRPr="00AF6E1E">
        <w:rPr>
          <w:i/>
          <w:iCs/>
        </w:rPr>
        <w:t>staff</w:t>
      </w:r>
      <w:r>
        <w:t xml:space="preserve"> didattico di Formatori di </w:t>
      </w:r>
      <w:r w:rsidR="00B85D4B">
        <w:t>N</w:t>
      </w:r>
      <w:r>
        <w:t xml:space="preserve">uoto e </w:t>
      </w:r>
      <w:r w:rsidR="00B85D4B">
        <w:t>S</w:t>
      </w:r>
      <w:r>
        <w:t xml:space="preserve">alvamento e/o Formatori Esperti di </w:t>
      </w:r>
      <w:r w:rsidR="00830FFD">
        <w:t>N</w:t>
      </w:r>
      <w:r>
        <w:t xml:space="preserve">uoto e </w:t>
      </w:r>
      <w:r w:rsidR="00830FFD">
        <w:t>S</w:t>
      </w:r>
      <w:r>
        <w:t>alvamento</w:t>
      </w:r>
      <w:r w:rsidR="00830FFD">
        <w:t>.</w:t>
      </w:r>
    </w:p>
    <w:p w:rsidR="001A3A3C" w:rsidRDefault="001A3A3C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3767DC" w:rsidRPr="003767DC" w:rsidRDefault="003767D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3767DC">
        <w:rPr>
          <w:b/>
          <w:bCs/>
          <w:u w:val="single"/>
        </w:rPr>
        <w:lastRenderedPageBreak/>
        <w:t>Verifica finale delle competenze</w:t>
      </w:r>
      <w:r w:rsidR="00F81987">
        <w:rPr>
          <w:b/>
          <w:bCs/>
          <w:u w:val="single"/>
        </w:rPr>
        <w:t xml:space="preserve"> e abilità</w:t>
      </w:r>
      <w:r w:rsidRPr="003767DC">
        <w:rPr>
          <w:b/>
          <w:bCs/>
          <w:u w:val="single"/>
        </w:rPr>
        <w:t xml:space="preserve"> acquisite</w:t>
      </w:r>
    </w:p>
    <w:p w:rsidR="00015FD7" w:rsidRPr="00032728" w:rsidRDefault="003767DC" w:rsidP="001A3A3C">
      <w:pPr>
        <w:pStyle w:val="Paragrafoelenco"/>
        <w:kinsoku w:val="0"/>
        <w:overflowPunct w:val="0"/>
        <w:spacing w:before="240" w:after="240"/>
        <w:ind w:right="-28" w:firstLine="567"/>
        <w:jc w:val="both"/>
        <w:rPr>
          <w:sz w:val="13"/>
          <w:szCs w:val="13"/>
        </w:rPr>
      </w:pPr>
      <w:r>
        <w:t xml:space="preserve">La verifica finale delle </w:t>
      </w:r>
      <w:r w:rsidR="00F5775B">
        <w:t xml:space="preserve">competenze e delle </w:t>
      </w:r>
      <w:r>
        <w:t xml:space="preserve">abilità acquisite avviene </w:t>
      </w:r>
      <w:r w:rsidR="00F5775B">
        <w:t xml:space="preserve">mediante </w:t>
      </w:r>
      <w:r w:rsidR="00B85D4B">
        <w:t xml:space="preserve">le </w:t>
      </w:r>
      <w:r w:rsidR="00B85F28">
        <w:t xml:space="preserve">seguenti due </w:t>
      </w:r>
      <w:r w:rsidR="00F81987">
        <w:t>prov</w:t>
      </w:r>
      <w:r w:rsidR="00B85F28">
        <w:t>e distinte, una</w:t>
      </w:r>
      <w:r w:rsidR="00F5775B">
        <w:t xml:space="preserve"> teorica e </w:t>
      </w:r>
      <w:r w:rsidR="00B85F28">
        <w:t>l’altra</w:t>
      </w:r>
      <w:r w:rsidR="00F5775B">
        <w:t xml:space="preserve"> pratica</w:t>
      </w:r>
      <w:r w:rsidR="00B85F28">
        <w:t>:</w:t>
      </w:r>
    </w:p>
    <w:p w:rsidR="003767DC" w:rsidRDefault="00B85F28" w:rsidP="00397E3F">
      <w:pPr>
        <w:pStyle w:val="Paragrafoelenco"/>
        <w:numPr>
          <w:ilvl w:val="0"/>
          <w:numId w:val="40"/>
        </w:numPr>
        <w:kinsoku w:val="0"/>
        <w:overflowPunct w:val="0"/>
        <w:ind w:left="851" w:right="-28" w:hanging="283"/>
        <w:jc w:val="both"/>
      </w:pPr>
      <w:r>
        <w:rPr>
          <w:u w:val="single"/>
        </w:rPr>
        <w:t>p</w:t>
      </w:r>
      <w:r w:rsidR="00F5775B" w:rsidRPr="00B2571B">
        <w:rPr>
          <w:u w:val="single"/>
        </w:rPr>
        <w:t>rova teorica</w:t>
      </w:r>
      <w:r w:rsidR="00F5775B">
        <w:t>: per la verifica delle conoscenze teoric</w:t>
      </w:r>
      <w:r w:rsidR="00015FD7">
        <w:t>he</w:t>
      </w:r>
      <w:r w:rsidR="00F5775B">
        <w:t>, sarà erogato un questionario costituito da 30 domande a risposta multipla (una sola risposta corretta fra le tre possibili)</w:t>
      </w:r>
      <w:r w:rsidR="00015FD7">
        <w:t>,</w:t>
      </w:r>
      <w:r w:rsidR="00F5775B">
        <w:t xml:space="preserve"> da completare in un tempo massimo di 30 minuti. La prova si intende superata, con</w:t>
      </w:r>
      <w:r w:rsidR="00B2571B">
        <w:t xml:space="preserve"> un punteggio minimo di </w:t>
      </w:r>
      <w:r w:rsidR="00B2571B" w:rsidRPr="00455009">
        <w:t>2</w:t>
      </w:r>
      <w:r w:rsidRPr="00455009">
        <w:t>1</w:t>
      </w:r>
      <w:r w:rsidR="00B2571B" w:rsidRPr="00455009">
        <w:t>/30</w:t>
      </w:r>
      <w:r w:rsidR="00B2571B">
        <w:t xml:space="preserve"> (ovvero massimo </w:t>
      </w:r>
      <w:r>
        <w:t>nove</w:t>
      </w:r>
      <w:r w:rsidR="00B2571B">
        <w:t xml:space="preserve"> errori).</w:t>
      </w:r>
    </w:p>
    <w:p w:rsidR="00B2571B" w:rsidRPr="008C38C0" w:rsidRDefault="00B85F28" w:rsidP="00397E3F">
      <w:pPr>
        <w:pStyle w:val="Corpodeltesto"/>
        <w:numPr>
          <w:ilvl w:val="0"/>
          <w:numId w:val="40"/>
        </w:numPr>
        <w:kinsoku w:val="0"/>
        <w:overflowPunct w:val="0"/>
        <w:ind w:left="851" w:right="-28" w:hanging="283"/>
        <w:jc w:val="both"/>
        <w:rPr>
          <w:spacing w:val="-1"/>
        </w:rPr>
      </w:pPr>
      <w:r>
        <w:rPr>
          <w:u w:val="single"/>
        </w:rPr>
        <w:t>p</w:t>
      </w:r>
      <w:r w:rsidR="00DF572F" w:rsidRPr="008C38C0">
        <w:rPr>
          <w:u w:val="single"/>
        </w:rPr>
        <w:t>rova</w:t>
      </w:r>
      <w:r w:rsidR="00DF572F" w:rsidRPr="008C38C0">
        <w:rPr>
          <w:spacing w:val="-1"/>
          <w:u w:val="single"/>
        </w:rPr>
        <w:t xml:space="preserve"> pratica</w:t>
      </w:r>
      <w:r w:rsidR="00970348">
        <w:rPr>
          <w:spacing w:val="-1"/>
          <w:u w:val="single"/>
        </w:rPr>
        <w:t xml:space="preserve"> </w:t>
      </w:r>
      <w:r w:rsidR="00DF572F" w:rsidRPr="008C38C0">
        <w:rPr>
          <w:spacing w:val="-1"/>
        </w:rPr>
        <w:t>(da effettuare</w:t>
      </w:r>
      <w:r w:rsidR="00970348">
        <w:rPr>
          <w:spacing w:val="-1"/>
        </w:rPr>
        <w:t xml:space="preserve"> </w:t>
      </w:r>
      <w:r w:rsidR="00DF572F">
        <w:t>senza</w:t>
      </w:r>
      <w:r w:rsidR="00970348">
        <w:t xml:space="preserve"> </w:t>
      </w:r>
      <w:r w:rsidR="00DF572F">
        <w:t xml:space="preserve">l’utilizzo </w:t>
      </w:r>
      <w:r w:rsidR="00DF572F" w:rsidRPr="008C38C0">
        <w:rPr>
          <w:spacing w:val="-1"/>
        </w:rPr>
        <w:t>degli</w:t>
      </w:r>
      <w:r w:rsidR="00970348">
        <w:rPr>
          <w:spacing w:val="-1"/>
        </w:rPr>
        <w:t xml:space="preserve"> </w:t>
      </w:r>
      <w:r w:rsidR="00DF572F" w:rsidRPr="008C38C0">
        <w:rPr>
          <w:spacing w:val="-1"/>
        </w:rPr>
        <w:t>occhialini):</w:t>
      </w:r>
      <w:r w:rsidR="00B2571B" w:rsidRPr="008C38C0">
        <w:rPr>
          <w:spacing w:val="-1"/>
        </w:rPr>
        <w:t xml:space="preserve"> in seguito al superamento della prova teorica, il candidato sarà ammesso al</w:t>
      </w:r>
      <w:r w:rsidR="00015FD7">
        <w:rPr>
          <w:spacing w:val="-1"/>
        </w:rPr>
        <w:t xml:space="preserve"> percorso di </w:t>
      </w:r>
      <w:r w:rsidR="00B2571B" w:rsidRPr="008C38C0">
        <w:rPr>
          <w:spacing w:val="-1"/>
        </w:rPr>
        <w:t>verific</w:t>
      </w:r>
      <w:r w:rsidR="00015FD7">
        <w:rPr>
          <w:spacing w:val="-1"/>
        </w:rPr>
        <w:t>a</w:t>
      </w:r>
      <w:r w:rsidR="00B2571B" w:rsidRPr="008C38C0">
        <w:rPr>
          <w:spacing w:val="-1"/>
        </w:rPr>
        <w:t xml:space="preserve"> delle abilità pratiche acquisite</w:t>
      </w:r>
      <w:r w:rsidR="00015FD7">
        <w:rPr>
          <w:spacing w:val="-1"/>
        </w:rPr>
        <w:t>,</w:t>
      </w:r>
      <w:r w:rsidR="00970348">
        <w:rPr>
          <w:spacing w:val="-1"/>
        </w:rPr>
        <w:t xml:space="preserve"> </w:t>
      </w:r>
      <w:r w:rsidR="00015FD7">
        <w:rPr>
          <w:spacing w:val="-1"/>
        </w:rPr>
        <w:t>articolato</w:t>
      </w:r>
      <w:r w:rsidR="008C38C0">
        <w:rPr>
          <w:spacing w:val="-1"/>
        </w:rPr>
        <w:t xml:space="preserve"> nelle seguenti </w:t>
      </w:r>
      <w:r w:rsidR="0067140B">
        <w:rPr>
          <w:spacing w:val="-1"/>
        </w:rPr>
        <w:t xml:space="preserve">cinque </w:t>
      </w:r>
      <w:r w:rsidR="008C38C0">
        <w:rPr>
          <w:spacing w:val="-1"/>
        </w:rPr>
        <w:t>prove pratiche distinte</w:t>
      </w:r>
      <w:r w:rsidR="0067140B">
        <w:rPr>
          <w:spacing w:val="-1"/>
        </w:rPr>
        <w:t xml:space="preserve">, che saranno valutate utilizzando apposito </w:t>
      </w:r>
      <w:r w:rsidR="0067140B" w:rsidRPr="0067140B">
        <w:rPr>
          <w:i/>
          <w:iCs/>
          <w:spacing w:val="-1"/>
        </w:rPr>
        <w:t>skill test</w:t>
      </w:r>
      <w:r w:rsidR="0067140B">
        <w:rPr>
          <w:spacing w:val="-1"/>
        </w:rPr>
        <w:t>. La prova si riterrà superata se si verificheranno tutte le condizioni di seguito riportate:</w:t>
      </w:r>
    </w:p>
    <w:p w:rsidR="00DF572F" w:rsidRPr="00E3496C" w:rsidRDefault="00DF572F" w:rsidP="00397E3F">
      <w:pPr>
        <w:pStyle w:val="Corpodeltesto"/>
        <w:numPr>
          <w:ilvl w:val="0"/>
          <w:numId w:val="3"/>
        </w:numPr>
        <w:tabs>
          <w:tab w:val="left" w:pos="1134"/>
        </w:tabs>
        <w:kinsoku w:val="0"/>
        <w:overflowPunct w:val="0"/>
        <w:ind w:left="1134" w:right="-28" w:hanging="283"/>
        <w:jc w:val="both"/>
      </w:pPr>
      <w:r>
        <w:t xml:space="preserve">25 mt di nuoto in </w:t>
      </w:r>
      <w:r w:rsidRPr="00E3496C">
        <w:t xml:space="preserve">immersione </w:t>
      </w:r>
      <w:r w:rsidR="008C38C0">
        <w:t xml:space="preserve">orizzontale </w:t>
      </w:r>
      <w:r w:rsidRPr="00E3496C">
        <w:t>(rana subacquea);</w:t>
      </w:r>
    </w:p>
    <w:p w:rsidR="00DF572F" w:rsidRPr="00E3496C" w:rsidRDefault="00970348" w:rsidP="00397E3F">
      <w:pPr>
        <w:pStyle w:val="Corpodeltesto"/>
        <w:numPr>
          <w:ilvl w:val="0"/>
          <w:numId w:val="3"/>
        </w:numPr>
        <w:tabs>
          <w:tab w:val="left" w:pos="1134"/>
        </w:tabs>
        <w:kinsoku w:val="0"/>
        <w:overflowPunct w:val="0"/>
        <w:ind w:left="1134" w:right="-28" w:hanging="283"/>
        <w:jc w:val="both"/>
      </w:pPr>
      <w:r w:rsidRPr="00E3496C">
        <w:t>S</w:t>
      </w:r>
      <w:r w:rsidR="00DF572F" w:rsidRPr="00E3496C">
        <w:t>ostentamento</w:t>
      </w:r>
      <w:r>
        <w:t xml:space="preserve"> </w:t>
      </w:r>
      <w:r w:rsidR="00DF572F" w:rsidRPr="00E3496C">
        <w:t xml:space="preserve">verticale </w:t>
      </w:r>
      <w:r w:rsidR="008C38C0">
        <w:t xml:space="preserve">con una zavorra di 4kg, </w:t>
      </w:r>
      <w:r w:rsidR="00DF572F" w:rsidRPr="00E3496C">
        <w:t xml:space="preserve">tecnica di gambata rana simmetrica e/o asimmetrica </w:t>
      </w:r>
      <w:r w:rsidR="008C38C0">
        <w:t xml:space="preserve">per un </w:t>
      </w:r>
      <w:r w:rsidR="00DF572F" w:rsidRPr="00E3496C">
        <w:t>tempo</w:t>
      </w:r>
      <w:r w:rsidR="00DF572F">
        <w:t xml:space="preserve"> di 60”</w:t>
      </w:r>
      <w:r w:rsidR="00DF572F" w:rsidRPr="00E3496C">
        <w:t>;</w:t>
      </w:r>
    </w:p>
    <w:p w:rsidR="00DF572F" w:rsidRPr="00B24AD3" w:rsidRDefault="00DF572F" w:rsidP="00397E3F">
      <w:pPr>
        <w:pStyle w:val="Corpodeltesto"/>
        <w:numPr>
          <w:ilvl w:val="0"/>
          <w:numId w:val="3"/>
        </w:numPr>
        <w:tabs>
          <w:tab w:val="left" w:pos="1134"/>
        </w:tabs>
        <w:kinsoku w:val="0"/>
        <w:overflowPunct w:val="0"/>
        <w:ind w:left="1134" w:right="-28" w:hanging="283"/>
        <w:jc w:val="both"/>
      </w:pPr>
      <w:r>
        <w:t xml:space="preserve">75 mt di nuoto (25mt </w:t>
      </w:r>
      <w:r w:rsidRPr="00E3496C">
        <w:t>per</w:t>
      </w:r>
      <w:r w:rsidR="00970348">
        <w:t xml:space="preserve"> </w:t>
      </w:r>
      <w:r w:rsidRPr="00E3496C">
        <w:t>ciascun</w:t>
      </w:r>
      <w:r w:rsidR="00970348">
        <w:t xml:space="preserve"> </w:t>
      </w:r>
      <w:r w:rsidRPr="00E3496C">
        <w:t xml:space="preserve">stile eseguiti nel seguente ordine: </w:t>
      </w:r>
      <w:r>
        <w:t xml:space="preserve">crawl, dorso, </w:t>
      </w:r>
      <w:r w:rsidRPr="00E3496C">
        <w:t>rana</w:t>
      </w:r>
      <w:r w:rsidR="0073648B">
        <w:t>)</w:t>
      </w:r>
      <w:r w:rsidR="00970348">
        <w:t xml:space="preserve"> </w:t>
      </w:r>
      <w:r w:rsidR="0073648B">
        <w:t xml:space="preserve">con </w:t>
      </w:r>
      <w:r w:rsidRPr="00E3496C">
        <w:t>tecnica di esecuzione corretta</w:t>
      </w:r>
      <w:r>
        <w:t xml:space="preserve"> in</w:t>
      </w:r>
      <w:r w:rsidR="00970348">
        <w:t xml:space="preserve"> </w:t>
      </w:r>
      <w:r>
        <w:t xml:space="preserve">un tempo </w:t>
      </w:r>
      <w:r w:rsidR="0073648B">
        <w:t>massimo di</w:t>
      </w:r>
      <w:r w:rsidRPr="00E3496C">
        <w:t xml:space="preserve"> 1’30”;</w:t>
      </w:r>
    </w:p>
    <w:p w:rsidR="00DF572F" w:rsidRDefault="00DF572F" w:rsidP="00397E3F">
      <w:pPr>
        <w:pStyle w:val="Corpodeltesto"/>
        <w:numPr>
          <w:ilvl w:val="0"/>
          <w:numId w:val="3"/>
        </w:numPr>
        <w:tabs>
          <w:tab w:val="left" w:pos="1134"/>
        </w:tabs>
        <w:kinsoku w:val="0"/>
        <w:overflowPunct w:val="0"/>
        <w:ind w:left="1418" w:right="-28" w:hanging="567"/>
        <w:jc w:val="both"/>
      </w:pPr>
      <w:r>
        <w:t xml:space="preserve">300 mt di nuoto </w:t>
      </w:r>
      <w:r w:rsidRPr="00E3632E">
        <w:t>crawl</w:t>
      </w:r>
      <w:r>
        <w:t xml:space="preserve"> pinnato </w:t>
      </w:r>
      <w:r w:rsidRPr="00E3496C">
        <w:t>in</w:t>
      </w:r>
      <w:r>
        <w:t xml:space="preserve"> un </w:t>
      </w:r>
      <w:r w:rsidRPr="00E3496C">
        <w:t>tempo</w:t>
      </w:r>
      <w:r w:rsidR="0073648B">
        <w:t xml:space="preserve"> massimo di</w:t>
      </w:r>
      <w:r>
        <w:t>4’40”;</w:t>
      </w:r>
    </w:p>
    <w:p w:rsidR="00DF572F" w:rsidRDefault="00DF572F" w:rsidP="00397E3F">
      <w:pPr>
        <w:pStyle w:val="Corpodeltesto"/>
        <w:numPr>
          <w:ilvl w:val="0"/>
          <w:numId w:val="3"/>
        </w:numPr>
        <w:tabs>
          <w:tab w:val="left" w:pos="1134"/>
        </w:tabs>
        <w:kinsoku w:val="0"/>
        <w:overflowPunct w:val="0"/>
        <w:ind w:left="1418" w:right="-28" w:hanging="567"/>
        <w:jc w:val="both"/>
      </w:pPr>
      <w:r>
        <w:t>100 mt</w:t>
      </w:r>
      <w:r w:rsidR="0073648B">
        <w:t xml:space="preserve"> percorso di salvamento </w:t>
      </w:r>
      <w:r>
        <w:t xml:space="preserve">in un tempo </w:t>
      </w:r>
      <w:r w:rsidR="0073648B">
        <w:t>massimo di</w:t>
      </w:r>
      <w:r>
        <w:t xml:space="preserve">2’15” </w:t>
      </w:r>
      <w:r w:rsidRPr="00E3496C">
        <w:t>così</w:t>
      </w:r>
      <w:r>
        <w:t xml:space="preserve"> articolato:</w:t>
      </w:r>
    </w:p>
    <w:p w:rsidR="00DF572F" w:rsidRPr="00E3496C" w:rsidRDefault="00B85D4B" w:rsidP="00397E3F">
      <w:pPr>
        <w:pStyle w:val="Corpodeltesto"/>
        <w:tabs>
          <w:tab w:val="left" w:pos="2994"/>
        </w:tabs>
        <w:kinsoku w:val="0"/>
        <w:overflowPunct w:val="0"/>
        <w:ind w:left="1276" w:right="-28" w:firstLine="0"/>
        <w:jc w:val="both"/>
      </w:pPr>
      <w:r>
        <w:t xml:space="preserve">- </w:t>
      </w:r>
      <w:r w:rsidR="00DF572F" w:rsidRPr="00E3496C">
        <w:t>ingresso di salvamento con ausilio a tracolla e pinne calzate;</w:t>
      </w:r>
    </w:p>
    <w:p w:rsidR="00DF572F" w:rsidRPr="00E3496C" w:rsidRDefault="00B85D4B" w:rsidP="00397E3F">
      <w:pPr>
        <w:pStyle w:val="Corpodeltesto"/>
        <w:tabs>
          <w:tab w:val="left" w:pos="2994"/>
        </w:tabs>
        <w:kinsoku w:val="0"/>
        <w:overflowPunct w:val="0"/>
        <w:ind w:left="1276" w:right="-28" w:firstLine="0"/>
        <w:jc w:val="both"/>
      </w:pPr>
      <w:r>
        <w:t xml:space="preserve">- </w:t>
      </w:r>
      <w:r w:rsidR="00DF572F">
        <w:t xml:space="preserve">50 mt stile di </w:t>
      </w:r>
      <w:r w:rsidR="00DF572F" w:rsidRPr="00E3496C">
        <w:t>avvicinamento;</w:t>
      </w:r>
    </w:p>
    <w:p w:rsidR="00DF572F" w:rsidRPr="00E3496C" w:rsidRDefault="00B85D4B" w:rsidP="00397E3F">
      <w:pPr>
        <w:pStyle w:val="Corpodeltesto"/>
        <w:tabs>
          <w:tab w:val="left" w:pos="2994"/>
        </w:tabs>
        <w:kinsoku w:val="0"/>
        <w:overflowPunct w:val="0"/>
        <w:ind w:left="1276" w:right="-28" w:firstLine="0"/>
      </w:pPr>
      <w:r>
        <w:t xml:space="preserve">- </w:t>
      </w:r>
      <w:r w:rsidR="00DF572F" w:rsidRPr="00E3496C">
        <w:t>presa del</w:t>
      </w:r>
      <w:r w:rsidR="00970348">
        <w:t xml:space="preserve"> </w:t>
      </w:r>
      <w:r w:rsidR="00DF572F" w:rsidRPr="00E3496C">
        <w:t xml:space="preserve">pericolante </w:t>
      </w:r>
      <w:r w:rsidR="00DF572F">
        <w:t>e</w:t>
      </w:r>
      <w:r w:rsidR="00970348">
        <w:t xml:space="preserve"> </w:t>
      </w:r>
      <w:r w:rsidR="00DF572F">
        <w:t xml:space="preserve">assicurazione </w:t>
      </w:r>
      <w:r w:rsidR="00DF572F" w:rsidRPr="00E3496C">
        <w:t>all’ausilio;</w:t>
      </w:r>
    </w:p>
    <w:p w:rsidR="00DF572F" w:rsidRDefault="00B85D4B" w:rsidP="00397E3F">
      <w:pPr>
        <w:pStyle w:val="Corpodeltesto"/>
        <w:tabs>
          <w:tab w:val="left" w:pos="2994"/>
        </w:tabs>
        <w:kinsoku w:val="0"/>
        <w:overflowPunct w:val="0"/>
        <w:ind w:left="1276" w:right="-28" w:firstLine="0"/>
      </w:pPr>
      <w:r>
        <w:t xml:space="preserve">- </w:t>
      </w:r>
      <w:r w:rsidR="00DF572F" w:rsidRPr="00E3496C">
        <w:t>50 mt di trasporto del pericolante con tecniche standardizzate.</w:t>
      </w:r>
    </w:p>
    <w:p w:rsidR="0073648B" w:rsidRDefault="0073648B" w:rsidP="001A3A3C">
      <w:pPr>
        <w:pStyle w:val="Corpodeltesto"/>
        <w:tabs>
          <w:tab w:val="left" w:pos="2994"/>
        </w:tabs>
        <w:kinsoku w:val="0"/>
        <w:overflowPunct w:val="0"/>
        <w:spacing w:before="240"/>
        <w:ind w:left="0" w:right="-28" w:firstLine="567"/>
      </w:pPr>
      <w:r>
        <w:t xml:space="preserve">Il discente consegue il </w:t>
      </w:r>
      <w:r w:rsidR="00862B45">
        <w:t xml:space="preserve">giudizio di idoneità ottenendo il </w:t>
      </w:r>
      <w:r>
        <w:t>titolo di “</w:t>
      </w:r>
      <w:r w:rsidR="00862B45">
        <w:t>S</w:t>
      </w:r>
      <w:r>
        <w:t xml:space="preserve">alvamento a </w:t>
      </w:r>
      <w:r w:rsidR="00862B45">
        <w:t>N</w:t>
      </w:r>
      <w:r>
        <w:t>uoto” se supera entrambe le suddette</w:t>
      </w:r>
      <w:r w:rsidR="00862B45">
        <w:t xml:space="preserve"> prove (teorica e pratica)</w:t>
      </w:r>
      <w:r>
        <w:t>.</w:t>
      </w:r>
    </w:p>
    <w:p w:rsidR="00820537" w:rsidRPr="00820537" w:rsidRDefault="008F4EB1" w:rsidP="001A3A3C">
      <w:pPr>
        <w:pStyle w:val="Corpodeltesto"/>
        <w:numPr>
          <w:ilvl w:val="1"/>
          <w:numId w:val="7"/>
        </w:numPr>
        <w:tabs>
          <w:tab w:val="left" w:pos="1134"/>
          <w:tab w:val="left" w:pos="2994"/>
        </w:tabs>
        <w:kinsoku w:val="0"/>
        <w:overflowPunct w:val="0"/>
        <w:spacing w:before="240" w:after="240"/>
        <w:ind w:left="567" w:right="-28" w:firstLine="0"/>
        <w:rPr>
          <w:b/>
          <w:bCs/>
          <w:u w:val="single"/>
        </w:rPr>
      </w:pPr>
      <w:r w:rsidRPr="00264CCF">
        <w:rPr>
          <w:b/>
          <w:bCs/>
          <w:u w:val="single"/>
        </w:rPr>
        <w:t>Staff didattico</w:t>
      </w:r>
    </w:p>
    <w:p w:rsidR="00E13450" w:rsidRDefault="00AC61AB" w:rsidP="001A3A3C">
      <w:pPr>
        <w:pStyle w:val="Corpodeltesto"/>
        <w:kinsoku w:val="0"/>
        <w:overflowPunct w:val="0"/>
        <w:spacing w:before="240" w:after="240"/>
        <w:ind w:left="0" w:right="-28" w:firstLine="597"/>
        <w:jc w:val="both"/>
      </w:pPr>
      <w:r w:rsidRPr="008F4EB1">
        <w:rPr>
          <w:spacing w:val="-2"/>
        </w:rPr>
        <w:t>In</w:t>
      </w:r>
      <w:r w:rsidR="00970348">
        <w:rPr>
          <w:spacing w:val="-2"/>
        </w:rPr>
        <w:t xml:space="preserve"> </w:t>
      </w:r>
      <w:r w:rsidRPr="008F4EB1">
        <w:t>fase</w:t>
      </w:r>
      <w:r w:rsidR="00970348">
        <w:t xml:space="preserve"> </w:t>
      </w:r>
      <w:r w:rsidRPr="008F4EB1">
        <w:t>di</w:t>
      </w:r>
      <w:r w:rsidR="00970348">
        <w:t xml:space="preserve"> </w:t>
      </w:r>
      <w:r w:rsidRPr="008F4EB1">
        <w:rPr>
          <w:spacing w:val="-1"/>
        </w:rPr>
        <w:t>attuazione</w:t>
      </w:r>
      <w:r w:rsidR="00970348">
        <w:rPr>
          <w:spacing w:val="-1"/>
        </w:rPr>
        <w:t xml:space="preserve"> </w:t>
      </w:r>
      <w:r w:rsidRPr="008F4EB1">
        <w:rPr>
          <w:spacing w:val="-1"/>
        </w:rPr>
        <w:t>dei</w:t>
      </w:r>
      <w:r w:rsidR="00970348">
        <w:rPr>
          <w:spacing w:val="-1"/>
        </w:rPr>
        <w:t xml:space="preserve"> </w:t>
      </w:r>
      <w:r w:rsidR="00862B45">
        <w:rPr>
          <w:spacing w:val="-1"/>
        </w:rPr>
        <w:t>percorsi formativi di Nuoto e Salvamento</w:t>
      </w:r>
      <w:r w:rsidRPr="008F4EB1">
        <w:rPr>
          <w:spacing w:val="-1"/>
        </w:rPr>
        <w:t>,</w:t>
      </w:r>
      <w:r w:rsidR="00970348">
        <w:rPr>
          <w:spacing w:val="-1"/>
        </w:rPr>
        <w:t xml:space="preserve"> </w:t>
      </w:r>
      <w:r w:rsidRPr="008F4EB1">
        <w:t>dovrà</w:t>
      </w:r>
      <w:r w:rsidR="00970348">
        <w:t xml:space="preserve"> </w:t>
      </w:r>
      <w:r w:rsidRPr="008F4EB1">
        <w:rPr>
          <w:spacing w:val="-1"/>
        </w:rPr>
        <w:t>rispettarsi</w:t>
      </w:r>
      <w:r w:rsidR="00970348">
        <w:rPr>
          <w:spacing w:val="-1"/>
        </w:rPr>
        <w:t xml:space="preserve"> </w:t>
      </w:r>
      <w:r w:rsidRPr="008F4EB1">
        <w:t>un</w:t>
      </w:r>
      <w:r w:rsidR="00970348">
        <w:t xml:space="preserve"> </w:t>
      </w:r>
      <w:r w:rsidRPr="008F4EB1">
        <w:rPr>
          <w:spacing w:val="-1"/>
        </w:rPr>
        <w:t>rapporto</w:t>
      </w:r>
      <w:r w:rsidR="00970348">
        <w:rPr>
          <w:spacing w:val="-1"/>
        </w:rPr>
        <w:t xml:space="preserve"> </w:t>
      </w:r>
      <w:r w:rsidRPr="008F4EB1">
        <w:rPr>
          <w:spacing w:val="-1"/>
        </w:rPr>
        <w:t>minimo</w:t>
      </w:r>
      <w:r w:rsidR="00970348">
        <w:rPr>
          <w:spacing w:val="-1"/>
        </w:rPr>
        <w:t xml:space="preserve"> </w:t>
      </w:r>
      <w:r w:rsidRPr="008F4EB1">
        <w:t>tra</w:t>
      </w:r>
      <w:r w:rsidR="00970348">
        <w:t xml:space="preserve"> </w:t>
      </w:r>
      <w:r w:rsidRPr="00E13450">
        <w:t>Formatori</w:t>
      </w:r>
      <w:r w:rsidR="00970348">
        <w:t xml:space="preserve"> </w:t>
      </w:r>
      <w:r w:rsidRPr="008F4EB1">
        <w:t>e</w:t>
      </w:r>
      <w:r w:rsidR="00970348">
        <w:t xml:space="preserve"> </w:t>
      </w:r>
      <w:r w:rsidRPr="008F4EB1">
        <w:rPr>
          <w:spacing w:val="-1"/>
        </w:rPr>
        <w:t>discenti</w:t>
      </w:r>
      <w:r w:rsidR="00970348">
        <w:rPr>
          <w:spacing w:val="-1"/>
        </w:rPr>
        <w:t xml:space="preserve"> </w:t>
      </w:r>
      <w:r w:rsidRPr="008F4EB1">
        <w:t>di</w:t>
      </w:r>
      <w:r w:rsidR="00970348">
        <w:t xml:space="preserve"> </w:t>
      </w:r>
      <w:r w:rsidRPr="008F4EB1">
        <w:t>1:6.</w:t>
      </w:r>
      <w:r w:rsidR="00431714" w:rsidRPr="00431714">
        <w:rPr>
          <w:spacing w:val="-1"/>
        </w:rPr>
        <w:t xml:space="preserve"> Qualora</w:t>
      </w:r>
      <w:r w:rsidR="00970348">
        <w:rPr>
          <w:spacing w:val="-1"/>
        </w:rPr>
        <w:t xml:space="preserve"> </w:t>
      </w:r>
      <w:r w:rsidR="00431714" w:rsidRPr="00431714">
        <w:t>il</w:t>
      </w:r>
      <w:r w:rsidR="00970348">
        <w:t xml:space="preserve"> </w:t>
      </w:r>
      <w:r w:rsidR="00431714" w:rsidRPr="00431714">
        <w:rPr>
          <w:spacing w:val="-1"/>
        </w:rPr>
        <w:t>numero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totale</w:t>
      </w:r>
      <w:r w:rsidR="00970348">
        <w:rPr>
          <w:spacing w:val="-1"/>
        </w:rPr>
        <w:t xml:space="preserve"> </w:t>
      </w:r>
      <w:r w:rsidR="00431714" w:rsidRPr="00431714">
        <w:t>dei</w:t>
      </w:r>
      <w:r w:rsidR="00970348">
        <w:t xml:space="preserve"> </w:t>
      </w:r>
      <w:r w:rsidR="00431714">
        <w:rPr>
          <w:spacing w:val="7"/>
        </w:rPr>
        <w:t>f</w:t>
      </w:r>
      <w:r w:rsidR="00431714" w:rsidRPr="00431714">
        <w:t>ormatori</w:t>
      </w:r>
      <w:r w:rsidR="00970348">
        <w:t xml:space="preserve"> </w:t>
      </w:r>
      <w:r w:rsidR="00431714" w:rsidRPr="00431714">
        <w:t>da</w:t>
      </w:r>
      <w:r w:rsidR="00970348">
        <w:t xml:space="preserve"> </w:t>
      </w:r>
      <w:r w:rsidR="00431714" w:rsidRPr="00431714">
        <w:rPr>
          <w:spacing w:val="-1"/>
        </w:rPr>
        <w:t>impiegare</w:t>
      </w:r>
      <w:r w:rsidR="00970348">
        <w:rPr>
          <w:spacing w:val="-1"/>
        </w:rPr>
        <w:t xml:space="preserve"> </w:t>
      </w:r>
      <w:r w:rsidR="00431714" w:rsidRPr="00431714">
        <w:t>in</w:t>
      </w:r>
      <w:r w:rsidR="00970348">
        <w:t xml:space="preserve"> </w:t>
      </w:r>
      <w:r w:rsidR="00431714" w:rsidRPr="00431714">
        <w:t>un</w:t>
      </w:r>
      <w:r w:rsidR="00970348">
        <w:t xml:space="preserve"> </w:t>
      </w:r>
      <w:r w:rsidR="00431714" w:rsidRPr="00431714">
        <w:rPr>
          <w:spacing w:val="-1"/>
        </w:rPr>
        <w:t>corso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superi</w:t>
      </w:r>
      <w:r w:rsidR="00970348">
        <w:rPr>
          <w:spacing w:val="-1"/>
        </w:rPr>
        <w:t xml:space="preserve"> </w:t>
      </w:r>
      <w:r w:rsidR="00431714" w:rsidRPr="00431714">
        <w:t>le</w:t>
      </w:r>
      <w:r w:rsidR="00970348">
        <w:t xml:space="preserve"> </w:t>
      </w:r>
      <w:r w:rsidR="00431714" w:rsidRPr="00431714">
        <w:t>tre</w:t>
      </w:r>
      <w:r w:rsidR="00970348">
        <w:t xml:space="preserve"> </w:t>
      </w:r>
      <w:r w:rsidR="00431714" w:rsidRPr="00431714">
        <w:rPr>
          <w:spacing w:val="-1"/>
        </w:rPr>
        <w:t>unità,</w:t>
      </w:r>
      <w:r w:rsidR="00970348">
        <w:rPr>
          <w:spacing w:val="-1"/>
        </w:rPr>
        <w:t xml:space="preserve"> </w:t>
      </w:r>
      <w:r w:rsidR="00431714" w:rsidRPr="00431714">
        <w:t>si</w:t>
      </w:r>
      <w:r w:rsidR="00970348">
        <w:t xml:space="preserve"> </w:t>
      </w:r>
      <w:r w:rsidR="00431714" w:rsidRPr="00431714">
        <w:t>dovrà</w:t>
      </w:r>
      <w:r w:rsidR="00970348">
        <w:t xml:space="preserve"> </w:t>
      </w:r>
      <w:r w:rsidR="00431714" w:rsidRPr="00431714">
        <w:rPr>
          <w:spacing w:val="-1"/>
        </w:rPr>
        <w:t>prevedere</w:t>
      </w:r>
      <w:r w:rsidR="00970348">
        <w:rPr>
          <w:spacing w:val="-1"/>
        </w:rPr>
        <w:t xml:space="preserve"> </w:t>
      </w:r>
      <w:r w:rsidR="00431714" w:rsidRPr="00431714">
        <w:t>un</w:t>
      </w:r>
      <w:r w:rsidR="00970348">
        <w:t xml:space="preserve"> </w:t>
      </w:r>
      <w:r w:rsidR="00431714" w:rsidRPr="00431714">
        <w:t>ulteriore</w:t>
      </w:r>
      <w:r w:rsidR="00970348">
        <w:t xml:space="preserve"> </w:t>
      </w:r>
      <w:r w:rsidR="00431714" w:rsidRPr="00431714">
        <w:t>Formatore</w:t>
      </w:r>
      <w:r w:rsidR="00431714">
        <w:t xml:space="preserve"> di Nuoto e Salvamento</w:t>
      </w:r>
      <w:r w:rsidR="00970348">
        <w:t xml:space="preserve"> </w:t>
      </w:r>
      <w:r w:rsidR="00431714" w:rsidRPr="00431714">
        <w:rPr>
          <w:spacing w:val="-1"/>
        </w:rPr>
        <w:t>con</w:t>
      </w:r>
      <w:r w:rsidR="00970348">
        <w:rPr>
          <w:spacing w:val="-1"/>
        </w:rPr>
        <w:t xml:space="preserve"> </w:t>
      </w:r>
      <w:r w:rsidR="00431714" w:rsidRPr="00431714">
        <w:t>funzione</w:t>
      </w:r>
      <w:r w:rsidR="00970348">
        <w:t xml:space="preserve"> </w:t>
      </w:r>
      <w:r w:rsidR="00431714" w:rsidRPr="00431714">
        <w:t>di</w:t>
      </w:r>
      <w:r w:rsidR="00970348">
        <w:t xml:space="preserve"> </w:t>
      </w:r>
      <w:r w:rsidR="00431714" w:rsidRPr="00431714">
        <w:rPr>
          <w:spacing w:val="-1"/>
        </w:rPr>
        <w:t>coordinamento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tecnico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-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didattico</w:t>
      </w:r>
      <w:r w:rsidR="006520EE">
        <w:rPr>
          <w:spacing w:val="-1"/>
        </w:rPr>
        <w:t xml:space="preserve"> dei Formatori (coordinatore di vasca)</w:t>
      </w:r>
      <w:r w:rsidR="00431714" w:rsidRPr="00431714">
        <w:rPr>
          <w:spacing w:val="-1"/>
        </w:rPr>
        <w:t>,</w:t>
      </w:r>
      <w:r w:rsidR="00970348">
        <w:rPr>
          <w:spacing w:val="-1"/>
        </w:rPr>
        <w:t xml:space="preserve"> </w:t>
      </w:r>
      <w:r w:rsidR="00970348">
        <w:t>da individuarsi</w:t>
      </w:r>
      <w:r w:rsidR="00970348">
        <w:rPr>
          <w:spacing w:val="-1"/>
        </w:rPr>
        <w:t xml:space="preserve"> </w:t>
      </w:r>
      <w:r w:rsidR="00431714" w:rsidRPr="00431714">
        <w:rPr>
          <w:spacing w:val="-1"/>
        </w:rPr>
        <w:t>preferibilmente</w:t>
      </w:r>
      <w:r w:rsidR="00970348">
        <w:rPr>
          <w:spacing w:val="-1"/>
        </w:rPr>
        <w:t xml:space="preserve"> </w:t>
      </w:r>
      <w:r w:rsidR="00431714" w:rsidRPr="00431714">
        <w:t>tra</w:t>
      </w:r>
      <w:r w:rsidR="00970348">
        <w:t xml:space="preserve"> </w:t>
      </w:r>
      <w:r w:rsidR="00431714" w:rsidRPr="00431714">
        <w:t xml:space="preserve">il </w:t>
      </w:r>
      <w:r w:rsidR="00431714" w:rsidRPr="00431714">
        <w:rPr>
          <w:spacing w:val="-1"/>
        </w:rPr>
        <w:t>personale</w:t>
      </w:r>
      <w:r w:rsidR="00431714" w:rsidRPr="00431714">
        <w:t xml:space="preserve"> Formatore</w:t>
      </w:r>
      <w:r w:rsidR="00970348">
        <w:t xml:space="preserve"> </w:t>
      </w:r>
      <w:r w:rsidR="00431714" w:rsidRPr="00431714">
        <w:t>Esperto</w:t>
      </w:r>
      <w:r w:rsidR="00431714">
        <w:t xml:space="preserve">. </w:t>
      </w:r>
      <w:r w:rsidR="009627CB">
        <w:t xml:space="preserve">In fase di attuazione dei corsi </w:t>
      </w:r>
      <w:r>
        <w:t>di primo ingresso</w:t>
      </w:r>
      <w:r w:rsidR="00970348">
        <w:t xml:space="preserve"> </w:t>
      </w:r>
      <w:r>
        <w:t>si dovrà</w:t>
      </w:r>
      <w:r w:rsidR="00431714">
        <w:t xml:space="preserve"> altresì prevedere un Formatore Esperto </w:t>
      </w:r>
      <w:r w:rsidR="001C34F3">
        <w:t xml:space="preserve">nominato dall’ l’Ufficio </w:t>
      </w:r>
      <w:r w:rsidR="00820537">
        <w:t>F</w:t>
      </w:r>
      <w:r w:rsidR="001C34F3">
        <w:t xml:space="preserve">ormazione </w:t>
      </w:r>
      <w:r w:rsidR="00820537">
        <w:t>M</w:t>
      </w:r>
      <w:r w:rsidR="001C34F3">
        <w:t xml:space="preserve">otoria Professionale </w:t>
      </w:r>
      <w:r w:rsidR="00431714">
        <w:t xml:space="preserve">con </w:t>
      </w:r>
      <w:r w:rsidR="008544D0">
        <w:t>incarico</w:t>
      </w:r>
      <w:r w:rsidR="00431714">
        <w:t xml:space="preserve"> di referente didattico</w:t>
      </w:r>
      <w:r w:rsidR="008544D0">
        <w:t>,che svolgerà funzione</w:t>
      </w:r>
      <w:r w:rsidR="006520EE">
        <w:t xml:space="preserve"> di raccordo tra la Direzione Centrale per la Formazione </w:t>
      </w:r>
      <w:r w:rsidR="008544D0">
        <w:t>e l’Ufficio Formazione Motoria Professionale.</w:t>
      </w:r>
    </w:p>
    <w:p w:rsidR="00AC61AB" w:rsidRPr="00163626" w:rsidRDefault="00AC61AB" w:rsidP="001A3A3C">
      <w:pPr>
        <w:pStyle w:val="Corpodeltesto"/>
        <w:numPr>
          <w:ilvl w:val="1"/>
          <w:numId w:val="7"/>
        </w:numPr>
        <w:tabs>
          <w:tab w:val="left" w:pos="1134"/>
          <w:tab w:val="left" w:pos="2994"/>
        </w:tabs>
        <w:kinsoku w:val="0"/>
        <w:overflowPunct w:val="0"/>
        <w:spacing w:before="240" w:after="240"/>
        <w:ind w:left="567" w:right="-28" w:firstLine="0"/>
        <w:rPr>
          <w:b/>
          <w:bCs/>
          <w:u w:val="single"/>
        </w:rPr>
      </w:pPr>
      <w:r w:rsidRPr="00163626">
        <w:rPr>
          <w:b/>
          <w:bCs/>
          <w:u w:val="single"/>
        </w:rPr>
        <w:t>Indicazioni generali</w:t>
      </w:r>
      <w:r w:rsidR="00EF05D9" w:rsidRPr="00163626">
        <w:rPr>
          <w:b/>
          <w:bCs/>
          <w:u w:val="single"/>
        </w:rPr>
        <w:t xml:space="preserve"> per l’organizzazione </w:t>
      </w:r>
      <w:r w:rsidR="00455009" w:rsidRPr="00163626">
        <w:rPr>
          <w:b/>
          <w:bCs/>
          <w:u w:val="single"/>
        </w:rPr>
        <w:t>dei corsi</w:t>
      </w:r>
    </w:p>
    <w:p w:rsidR="00D979BE" w:rsidRDefault="00AC61AB" w:rsidP="00397E3F">
      <w:pPr>
        <w:pStyle w:val="Corpodeltesto"/>
        <w:tabs>
          <w:tab w:val="left" w:pos="567"/>
          <w:tab w:val="left" w:pos="2994"/>
        </w:tabs>
        <w:kinsoku w:val="0"/>
        <w:overflowPunct w:val="0"/>
        <w:spacing w:before="240" w:after="240"/>
        <w:ind w:left="0" w:right="-28" w:firstLine="567"/>
        <w:jc w:val="both"/>
        <w:rPr>
          <w:spacing w:val="55"/>
        </w:rPr>
      </w:pPr>
      <w:r w:rsidRPr="00163914">
        <w:t xml:space="preserve">Tutti i livelli </w:t>
      </w:r>
      <w:r w:rsidR="00970348">
        <w:t xml:space="preserve">formativi potranno </w:t>
      </w:r>
      <w:r w:rsidRPr="00163914">
        <w:rPr>
          <w:spacing w:val="-1"/>
        </w:rPr>
        <w:t>prevedere</w:t>
      </w:r>
      <w:r w:rsidR="00970348">
        <w:rPr>
          <w:spacing w:val="-1"/>
        </w:rPr>
        <w:t xml:space="preserve"> </w:t>
      </w:r>
      <w:r w:rsidRPr="00163914">
        <w:t>un</w:t>
      </w:r>
      <w:r w:rsidR="00970348">
        <w:t xml:space="preserve"> </w:t>
      </w:r>
      <w:r w:rsidRPr="00163914">
        <w:rPr>
          <w:spacing w:val="-1"/>
        </w:rPr>
        <w:t>orario</w:t>
      </w:r>
      <w:r w:rsidR="00970348">
        <w:rPr>
          <w:spacing w:val="-1"/>
        </w:rPr>
        <w:t xml:space="preserve"> </w:t>
      </w:r>
      <w:r w:rsidRPr="00163914">
        <w:t>di</w:t>
      </w:r>
      <w:r w:rsidR="00970348">
        <w:t xml:space="preserve"> </w:t>
      </w:r>
      <w:r w:rsidRPr="00163914">
        <w:rPr>
          <w:spacing w:val="-1"/>
        </w:rPr>
        <w:t>frequenza</w:t>
      </w:r>
      <w:r w:rsidR="00970348">
        <w:rPr>
          <w:spacing w:val="-1"/>
        </w:rPr>
        <w:t xml:space="preserve"> </w:t>
      </w:r>
      <w:r w:rsidRPr="00163914">
        <w:rPr>
          <w:spacing w:val="-1"/>
        </w:rPr>
        <w:t>differenziato</w:t>
      </w:r>
      <w:r w:rsidR="00970348">
        <w:rPr>
          <w:spacing w:val="-1"/>
        </w:rPr>
        <w:t xml:space="preserve"> </w:t>
      </w:r>
      <w:r w:rsidRPr="00163914">
        <w:rPr>
          <w:spacing w:val="-1"/>
        </w:rPr>
        <w:t>dallo</w:t>
      </w:r>
      <w:r w:rsidR="00970348">
        <w:rPr>
          <w:spacing w:val="-1"/>
        </w:rPr>
        <w:t xml:space="preserve"> </w:t>
      </w:r>
      <w:r w:rsidRPr="00163914">
        <w:rPr>
          <w:spacing w:val="-1"/>
        </w:rPr>
        <w:t>standard</w:t>
      </w:r>
      <w:r w:rsidR="00970348">
        <w:rPr>
          <w:spacing w:val="-1"/>
        </w:rPr>
        <w:t xml:space="preserve"> </w:t>
      </w:r>
      <w:r w:rsidRPr="00163914">
        <w:rPr>
          <w:spacing w:val="-1"/>
        </w:rPr>
        <w:t>settimanale</w:t>
      </w:r>
      <w:r w:rsidR="00970348">
        <w:rPr>
          <w:spacing w:val="-1"/>
        </w:rPr>
        <w:t xml:space="preserve"> </w:t>
      </w:r>
      <w:r w:rsidR="00D979BE">
        <w:rPr>
          <w:spacing w:val="-1"/>
        </w:rPr>
        <w:t>(allegato A</w:t>
      </w:r>
      <w:r w:rsidR="00C503EA">
        <w:rPr>
          <w:spacing w:val="-1"/>
        </w:rPr>
        <w:t>, B, C</w:t>
      </w:r>
      <w:r w:rsidR="00D979BE">
        <w:rPr>
          <w:spacing w:val="-1"/>
        </w:rPr>
        <w:t xml:space="preserve">) </w:t>
      </w:r>
      <w:r w:rsidRPr="00163914">
        <w:rPr>
          <w:spacing w:val="-1"/>
        </w:rPr>
        <w:t>al</w:t>
      </w:r>
      <w:r w:rsidR="00970348">
        <w:rPr>
          <w:spacing w:val="-1"/>
        </w:rPr>
        <w:t xml:space="preserve"> </w:t>
      </w:r>
      <w:r w:rsidRPr="00163914">
        <w:t>fine</w:t>
      </w:r>
      <w:r w:rsidR="00970348">
        <w:t xml:space="preserve"> </w:t>
      </w:r>
      <w:r w:rsidRPr="00163914">
        <w:t>di</w:t>
      </w:r>
      <w:r w:rsidR="00D979BE">
        <w:rPr>
          <w:spacing w:val="55"/>
        </w:rPr>
        <w:t>:</w:t>
      </w:r>
    </w:p>
    <w:p w:rsidR="00D979BE" w:rsidRDefault="00397E3F" w:rsidP="00397E3F">
      <w:pPr>
        <w:pStyle w:val="Corpodeltesto"/>
        <w:numPr>
          <w:ilvl w:val="0"/>
          <w:numId w:val="23"/>
        </w:numPr>
        <w:tabs>
          <w:tab w:val="left" w:pos="851"/>
          <w:tab w:val="left" w:pos="2994"/>
        </w:tabs>
        <w:kinsoku w:val="0"/>
        <w:overflowPunct w:val="0"/>
        <w:ind w:left="851" w:right="-28" w:hanging="284"/>
        <w:jc w:val="both"/>
        <w:rPr>
          <w:spacing w:val="-1"/>
        </w:rPr>
      </w:pPr>
      <w:r>
        <w:rPr>
          <w:spacing w:val="-1"/>
        </w:rPr>
        <w:lastRenderedPageBreak/>
        <w:t>o</w:t>
      </w:r>
      <w:r w:rsidR="00AC61AB" w:rsidRPr="00163914">
        <w:rPr>
          <w:spacing w:val="-1"/>
        </w:rPr>
        <w:t>ttimizzare</w:t>
      </w:r>
      <w:r w:rsidR="00970348">
        <w:rPr>
          <w:spacing w:val="-1"/>
        </w:rPr>
        <w:t xml:space="preserve"> </w:t>
      </w:r>
      <w:r w:rsidR="00AC61AB" w:rsidRPr="00163914">
        <w:t>le</w:t>
      </w:r>
      <w:r w:rsidR="00970348">
        <w:t xml:space="preserve"> </w:t>
      </w:r>
      <w:r w:rsidR="00AC61AB" w:rsidRPr="00163914">
        <w:rPr>
          <w:spacing w:val="-1"/>
        </w:rPr>
        <w:t>prestazioni</w:t>
      </w:r>
      <w:r w:rsidR="00970348">
        <w:rPr>
          <w:spacing w:val="-1"/>
        </w:rPr>
        <w:t xml:space="preserve"> </w:t>
      </w:r>
      <w:r w:rsidR="00AC61AB" w:rsidRPr="00163914">
        <w:t>fisiche</w:t>
      </w:r>
      <w:r w:rsidR="00C503EA">
        <w:rPr>
          <w:spacing w:val="57"/>
        </w:rPr>
        <w:t xml:space="preserve"> </w:t>
      </w:r>
      <w:r w:rsidR="00970348">
        <w:rPr>
          <w:spacing w:val="57"/>
        </w:rPr>
        <w:t>–</w:t>
      </w:r>
      <w:r w:rsidR="00C503EA">
        <w:rPr>
          <w:spacing w:val="57"/>
        </w:rPr>
        <w:t xml:space="preserve"> </w:t>
      </w:r>
      <w:r w:rsidR="00AC61AB" w:rsidRPr="00163914">
        <w:rPr>
          <w:spacing w:val="-1"/>
        </w:rPr>
        <w:t>motorie</w:t>
      </w:r>
      <w:r w:rsidR="00970348">
        <w:rPr>
          <w:spacing w:val="-1"/>
        </w:rPr>
        <w:t xml:space="preserve"> </w:t>
      </w:r>
      <w:r w:rsidR="00AC61AB" w:rsidRPr="00163914">
        <w:rPr>
          <w:spacing w:val="-1"/>
        </w:rPr>
        <w:t>per</w:t>
      </w:r>
      <w:r w:rsidR="00970348">
        <w:rPr>
          <w:spacing w:val="-1"/>
        </w:rPr>
        <w:t xml:space="preserve"> </w:t>
      </w:r>
      <w:r w:rsidR="00AC61AB" w:rsidRPr="00163914">
        <w:rPr>
          <w:spacing w:val="-1"/>
        </w:rPr>
        <w:t>raggiung</w:t>
      </w:r>
      <w:r w:rsidR="00BF6B94">
        <w:rPr>
          <w:spacing w:val="-1"/>
        </w:rPr>
        <w:t xml:space="preserve">imento degli </w:t>
      </w:r>
      <w:r w:rsidR="00AC61AB" w:rsidRPr="00163914">
        <w:t>obiettivi</w:t>
      </w:r>
      <w:r w:rsidR="00970348">
        <w:t xml:space="preserve"> </w:t>
      </w:r>
      <w:r w:rsidR="00AC61AB" w:rsidRPr="00163914">
        <w:rPr>
          <w:spacing w:val="-1"/>
        </w:rPr>
        <w:t>richiesti</w:t>
      </w:r>
      <w:r w:rsidR="00D979BE">
        <w:rPr>
          <w:spacing w:val="-1"/>
        </w:rPr>
        <w:t>;</w:t>
      </w:r>
    </w:p>
    <w:p w:rsidR="00BF6B94" w:rsidRPr="00EF05D9" w:rsidRDefault="00D979BE" w:rsidP="00397E3F">
      <w:pPr>
        <w:pStyle w:val="Corpodeltesto"/>
        <w:numPr>
          <w:ilvl w:val="0"/>
          <w:numId w:val="23"/>
        </w:numPr>
        <w:tabs>
          <w:tab w:val="left" w:pos="851"/>
          <w:tab w:val="left" w:pos="2994"/>
        </w:tabs>
        <w:kinsoku w:val="0"/>
        <w:overflowPunct w:val="0"/>
        <w:ind w:left="851" w:right="-28" w:hanging="284"/>
        <w:jc w:val="both"/>
        <w:rPr>
          <w:spacing w:val="-1"/>
        </w:rPr>
      </w:pPr>
      <w:r>
        <w:t>ottimizzare g</w:t>
      </w:r>
      <w:r w:rsidR="00AC61AB" w:rsidRPr="00163914">
        <w:rPr>
          <w:spacing w:val="-1"/>
        </w:rPr>
        <w:t>li</w:t>
      </w:r>
      <w:r w:rsidR="00AC61AB" w:rsidRPr="00163914">
        <w:t xml:space="preserve"> spazi </w:t>
      </w:r>
      <w:r w:rsidR="00AC61AB" w:rsidRPr="00163914">
        <w:rPr>
          <w:spacing w:val="-1"/>
        </w:rPr>
        <w:t xml:space="preserve">acqua </w:t>
      </w:r>
      <w:r w:rsidR="00AC61AB" w:rsidRPr="00163914">
        <w:t xml:space="preserve">disponibili </w:t>
      </w:r>
      <w:r w:rsidR="00AC61AB" w:rsidRPr="00163914">
        <w:rPr>
          <w:spacing w:val="-1"/>
        </w:rPr>
        <w:t>negli</w:t>
      </w:r>
      <w:r w:rsidR="00AC61AB" w:rsidRPr="00163914">
        <w:t xml:space="preserve"> impianti </w:t>
      </w:r>
      <w:r w:rsidR="00AC61AB" w:rsidRPr="00163914">
        <w:rPr>
          <w:spacing w:val="-1"/>
        </w:rPr>
        <w:t>natatori</w:t>
      </w:r>
      <w:r>
        <w:rPr>
          <w:spacing w:val="-1"/>
        </w:rPr>
        <w:t>.</w:t>
      </w:r>
    </w:p>
    <w:p w:rsidR="00583541" w:rsidRPr="00583541" w:rsidRDefault="007259D3" w:rsidP="001A3A3C">
      <w:pPr>
        <w:pStyle w:val="Paragrafoelenc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240"/>
        <w:ind w:left="0" w:right="-28" w:firstLine="567"/>
        <w:jc w:val="both"/>
        <w:rPr>
          <w:b/>
          <w:bCs/>
          <w:u w:val="single"/>
        </w:rPr>
      </w:pPr>
      <w:r w:rsidRPr="0001551E">
        <w:rPr>
          <w:b/>
          <w:bCs/>
          <w:u w:val="single"/>
        </w:rPr>
        <w:t xml:space="preserve">Formatore </w:t>
      </w:r>
      <w:r w:rsidR="00A64112" w:rsidRPr="0001551E">
        <w:rPr>
          <w:b/>
          <w:bCs/>
          <w:u w:val="single"/>
        </w:rPr>
        <w:t>di Nuoto e Salvamento</w:t>
      </w:r>
    </w:p>
    <w:p w:rsidR="00626F6D" w:rsidRDefault="00626F6D" w:rsidP="001A3A3C">
      <w:pPr>
        <w:pStyle w:val="Corpodeltesto"/>
        <w:kinsoku w:val="0"/>
        <w:overflowPunct w:val="0"/>
        <w:ind w:left="0" w:right="-28" w:firstLine="567"/>
        <w:jc w:val="both"/>
        <w:rPr>
          <w:spacing w:val="-1"/>
        </w:rPr>
      </w:pPr>
      <w:r>
        <w:rPr>
          <w:spacing w:val="-1"/>
        </w:rPr>
        <w:t>Come indicato in premessa,</w:t>
      </w:r>
      <w:r w:rsidR="00970348">
        <w:rPr>
          <w:spacing w:val="-1"/>
        </w:rPr>
        <w:t xml:space="preserve"> </w:t>
      </w:r>
      <w:r>
        <w:t>la</w:t>
      </w:r>
      <w:r w:rsidR="00970348">
        <w:t xml:space="preserve"> </w:t>
      </w:r>
      <w:r>
        <w:t>massima</w:t>
      </w:r>
      <w:r w:rsidR="00970348">
        <w:t xml:space="preserve"> </w:t>
      </w:r>
      <w:r>
        <w:rPr>
          <w:spacing w:val="-1"/>
        </w:rPr>
        <w:t>diffusione</w:t>
      </w:r>
      <w:r w:rsidR="00970348">
        <w:rPr>
          <w:spacing w:val="-1"/>
        </w:rPr>
        <w:t xml:space="preserve"> </w:t>
      </w:r>
      <w:r>
        <w:t>tra</w:t>
      </w:r>
      <w:r w:rsidR="00970348">
        <w:t xml:space="preserve"> </w:t>
      </w:r>
      <w:r>
        <w:t>il</w:t>
      </w:r>
      <w:r w:rsidR="00970348">
        <w:t xml:space="preserve"> </w:t>
      </w:r>
      <w:r>
        <w:rPr>
          <w:spacing w:val="-1"/>
        </w:rPr>
        <w:t>personale</w:t>
      </w:r>
      <w:r w:rsidR="00970348">
        <w:rPr>
          <w:spacing w:val="-1"/>
        </w:rPr>
        <w:t xml:space="preserve"> </w:t>
      </w:r>
      <w:r>
        <w:rPr>
          <w:spacing w:val="-1"/>
        </w:rPr>
        <w:t>operativo</w:t>
      </w:r>
      <w:r w:rsidR="00970348">
        <w:rPr>
          <w:spacing w:val="-1"/>
        </w:rPr>
        <w:t xml:space="preserve"> </w:t>
      </w:r>
      <w:r>
        <w:rPr>
          <w:spacing w:val="-1"/>
        </w:rPr>
        <w:t>delle</w:t>
      </w:r>
      <w:r w:rsidR="00970348">
        <w:rPr>
          <w:spacing w:val="-1"/>
        </w:rPr>
        <w:t xml:space="preserve"> </w:t>
      </w:r>
      <w:r>
        <w:rPr>
          <w:spacing w:val="-1"/>
        </w:rPr>
        <w:t>abilità</w:t>
      </w:r>
      <w:r w:rsidR="00970348">
        <w:rPr>
          <w:spacing w:val="-1"/>
        </w:rPr>
        <w:t xml:space="preserve"> </w:t>
      </w:r>
      <w:r>
        <w:t>di</w:t>
      </w:r>
      <w:r w:rsidR="00970348">
        <w:t xml:space="preserve"> </w:t>
      </w:r>
      <w:r>
        <w:rPr>
          <w:spacing w:val="-1"/>
        </w:rPr>
        <w:t>base</w:t>
      </w:r>
      <w:r w:rsidR="00970348">
        <w:rPr>
          <w:spacing w:val="-1"/>
        </w:rPr>
        <w:t xml:space="preserve"> </w:t>
      </w:r>
      <w:r>
        <w:t>in</w:t>
      </w:r>
      <w:r w:rsidR="00970348">
        <w:t xml:space="preserve"> </w:t>
      </w:r>
      <w:r>
        <w:rPr>
          <w:spacing w:val="-1"/>
        </w:rPr>
        <w:t>materia</w:t>
      </w:r>
      <w:r>
        <w:t xml:space="preserve"> di Nuoto e </w:t>
      </w:r>
      <w:r>
        <w:rPr>
          <w:spacing w:val="-1"/>
        </w:rPr>
        <w:t>Salvamento</w:t>
      </w:r>
      <w:r w:rsidR="00970348">
        <w:rPr>
          <w:spacing w:val="-1"/>
        </w:rPr>
        <w:t xml:space="preserve"> </w:t>
      </w:r>
      <w:r>
        <w:rPr>
          <w:spacing w:val="-1"/>
        </w:rPr>
        <w:t>costituisce,</w:t>
      </w:r>
      <w:r w:rsidR="00970348">
        <w:rPr>
          <w:spacing w:val="-1"/>
        </w:rPr>
        <w:t xml:space="preserve"> </w:t>
      </w:r>
      <w:r>
        <w:rPr>
          <w:spacing w:val="-1"/>
        </w:rPr>
        <w:t>oggi,</w:t>
      </w:r>
      <w:r w:rsidR="00970348">
        <w:rPr>
          <w:spacing w:val="-1"/>
        </w:rPr>
        <w:t xml:space="preserve"> </w:t>
      </w:r>
      <w:r>
        <w:t>obiettivo</w:t>
      </w:r>
      <w:r w:rsidR="00970348">
        <w:t xml:space="preserve"> </w:t>
      </w:r>
      <w:r>
        <w:rPr>
          <w:spacing w:val="-1"/>
        </w:rPr>
        <w:t>prioritario</w:t>
      </w:r>
      <w:r w:rsidR="00970348">
        <w:rPr>
          <w:spacing w:val="-1"/>
        </w:rPr>
        <w:t xml:space="preserve"> </w:t>
      </w:r>
      <w:r>
        <w:rPr>
          <w:spacing w:val="-1"/>
        </w:rPr>
        <w:t>raggiungibile</w:t>
      </w:r>
      <w:r w:rsidR="00970348">
        <w:rPr>
          <w:spacing w:val="-1"/>
        </w:rPr>
        <w:t xml:space="preserve"> </w:t>
      </w:r>
      <w:r>
        <w:rPr>
          <w:spacing w:val="-1"/>
        </w:rPr>
        <w:t>con</w:t>
      </w:r>
      <w:r>
        <w:t xml:space="preserve"> la </w:t>
      </w:r>
      <w:r>
        <w:rPr>
          <w:spacing w:val="-1"/>
        </w:rPr>
        <w:t>formazione</w:t>
      </w:r>
      <w:r w:rsidR="00970348">
        <w:rPr>
          <w:spacing w:val="-1"/>
        </w:rPr>
        <w:t xml:space="preserve"> </w:t>
      </w:r>
      <w:r>
        <w:rPr>
          <w:spacing w:val="-1"/>
        </w:rPr>
        <w:t>del</w:t>
      </w:r>
      <w:r w:rsidR="00970348">
        <w:rPr>
          <w:spacing w:val="-1"/>
        </w:rPr>
        <w:t xml:space="preserve"> </w:t>
      </w:r>
      <w:r>
        <w:rPr>
          <w:spacing w:val="-1"/>
        </w:rPr>
        <w:t>maggior</w:t>
      </w:r>
      <w:r w:rsidR="00970348">
        <w:rPr>
          <w:spacing w:val="-1"/>
        </w:rPr>
        <w:t xml:space="preserve"> </w:t>
      </w:r>
      <w:r>
        <w:rPr>
          <w:spacing w:val="-1"/>
        </w:rPr>
        <w:t>numero</w:t>
      </w:r>
      <w:r w:rsidR="00970348">
        <w:rPr>
          <w:spacing w:val="-1"/>
        </w:rPr>
        <w:t xml:space="preserve"> </w:t>
      </w:r>
      <w:r>
        <w:t>possibile</w:t>
      </w:r>
      <w:r w:rsidR="00970348">
        <w:t xml:space="preserve"> </w:t>
      </w:r>
      <w:r>
        <w:t>di</w:t>
      </w:r>
      <w:r w:rsidR="00970348">
        <w:t xml:space="preserve"> </w:t>
      </w:r>
      <w:r>
        <w:rPr>
          <w:spacing w:val="-1"/>
        </w:rPr>
        <w:t>personale,</w:t>
      </w:r>
      <w:r w:rsidR="00970348">
        <w:rPr>
          <w:spacing w:val="-1"/>
        </w:rPr>
        <w:t xml:space="preserve"> </w:t>
      </w:r>
      <w:r>
        <w:rPr>
          <w:spacing w:val="-1"/>
        </w:rPr>
        <w:t>attraverso</w:t>
      </w:r>
      <w:r w:rsidR="00970348">
        <w:rPr>
          <w:spacing w:val="-1"/>
        </w:rPr>
        <w:t xml:space="preserve"> </w:t>
      </w:r>
      <w:r>
        <w:t>un’azione</w:t>
      </w:r>
      <w:r w:rsidR="00970348">
        <w:t xml:space="preserve"> </w:t>
      </w:r>
      <w:r>
        <w:rPr>
          <w:spacing w:val="-1"/>
        </w:rPr>
        <w:t>sinergica</w:t>
      </w:r>
      <w:r w:rsidR="00970348">
        <w:rPr>
          <w:spacing w:val="-1"/>
        </w:rPr>
        <w:t xml:space="preserve"> </w:t>
      </w:r>
      <w:r>
        <w:rPr>
          <w:spacing w:val="-1"/>
        </w:rPr>
        <w:t>delle</w:t>
      </w:r>
      <w:r w:rsidR="00970348">
        <w:rPr>
          <w:spacing w:val="-1"/>
        </w:rPr>
        <w:t xml:space="preserve"> </w:t>
      </w:r>
      <w:r>
        <w:rPr>
          <w:spacing w:val="-1"/>
        </w:rPr>
        <w:t>strutture</w:t>
      </w:r>
      <w:r w:rsidR="00970348">
        <w:rPr>
          <w:spacing w:val="-1"/>
        </w:rPr>
        <w:t xml:space="preserve"> </w:t>
      </w:r>
      <w:r>
        <w:rPr>
          <w:spacing w:val="-1"/>
        </w:rPr>
        <w:t>centrali</w:t>
      </w:r>
      <w:r>
        <w:t xml:space="preserve"> e</w:t>
      </w:r>
      <w:r w:rsidR="00970348">
        <w:t xml:space="preserve"> </w:t>
      </w:r>
      <w:r w:rsidR="00D55054">
        <w:rPr>
          <w:spacing w:val="-1"/>
        </w:rPr>
        <w:t>territoriali</w:t>
      </w:r>
      <w:r w:rsidR="00970348">
        <w:rPr>
          <w:spacing w:val="-1"/>
        </w:rPr>
        <w:t xml:space="preserve"> </w:t>
      </w:r>
      <w:r>
        <w:t>deputate</w:t>
      </w:r>
      <w:r>
        <w:rPr>
          <w:spacing w:val="-1"/>
        </w:rPr>
        <w:t xml:space="preserve"> alla formazione.</w:t>
      </w:r>
    </w:p>
    <w:p w:rsidR="00583541" w:rsidRPr="00583541" w:rsidRDefault="00583541" w:rsidP="001A3A3C">
      <w:pPr>
        <w:pStyle w:val="Corpodeltest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rPr>
          <w:b/>
          <w:bCs/>
          <w:spacing w:val="-1"/>
        </w:rPr>
      </w:pPr>
      <w:r w:rsidRPr="00583541">
        <w:rPr>
          <w:b/>
          <w:bCs/>
          <w:spacing w:val="-1"/>
          <w:u w:val="single"/>
        </w:rPr>
        <w:t xml:space="preserve">Organico </w:t>
      </w:r>
    </w:p>
    <w:p w:rsidR="001B7741" w:rsidRDefault="00583541" w:rsidP="00397E3F">
      <w:pPr>
        <w:kinsoku w:val="0"/>
        <w:overflowPunct w:val="0"/>
        <w:spacing w:before="240" w:after="240"/>
        <w:ind w:right="-28" w:firstLine="567"/>
        <w:jc w:val="both"/>
      </w:pPr>
      <w:r>
        <w:t>C</w:t>
      </w:r>
      <w:r w:rsidR="00AE4A36">
        <w:t>ostituisce c</w:t>
      </w:r>
      <w:r w:rsidR="00626F6D">
        <w:t>ondizione</w:t>
      </w:r>
      <w:r w:rsidR="0033522D">
        <w:t xml:space="preserve"> </w:t>
      </w:r>
      <w:r w:rsidR="00626F6D" w:rsidRPr="00626F6D">
        <w:rPr>
          <w:spacing w:val="-1"/>
        </w:rPr>
        <w:t>indispensabile</w:t>
      </w:r>
      <w:r w:rsidR="00AE4A36">
        <w:rPr>
          <w:spacing w:val="-1"/>
        </w:rPr>
        <w:t xml:space="preserve"> la costituzione di un organico di Formatori di </w:t>
      </w:r>
      <w:r w:rsidR="004258C6">
        <w:rPr>
          <w:spacing w:val="-1"/>
        </w:rPr>
        <w:t>N</w:t>
      </w:r>
      <w:r w:rsidR="00AE4A36">
        <w:rPr>
          <w:spacing w:val="-1"/>
        </w:rPr>
        <w:t xml:space="preserve">uoto e </w:t>
      </w:r>
      <w:r w:rsidR="004258C6">
        <w:rPr>
          <w:spacing w:val="-1"/>
        </w:rPr>
        <w:t>S</w:t>
      </w:r>
      <w:r w:rsidR="00AE4A36">
        <w:rPr>
          <w:spacing w:val="-1"/>
        </w:rPr>
        <w:t xml:space="preserve">alvamento, che consenta di estendere la conoscenza di tali tecniche </w:t>
      </w:r>
      <w:r w:rsidR="00626F6D" w:rsidRPr="00626F6D">
        <w:rPr>
          <w:spacing w:val="-1"/>
        </w:rPr>
        <w:t>costituenti</w:t>
      </w:r>
      <w:r w:rsidR="0033522D">
        <w:rPr>
          <w:spacing w:val="-1"/>
        </w:rPr>
        <w:t xml:space="preserve"> </w:t>
      </w:r>
      <w:r w:rsidR="00626F6D">
        <w:t>il</w:t>
      </w:r>
      <w:r w:rsidR="0033522D">
        <w:t xml:space="preserve"> </w:t>
      </w:r>
      <w:r w:rsidR="00AE4A36">
        <w:rPr>
          <w:spacing w:val="2"/>
        </w:rPr>
        <w:t>bagaglio delle capacità natatorie</w:t>
      </w:r>
      <w:r w:rsidR="0033522D">
        <w:rPr>
          <w:spacing w:val="2"/>
        </w:rPr>
        <w:t xml:space="preserve"> </w:t>
      </w:r>
      <w:r w:rsidR="00626F6D" w:rsidRPr="00626F6D">
        <w:rPr>
          <w:spacing w:val="-1"/>
        </w:rPr>
        <w:t>indispensabile</w:t>
      </w:r>
      <w:r w:rsidR="0033522D">
        <w:rPr>
          <w:spacing w:val="-1"/>
        </w:rPr>
        <w:t xml:space="preserve"> </w:t>
      </w:r>
      <w:r w:rsidR="00626F6D">
        <w:t>per</w:t>
      </w:r>
      <w:r w:rsidR="0033522D">
        <w:t xml:space="preserve"> </w:t>
      </w:r>
      <w:r w:rsidR="00626F6D" w:rsidRPr="00626F6D">
        <w:rPr>
          <w:spacing w:val="-1"/>
        </w:rPr>
        <w:t>accedere</w:t>
      </w:r>
      <w:r w:rsidR="0033522D">
        <w:rPr>
          <w:spacing w:val="-1"/>
        </w:rPr>
        <w:t xml:space="preserve"> </w:t>
      </w:r>
      <w:r w:rsidR="00626F6D" w:rsidRPr="00626F6D">
        <w:rPr>
          <w:spacing w:val="-1"/>
        </w:rPr>
        <w:t>ai</w:t>
      </w:r>
      <w:r w:rsidR="0033522D">
        <w:rPr>
          <w:spacing w:val="-1"/>
        </w:rPr>
        <w:t xml:space="preserve"> </w:t>
      </w:r>
      <w:r w:rsidR="00626F6D">
        <w:t>vari</w:t>
      </w:r>
      <w:r w:rsidR="0033522D">
        <w:t xml:space="preserve"> </w:t>
      </w:r>
      <w:r w:rsidR="00626F6D" w:rsidRPr="00626F6D">
        <w:rPr>
          <w:spacing w:val="-1"/>
        </w:rPr>
        <w:t>livelli</w:t>
      </w:r>
      <w:r w:rsidR="0033522D">
        <w:rPr>
          <w:spacing w:val="-1"/>
        </w:rPr>
        <w:t xml:space="preserve"> </w:t>
      </w:r>
      <w:r w:rsidR="00626F6D" w:rsidRPr="00626F6D">
        <w:rPr>
          <w:spacing w:val="-1"/>
        </w:rPr>
        <w:t>operativi</w:t>
      </w:r>
      <w:r w:rsidR="00AE4A36">
        <w:rPr>
          <w:spacing w:val="-1"/>
        </w:rPr>
        <w:t>,</w:t>
      </w:r>
      <w:r w:rsidR="0033522D">
        <w:rPr>
          <w:spacing w:val="-1"/>
        </w:rPr>
        <w:t xml:space="preserve"> </w:t>
      </w:r>
      <w:r w:rsidR="00626F6D" w:rsidRPr="00626F6D">
        <w:rPr>
          <w:spacing w:val="-1"/>
        </w:rPr>
        <w:t>relativi</w:t>
      </w:r>
      <w:r w:rsidR="0033522D">
        <w:rPr>
          <w:spacing w:val="-1"/>
        </w:rPr>
        <w:t xml:space="preserve"> </w:t>
      </w:r>
      <w:r w:rsidR="00626F6D" w:rsidRPr="00626F6D">
        <w:rPr>
          <w:spacing w:val="-1"/>
        </w:rPr>
        <w:t>al</w:t>
      </w:r>
      <w:r w:rsidR="00626F6D">
        <w:t xml:space="preserve"> contrasto al </w:t>
      </w:r>
      <w:r w:rsidR="00626F6D" w:rsidRPr="00626F6D">
        <w:rPr>
          <w:spacing w:val="-1"/>
        </w:rPr>
        <w:t>rischio</w:t>
      </w:r>
      <w:r w:rsidR="0033522D">
        <w:rPr>
          <w:spacing w:val="-1"/>
        </w:rPr>
        <w:t xml:space="preserve"> </w:t>
      </w:r>
      <w:r w:rsidR="00626F6D" w:rsidRPr="00626F6D">
        <w:rPr>
          <w:spacing w:val="-1"/>
        </w:rPr>
        <w:t>ac</w:t>
      </w:r>
      <w:r w:rsidR="004A47C7">
        <w:rPr>
          <w:spacing w:val="-1"/>
        </w:rPr>
        <w:t>quatico</w:t>
      </w:r>
      <w:r w:rsidR="006076E3">
        <w:t>.</w:t>
      </w:r>
      <w:r w:rsidR="00AE4A36">
        <w:t xml:space="preserve"> Tale obiettivo è realizzabile con la costituzione di un </w:t>
      </w:r>
      <w:r w:rsidR="00397E3F">
        <w:t>organico di a</w:t>
      </w:r>
      <w:r w:rsidR="004258C6">
        <w:t>lmeno</w:t>
      </w:r>
      <w:r w:rsidR="0033522D">
        <w:t xml:space="preserve"> </w:t>
      </w:r>
      <w:r w:rsidR="00817301">
        <w:t>n.</w:t>
      </w:r>
      <w:r w:rsidR="00B62F65">
        <w:t>4</w:t>
      </w:r>
      <w:r w:rsidR="00817301">
        <w:t xml:space="preserve"> Formatori </w:t>
      </w:r>
      <w:r w:rsidR="00B62F65">
        <w:t xml:space="preserve">di </w:t>
      </w:r>
      <w:r w:rsidR="004258C6">
        <w:t>N</w:t>
      </w:r>
      <w:r w:rsidR="00B62F65">
        <w:t xml:space="preserve">uoto e </w:t>
      </w:r>
      <w:r w:rsidR="004258C6">
        <w:t>S</w:t>
      </w:r>
      <w:r w:rsidR="00B62F65">
        <w:t xml:space="preserve">alvamento per ogni regione, maggiorati di n.1 Formatore ogni </w:t>
      </w:r>
      <w:r w:rsidR="00817301">
        <w:t>1</w:t>
      </w:r>
      <w:r w:rsidR="00EA7CDD">
        <w:t>5</w:t>
      </w:r>
      <w:r w:rsidR="00817301">
        <w:t xml:space="preserve">0 unità </w:t>
      </w:r>
      <w:r w:rsidR="00431ACC">
        <w:t xml:space="preserve">di </w:t>
      </w:r>
      <w:r w:rsidR="00B711AF">
        <w:t>organico teorico nella regione.</w:t>
      </w:r>
    </w:p>
    <w:p w:rsidR="00583541" w:rsidRDefault="0010325F" w:rsidP="00397E3F">
      <w:pPr>
        <w:pStyle w:val="Paragrafoelenco"/>
        <w:kinsoku w:val="0"/>
        <w:overflowPunct w:val="0"/>
        <w:spacing w:before="240"/>
        <w:ind w:right="-28" w:firstLine="567"/>
        <w:jc w:val="both"/>
      </w:pPr>
      <w:r>
        <w:t>Tali dotazioni d’organico potranno essere implementate a seguito dell’approvazione da parte della D</w:t>
      </w:r>
      <w:r w:rsidR="00981214">
        <w:t xml:space="preserve">irezione </w:t>
      </w:r>
      <w:r>
        <w:t>C</w:t>
      </w:r>
      <w:r w:rsidR="00981214">
        <w:t xml:space="preserve">entrale per la </w:t>
      </w:r>
      <w:r>
        <w:t>F</w:t>
      </w:r>
      <w:r w:rsidR="00981214">
        <w:t>ormazione</w:t>
      </w:r>
      <w:r>
        <w:t xml:space="preserve">. </w:t>
      </w:r>
    </w:p>
    <w:p w:rsidR="00626F6D" w:rsidRPr="004906F9" w:rsidRDefault="0024598C" w:rsidP="001A3A3C">
      <w:pPr>
        <w:pStyle w:val="Paragrafoelenco"/>
        <w:numPr>
          <w:ilvl w:val="2"/>
          <w:numId w:val="7"/>
        </w:numPr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4906F9">
        <w:rPr>
          <w:b/>
          <w:bCs/>
          <w:u w:val="single"/>
        </w:rPr>
        <w:t>Profilo di competenza</w:t>
      </w:r>
    </w:p>
    <w:p w:rsidR="0024598C" w:rsidRDefault="004906F9" w:rsidP="001A3A3C">
      <w:pPr>
        <w:pStyle w:val="Paragrafoelenco"/>
        <w:kinsoku w:val="0"/>
        <w:overflowPunct w:val="0"/>
        <w:spacing w:before="240" w:after="240"/>
        <w:ind w:right="-28" w:firstLine="567"/>
        <w:jc w:val="both"/>
      </w:pPr>
      <w:r>
        <w:t xml:space="preserve">Il Formatore di Nuoto e Salvamento è abilitato </w:t>
      </w:r>
      <w:r w:rsidR="0025442C">
        <w:t>allo svolgimento de</w:t>
      </w:r>
      <w:r>
        <w:t xml:space="preserve">ll’attività formativa (di cui ai punti 2.1 </w:t>
      </w:r>
      <w:r w:rsidR="0025442C">
        <w:t>-</w:t>
      </w:r>
      <w:r>
        <w:t xml:space="preserve"> 2.2 </w:t>
      </w:r>
      <w:r w:rsidR="0025442C">
        <w:t>-</w:t>
      </w:r>
      <w:r>
        <w:t xml:space="preserve">2.3) presso le strutture </w:t>
      </w:r>
      <w:r w:rsidR="0025442C">
        <w:t xml:space="preserve">formative </w:t>
      </w:r>
      <w:r w:rsidR="009A471B">
        <w:t>centrali e territoriali</w:t>
      </w:r>
      <w:r w:rsidR="0025442C" w:rsidRPr="0001721A">
        <w:t>.</w:t>
      </w:r>
    </w:p>
    <w:p w:rsidR="005B76CF" w:rsidRDefault="007572FF" w:rsidP="001A3A3C">
      <w:pPr>
        <w:pStyle w:val="Corpodeltesto"/>
        <w:numPr>
          <w:ilvl w:val="2"/>
          <w:numId w:val="7"/>
        </w:numPr>
        <w:kinsoku w:val="0"/>
        <w:overflowPunct w:val="0"/>
        <w:spacing w:after="240" w:line="223" w:lineRule="auto"/>
        <w:ind w:left="0" w:right="-28" w:firstLine="851"/>
        <w:rPr>
          <w:b/>
          <w:bCs/>
          <w:spacing w:val="-1"/>
          <w:u w:val="single"/>
        </w:rPr>
      </w:pPr>
      <w:r>
        <w:rPr>
          <w:b/>
          <w:bCs/>
          <w:spacing w:val="-1"/>
          <w:u w:val="single"/>
        </w:rPr>
        <w:t>Verifica</w:t>
      </w:r>
      <w:r w:rsidR="005B76CF" w:rsidRPr="005B76CF">
        <w:rPr>
          <w:b/>
          <w:bCs/>
          <w:spacing w:val="-1"/>
          <w:u w:val="single"/>
        </w:rPr>
        <w:t xml:space="preserve"> preselettiva</w:t>
      </w:r>
    </w:p>
    <w:p w:rsidR="004906F9" w:rsidRDefault="005B76CF" w:rsidP="001A3A3C">
      <w:pPr>
        <w:kinsoku w:val="0"/>
        <w:overflowPunct w:val="0"/>
        <w:spacing w:after="240"/>
        <w:ind w:right="-28" w:firstLine="567"/>
        <w:jc w:val="both"/>
      </w:pPr>
      <w:r w:rsidRPr="005B76CF">
        <w:t xml:space="preserve">Per accedere al corso di </w:t>
      </w:r>
      <w:r w:rsidR="006B08A9">
        <w:t>formazione</w:t>
      </w:r>
      <w:r>
        <w:t xml:space="preserve"> per </w:t>
      </w:r>
      <w:r w:rsidR="002C05D8">
        <w:t>“</w:t>
      </w:r>
      <w:r>
        <w:t>Formatori di Nuoto e Salvamento</w:t>
      </w:r>
      <w:r w:rsidR="002C05D8">
        <w:t>”</w:t>
      </w:r>
      <w:r>
        <w:t>, il candidato deve essere in possesso dei seguenti requisiti:</w:t>
      </w:r>
    </w:p>
    <w:p w:rsidR="00D25D8E" w:rsidRPr="00D25D8E" w:rsidRDefault="00D25D8E" w:rsidP="00E748B5">
      <w:pPr>
        <w:kinsoku w:val="0"/>
        <w:overflowPunct w:val="0"/>
        <w:ind w:right="-28"/>
        <w:jc w:val="both"/>
        <w:rPr>
          <w:sz w:val="13"/>
          <w:szCs w:val="13"/>
        </w:rPr>
      </w:pPr>
    </w:p>
    <w:p w:rsidR="001E171C" w:rsidRPr="001E171C" w:rsidRDefault="001E171C" w:rsidP="00397E3F">
      <w:pPr>
        <w:pStyle w:val="Corpodeltesto"/>
        <w:numPr>
          <w:ilvl w:val="0"/>
          <w:numId w:val="28"/>
        </w:numPr>
        <w:tabs>
          <w:tab w:val="left" w:pos="851"/>
        </w:tabs>
        <w:kinsoku w:val="0"/>
        <w:overflowPunct w:val="0"/>
        <w:spacing w:line="276" w:lineRule="exact"/>
        <w:ind w:left="851" w:right="-28" w:hanging="284"/>
        <w:jc w:val="both"/>
      </w:pPr>
      <w:r>
        <w:rPr>
          <w:spacing w:val="-1"/>
        </w:rPr>
        <w:t>anzianità di servizio nel ruolo operativo di 2 anni;</w:t>
      </w:r>
    </w:p>
    <w:p w:rsidR="005E72D5" w:rsidRPr="00504FDE" w:rsidRDefault="00FD00BB" w:rsidP="00397E3F">
      <w:pPr>
        <w:pStyle w:val="Corpodeltesto"/>
        <w:numPr>
          <w:ilvl w:val="0"/>
          <w:numId w:val="28"/>
        </w:numPr>
        <w:tabs>
          <w:tab w:val="left" w:pos="851"/>
        </w:tabs>
        <w:kinsoku w:val="0"/>
        <w:overflowPunct w:val="0"/>
        <w:spacing w:line="276" w:lineRule="exact"/>
        <w:ind w:left="851" w:right="-28" w:hanging="284"/>
        <w:jc w:val="both"/>
      </w:pPr>
      <w:bookmarkStart w:id="4" w:name="_Hlk104455790"/>
      <w:r w:rsidRPr="00504FDE">
        <w:t>non</w:t>
      </w:r>
      <w:r w:rsidR="001E171C" w:rsidRPr="00504FDE">
        <w:t xml:space="preserve"> appartenenza all’Albo dei </w:t>
      </w:r>
      <w:r w:rsidR="005E72D5" w:rsidRPr="00504FDE">
        <w:t>F</w:t>
      </w:r>
      <w:r w:rsidR="001E171C" w:rsidRPr="00504FDE">
        <w:t>ormatori</w:t>
      </w:r>
      <w:r w:rsidR="005E72D5" w:rsidRPr="00504FDE">
        <w:t xml:space="preserve"> e/o Formatori </w:t>
      </w:r>
      <w:r w:rsidRPr="00504FDE">
        <w:t>E</w:t>
      </w:r>
      <w:r w:rsidR="005E72D5" w:rsidRPr="00504FDE">
        <w:t>sperti</w:t>
      </w:r>
      <w:r w:rsidR="001E171C" w:rsidRPr="00504FDE">
        <w:t xml:space="preserve">, </w:t>
      </w:r>
      <w:r w:rsidRPr="00504FDE">
        <w:t xml:space="preserve">in </w:t>
      </w:r>
      <w:r w:rsidR="001E171C" w:rsidRPr="00504FDE">
        <w:t xml:space="preserve">discipline </w:t>
      </w:r>
      <w:r w:rsidR="00BB11B4" w:rsidRPr="00504FDE">
        <w:t xml:space="preserve">differenti da </w:t>
      </w:r>
      <w:r w:rsidR="001E171C" w:rsidRPr="00504FDE">
        <w:t>ATP, SFA, SA</w:t>
      </w:r>
      <w:r w:rsidR="007572FF">
        <w:t>,</w:t>
      </w:r>
      <w:r w:rsidR="001E171C" w:rsidRPr="00504FDE">
        <w:t xml:space="preserve"> o motorio professionale</w:t>
      </w:r>
      <w:bookmarkEnd w:id="4"/>
      <w:r w:rsidR="005E72D5" w:rsidRPr="00504FDE">
        <w:t>;</w:t>
      </w:r>
    </w:p>
    <w:p w:rsidR="005E72D5" w:rsidRDefault="008A22B1" w:rsidP="00397E3F">
      <w:pPr>
        <w:pStyle w:val="Corpodeltesto"/>
        <w:numPr>
          <w:ilvl w:val="0"/>
          <w:numId w:val="28"/>
        </w:numPr>
        <w:tabs>
          <w:tab w:val="left" w:pos="851"/>
        </w:tabs>
        <w:kinsoku w:val="0"/>
        <w:overflowPunct w:val="0"/>
        <w:spacing w:line="276" w:lineRule="exact"/>
        <w:ind w:left="851" w:right="-28" w:hanging="284"/>
        <w:jc w:val="both"/>
      </w:pPr>
      <w:r>
        <w:t>n</w:t>
      </w:r>
      <w:r w:rsidR="005E72D5">
        <w:t>on appartenenza al ruolo di specialista (</w:t>
      </w:r>
      <w:r w:rsidR="005714FC">
        <w:t xml:space="preserve">specialità </w:t>
      </w:r>
      <w:r w:rsidR="005E72D5">
        <w:t xml:space="preserve">aeronaviganti, </w:t>
      </w:r>
      <w:r w:rsidR="005714FC">
        <w:t xml:space="preserve">specialisti </w:t>
      </w:r>
      <w:r w:rsidR="005E72D5">
        <w:t>nautici</w:t>
      </w:r>
      <w:r w:rsidR="005714FC">
        <w:t>,</w:t>
      </w:r>
      <w:r w:rsidR="005E72D5">
        <w:t xml:space="preserve"> sommozzatori</w:t>
      </w:r>
      <w:r w:rsidR="005714FC">
        <w:t xml:space="preserve"> e radioriparatori</w:t>
      </w:r>
      <w:r w:rsidR="005E72D5">
        <w:t>)</w:t>
      </w:r>
      <w:r w:rsidR="00CF2731">
        <w:t>;</w:t>
      </w:r>
    </w:p>
    <w:p w:rsidR="00CF2731" w:rsidRDefault="008A22B1" w:rsidP="00397E3F">
      <w:pPr>
        <w:pStyle w:val="Corpodeltesto"/>
        <w:numPr>
          <w:ilvl w:val="0"/>
          <w:numId w:val="28"/>
        </w:numPr>
        <w:tabs>
          <w:tab w:val="left" w:pos="851"/>
        </w:tabs>
        <w:kinsoku w:val="0"/>
        <w:overflowPunct w:val="0"/>
        <w:spacing w:line="276" w:lineRule="exact"/>
        <w:ind w:left="851" w:right="-28" w:hanging="284"/>
        <w:jc w:val="both"/>
      </w:pPr>
      <w:r>
        <w:t>t</w:t>
      </w:r>
      <w:r w:rsidR="00CF2731">
        <w:t>itolo tecnico</w:t>
      </w:r>
      <w:r w:rsidR="00A4607F">
        <w:t xml:space="preserve"> (uno dei seguenti)</w:t>
      </w:r>
      <w:r w:rsidR="00CF2731">
        <w:t>:</w:t>
      </w:r>
    </w:p>
    <w:p w:rsidR="00CF2731" w:rsidRDefault="008A22B1" w:rsidP="00397E3F">
      <w:pPr>
        <w:pStyle w:val="Corpodeltesto"/>
        <w:numPr>
          <w:ilvl w:val="0"/>
          <w:numId w:val="23"/>
        </w:numPr>
        <w:tabs>
          <w:tab w:val="left" w:pos="1134"/>
        </w:tabs>
        <w:kinsoku w:val="0"/>
        <w:overflowPunct w:val="0"/>
        <w:spacing w:line="276" w:lineRule="exact"/>
        <w:ind w:left="1134" w:right="-28" w:hanging="283"/>
        <w:jc w:val="both"/>
      </w:pPr>
      <w:r>
        <w:t>l</w:t>
      </w:r>
      <w:r w:rsidR="00CF2731">
        <w:t xml:space="preserve">aurea in scienze motorie </w:t>
      </w:r>
      <w:r>
        <w:t xml:space="preserve">triennale e/o </w:t>
      </w:r>
      <w:r w:rsidR="00CF2731">
        <w:t>magistrale o equipollente;</w:t>
      </w:r>
    </w:p>
    <w:p w:rsidR="00CF2731" w:rsidRDefault="008A22B1" w:rsidP="00397E3F">
      <w:pPr>
        <w:pStyle w:val="Corpodeltesto"/>
        <w:numPr>
          <w:ilvl w:val="0"/>
          <w:numId w:val="23"/>
        </w:numPr>
        <w:tabs>
          <w:tab w:val="left" w:pos="1134"/>
        </w:tabs>
        <w:kinsoku w:val="0"/>
        <w:overflowPunct w:val="0"/>
        <w:spacing w:line="276" w:lineRule="exact"/>
        <w:ind w:left="1134" w:right="-28" w:hanging="283"/>
        <w:jc w:val="both"/>
      </w:pPr>
      <w:r>
        <w:t>is</w:t>
      </w:r>
      <w:r w:rsidR="00CF2731">
        <w:t xml:space="preserve">truttore di nuoto o superiore rilasciato dalle </w:t>
      </w:r>
      <w:r w:rsidR="00981214">
        <w:t xml:space="preserve">seguenti </w:t>
      </w:r>
      <w:r w:rsidR="00CF2731">
        <w:t>federazioni</w:t>
      </w:r>
      <w:r w:rsidR="00981214">
        <w:t xml:space="preserve"> e/o società abilitate</w:t>
      </w:r>
      <w:r w:rsidR="00CF2731">
        <w:t xml:space="preserve">: </w:t>
      </w:r>
      <w:bookmarkStart w:id="5" w:name="_Hlk104528690"/>
      <w:r w:rsidR="00CF2731">
        <w:t>F</w:t>
      </w:r>
      <w:r w:rsidR="008B076B">
        <w:t xml:space="preserve">ederazione </w:t>
      </w:r>
      <w:r w:rsidR="00CF2731">
        <w:t>I</w:t>
      </w:r>
      <w:r w:rsidR="008B076B">
        <w:t xml:space="preserve">taliana </w:t>
      </w:r>
      <w:r w:rsidR="00CF2731">
        <w:t>N</w:t>
      </w:r>
      <w:r w:rsidR="008B076B">
        <w:t>uoto</w:t>
      </w:r>
      <w:r w:rsidR="00CF2731">
        <w:t>, S</w:t>
      </w:r>
      <w:r w:rsidR="008B076B">
        <w:t xml:space="preserve">ocietà </w:t>
      </w:r>
      <w:r w:rsidR="00CF2731">
        <w:t>N</w:t>
      </w:r>
      <w:r w:rsidR="00170E49">
        <w:t>azionale di</w:t>
      </w:r>
      <w:r w:rsidR="0033522D">
        <w:t xml:space="preserve"> </w:t>
      </w:r>
      <w:r w:rsidR="00CF2731">
        <w:t>S</w:t>
      </w:r>
      <w:r w:rsidR="008B076B">
        <w:t>alvamento</w:t>
      </w:r>
      <w:r w:rsidR="00CF2731">
        <w:t>, F</w:t>
      </w:r>
      <w:r w:rsidR="008B076B">
        <w:t xml:space="preserve">ederazione </w:t>
      </w:r>
      <w:r w:rsidR="00CF2731">
        <w:t>I</w:t>
      </w:r>
      <w:r w:rsidR="008B076B">
        <w:t xml:space="preserve">taliana </w:t>
      </w:r>
      <w:r w:rsidR="00CF2731">
        <w:t>S</w:t>
      </w:r>
      <w:r w:rsidR="00865EFC">
        <w:t xml:space="preserve">alvamento </w:t>
      </w:r>
      <w:r w:rsidR="00CF2731">
        <w:t>A</w:t>
      </w:r>
      <w:r w:rsidR="008B076B">
        <w:t>cquatico;</w:t>
      </w:r>
    </w:p>
    <w:bookmarkEnd w:id="5"/>
    <w:p w:rsidR="00CF2731" w:rsidRDefault="008A22B1" w:rsidP="00397E3F">
      <w:pPr>
        <w:pStyle w:val="Corpodeltesto"/>
        <w:numPr>
          <w:ilvl w:val="0"/>
          <w:numId w:val="23"/>
        </w:numPr>
        <w:tabs>
          <w:tab w:val="left" w:pos="1134"/>
        </w:tabs>
        <w:kinsoku w:val="0"/>
        <w:overflowPunct w:val="0"/>
        <w:spacing w:line="276" w:lineRule="exact"/>
        <w:ind w:left="1134" w:right="-28" w:hanging="283"/>
        <w:jc w:val="both"/>
      </w:pPr>
      <w:r>
        <w:t>i</w:t>
      </w:r>
      <w:r w:rsidR="00CF2731">
        <w:t xml:space="preserve">struttore di salvamento a nuoto o superiore </w:t>
      </w:r>
      <w:r>
        <w:t xml:space="preserve">rilasciato </w:t>
      </w:r>
      <w:r w:rsidR="00CF2731">
        <w:t xml:space="preserve">dalle </w:t>
      </w:r>
      <w:r w:rsidR="00981214">
        <w:t xml:space="preserve">seguenti </w:t>
      </w:r>
      <w:r w:rsidR="00CF2731">
        <w:t>federazioni</w:t>
      </w:r>
      <w:r w:rsidR="00CB52C3">
        <w:t xml:space="preserve"> e/o società abilitate</w:t>
      </w:r>
      <w:r w:rsidR="00CF2731">
        <w:t xml:space="preserve">: </w:t>
      </w:r>
      <w:bookmarkStart w:id="6" w:name="_Hlk104528714"/>
      <w:r w:rsidR="008B076B">
        <w:t>Federazione Italiana Nuoto, Società N</w:t>
      </w:r>
      <w:r w:rsidR="00170E49">
        <w:t>azionale di</w:t>
      </w:r>
      <w:r w:rsidR="008B076B">
        <w:t xml:space="preserve"> Salvamento, Federazione Italiana S</w:t>
      </w:r>
      <w:r w:rsidR="00865EFC">
        <w:t>alvamento</w:t>
      </w:r>
      <w:r w:rsidR="008B076B">
        <w:t xml:space="preserve"> Acquatico.</w:t>
      </w:r>
      <w:bookmarkEnd w:id="6"/>
    </w:p>
    <w:p w:rsidR="008A22B1" w:rsidRDefault="008A22B1" w:rsidP="00397E3F">
      <w:pPr>
        <w:pStyle w:val="Corpodeltesto"/>
        <w:numPr>
          <w:ilvl w:val="0"/>
          <w:numId w:val="28"/>
        </w:numPr>
        <w:tabs>
          <w:tab w:val="left" w:pos="851"/>
        </w:tabs>
        <w:kinsoku w:val="0"/>
        <w:overflowPunct w:val="0"/>
        <w:spacing w:line="276" w:lineRule="exact"/>
        <w:ind w:left="851" w:right="-28" w:hanging="284"/>
        <w:jc w:val="both"/>
      </w:pPr>
      <w:r>
        <w:lastRenderedPageBreak/>
        <w:t>titolo di salvataggio</w:t>
      </w:r>
      <w:r w:rsidR="00A4607F">
        <w:t xml:space="preserve"> (uno dei seguenti)</w:t>
      </w:r>
      <w:r>
        <w:t>:</w:t>
      </w:r>
    </w:p>
    <w:p w:rsidR="008A22B1" w:rsidRDefault="008A22B1" w:rsidP="00397E3F">
      <w:pPr>
        <w:pStyle w:val="Corpodeltesto"/>
        <w:numPr>
          <w:ilvl w:val="0"/>
          <w:numId w:val="23"/>
        </w:numPr>
        <w:tabs>
          <w:tab w:val="left" w:pos="1134"/>
        </w:tabs>
        <w:kinsoku w:val="0"/>
        <w:overflowPunct w:val="0"/>
        <w:spacing w:line="276" w:lineRule="exact"/>
        <w:ind w:left="1134" w:right="-28" w:hanging="283"/>
        <w:jc w:val="both"/>
      </w:pPr>
      <w:r>
        <w:t>salvamento a nuoto</w:t>
      </w:r>
      <w:r w:rsidR="00C30ED2">
        <w:t xml:space="preserve"> del C.N.V</w:t>
      </w:r>
      <w:r>
        <w:t>V</w:t>
      </w:r>
      <w:r w:rsidR="00C30ED2">
        <w:t>.</w:t>
      </w:r>
      <w:r>
        <w:t>F</w:t>
      </w:r>
      <w:r w:rsidR="00C30ED2">
        <w:t>.</w:t>
      </w:r>
      <w:r>
        <w:t>;</w:t>
      </w:r>
    </w:p>
    <w:p w:rsidR="008A22B1" w:rsidRDefault="008A22B1" w:rsidP="00397E3F">
      <w:pPr>
        <w:pStyle w:val="Corpodeltesto"/>
        <w:numPr>
          <w:ilvl w:val="0"/>
          <w:numId w:val="23"/>
        </w:numPr>
        <w:tabs>
          <w:tab w:val="left" w:pos="1134"/>
        </w:tabs>
        <w:kinsoku w:val="0"/>
        <w:overflowPunct w:val="0"/>
        <w:spacing w:line="276" w:lineRule="exact"/>
        <w:ind w:left="1134" w:right="-28" w:hanging="283"/>
        <w:jc w:val="both"/>
      </w:pPr>
      <w:r>
        <w:t xml:space="preserve">assistente bagnanti rilasciato dalle </w:t>
      </w:r>
      <w:r w:rsidR="00CB52C3">
        <w:t xml:space="preserve">seguenti </w:t>
      </w:r>
      <w:r>
        <w:t>federazioni</w:t>
      </w:r>
      <w:r w:rsidR="00CB52C3">
        <w:t xml:space="preserve"> e/o società abilitate:</w:t>
      </w:r>
      <w:r w:rsidR="008B076B">
        <w:t>Federazione Italiana Nuoto, Società N</w:t>
      </w:r>
      <w:r w:rsidR="00170E49">
        <w:t>azionale di</w:t>
      </w:r>
      <w:r w:rsidR="008B076B">
        <w:t xml:space="preserve"> Salvamento, Federazione Italiana S</w:t>
      </w:r>
      <w:r w:rsidR="00504FDE">
        <w:t>alvamento</w:t>
      </w:r>
      <w:r w:rsidR="008B076B">
        <w:t xml:space="preserve"> Acquatico</w:t>
      </w:r>
      <w:r>
        <w:t>.</w:t>
      </w:r>
    </w:p>
    <w:p w:rsidR="00CF2731" w:rsidRDefault="00CF2731" w:rsidP="0033522D">
      <w:pPr>
        <w:pStyle w:val="Corpodeltesto"/>
        <w:tabs>
          <w:tab w:val="left" w:pos="397"/>
        </w:tabs>
        <w:kinsoku w:val="0"/>
        <w:overflowPunct w:val="0"/>
        <w:spacing w:line="276" w:lineRule="exact"/>
        <w:ind w:left="0" w:right="-28" w:hanging="112"/>
        <w:jc w:val="both"/>
      </w:pPr>
    </w:p>
    <w:p w:rsidR="00FA39EA" w:rsidRDefault="005B76CF" w:rsidP="00D9012B">
      <w:pPr>
        <w:pStyle w:val="Corpodeltesto"/>
        <w:tabs>
          <w:tab w:val="left" w:pos="397"/>
        </w:tabs>
        <w:kinsoku w:val="0"/>
        <w:overflowPunct w:val="0"/>
        <w:spacing w:before="5" w:line="223" w:lineRule="auto"/>
        <w:ind w:left="0" w:right="-28" w:firstLine="567"/>
        <w:jc w:val="both"/>
      </w:pPr>
      <w:bookmarkStart w:id="7" w:name="_Hlk92874382"/>
      <w:r>
        <w:rPr>
          <w:spacing w:val="-1"/>
        </w:rPr>
        <w:t>Il candidato dovrà</w:t>
      </w:r>
      <w:r w:rsidR="00FA39EA">
        <w:rPr>
          <w:spacing w:val="-1"/>
        </w:rPr>
        <w:t xml:space="preserve"> sostenere </w:t>
      </w:r>
      <w:r w:rsidR="00FA39EA" w:rsidRPr="00FA39EA">
        <w:rPr>
          <w:spacing w:val="-1"/>
        </w:rPr>
        <w:t xml:space="preserve">una prova teorica consistente in un questionario di </w:t>
      </w:r>
      <w:r w:rsidR="00FA39EA">
        <w:t xml:space="preserve">30 </w:t>
      </w:r>
      <w:r w:rsidR="005E72D5">
        <w:rPr>
          <w:spacing w:val="-1"/>
        </w:rPr>
        <w:t>domande</w:t>
      </w:r>
      <w:r w:rsidR="0033522D">
        <w:rPr>
          <w:spacing w:val="-1"/>
        </w:rPr>
        <w:t xml:space="preserve"> </w:t>
      </w:r>
      <w:r w:rsidR="00FA39EA">
        <w:t>a</w:t>
      </w:r>
      <w:r w:rsidR="00FA39EA" w:rsidRPr="00FA39EA">
        <w:rPr>
          <w:spacing w:val="-1"/>
        </w:rPr>
        <w:t xml:space="preserve"> risposta</w:t>
      </w:r>
      <w:r w:rsidR="00FA39EA">
        <w:t xml:space="preserve"> multipla</w:t>
      </w:r>
      <w:r w:rsidR="0033522D">
        <w:t xml:space="preserve"> </w:t>
      </w:r>
      <w:r w:rsidR="005E72D5">
        <w:rPr>
          <w:spacing w:val="1"/>
        </w:rPr>
        <w:t xml:space="preserve">con solo una risposta esatta da effettuare in </w:t>
      </w:r>
      <w:r w:rsidR="00E92F8A" w:rsidRPr="00596A2F">
        <w:rPr>
          <w:spacing w:val="1"/>
        </w:rPr>
        <w:t>30</w:t>
      </w:r>
      <w:r w:rsidR="005E72D5">
        <w:rPr>
          <w:spacing w:val="1"/>
        </w:rPr>
        <w:t xml:space="preserve"> minuti</w:t>
      </w:r>
      <w:r w:rsidR="00F435EA">
        <w:rPr>
          <w:spacing w:val="1"/>
        </w:rPr>
        <w:t>,</w:t>
      </w:r>
      <w:r w:rsidR="00FA39EA" w:rsidRPr="00FA39EA">
        <w:rPr>
          <w:spacing w:val="-1"/>
        </w:rPr>
        <w:t xml:space="preserve"> inerenti</w:t>
      </w:r>
      <w:r w:rsidR="0033522D">
        <w:rPr>
          <w:spacing w:val="-1"/>
        </w:rPr>
        <w:t xml:space="preserve"> </w:t>
      </w:r>
      <w:r w:rsidR="00C30ED2">
        <w:t>agli</w:t>
      </w:r>
      <w:r w:rsidR="0033522D">
        <w:t xml:space="preserve"> </w:t>
      </w:r>
      <w:r w:rsidR="00FA39EA">
        <w:t>argomenti basilari delle</w:t>
      </w:r>
      <w:r w:rsidR="0033522D">
        <w:t xml:space="preserve"> </w:t>
      </w:r>
      <w:r w:rsidR="00FA39EA">
        <w:t>materie</w:t>
      </w:r>
      <w:r w:rsidR="00FA39EA" w:rsidRPr="00FA39EA">
        <w:rPr>
          <w:spacing w:val="-1"/>
        </w:rPr>
        <w:t xml:space="preserve"> trattate</w:t>
      </w:r>
      <w:r w:rsidR="0033522D">
        <w:rPr>
          <w:spacing w:val="-1"/>
        </w:rPr>
        <w:t xml:space="preserve"> </w:t>
      </w:r>
      <w:r w:rsidR="00FA39EA" w:rsidRPr="00FA39EA">
        <w:rPr>
          <w:spacing w:val="-1"/>
        </w:rPr>
        <w:t>durante</w:t>
      </w:r>
      <w:r w:rsidR="00FA39EA">
        <w:t xml:space="preserve"> i</w:t>
      </w:r>
      <w:r w:rsidR="0033522D">
        <w:t xml:space="preserve"> </w:t>
      </w:r>
      <w:r w:rsidR="00FA39EA" w:rsidRPr="00FA39EA">
        <w:rPr>
          <w:spacing w:val="-1"/>
        </w:rPr>
        <w:t>percors</w:t>
      </w:r>
      <w:r w:rsidR="00A4607F">
        <w:rPr>
          <w:spacing w:val="-1"/>
        </w:rPr>
        <w:t>i</w:t>
      </w:r>
      <w:r w:rsidR="0033522D">
        <w:rPr>
          <w:spacing w:val="-1"/>
        </w:rPr>
        <w:t xml:space="preserve"> </w:t>
      </w:r>
      <w:r w:rsidR="00FA39EA" w:rsidRPr="00FA39EA">
        <w:rPr>
          <w:spacing w:val="-1"/>
        </w:rPr>
        <w:t>formativ</w:t>
      </w:r>
      <w:r w:rsidR="00FF292F">
        <w:rPr>
          <w:spacing w:val="-1"/>
        </w:rPr>
        <w:t>i</w:t>
      </w:r>
      <w:r w:rsidR="0033522D">
        <w:rPr>
          <w:spacing w:val="-1"/>
        </w:rPr>
        <w:t xml:space="preserve"> </w:t>
      </w:r>
      <w:r w:rsidR="00A4607F">
        <w:t xml:space="preserve">richiesti nei precedenti punti </w:t>
      </w:r>
      <w:r w:rsidR="00C30ED2">
        <w:t>4)</w:t>
      </w:r>
      <w:r w:rsidR="00A4607F">
        <w:t xml:space="preserve"> e </w:t>
      </w:r>
      <w:r w:rsidR="00C30ED2">
        <w:t>5)</w:t>
      </w:r>
      <w:r w:rsidR="0094581F">
        <w:t>. Tale prova</w:t>
      </w:r>
      <w:r w:rsidR="00A4607F">
        <w:t xml:space="preserve"> si considera superata con 24 domande esatte </w:t>
      </w:r>
      <w:r w:rsidR="00596A2F">
        <w:t>(massimo 6 errori)</w:t>
      </w:r>
      <w:r w:rsidR="0090332D">
        <w:t xml:space="preserve">. Il </w:t>
      </w:r>
      <w:r w:rsidR="00A4607F">
        <w:t xml:space="preserve">punteggio minimo </w:t>
      </w:r>
      <w:r w:rsidR="0090332D">
        <w:t xml:space="preserve">ottenibile sarà </w:t>
      </w:r>
      <w:r w:rsidR="00A4607F">
        <w:t>24/100</w:t>
      </w:r>
      <w:r w:rsidR="0094581F">
        <w:t xml:space="preserve"> e</w:t>
      </w:r>
      <w:r w:rsidR="0090332D">
        <w:t xml:space="preserve"> il punteggio</w:t>
      </w:r>
      <w:r w:rsidR="0094581F">
        <w:t xml:space="preserve"> massimo </w:t>
      </w:r>
      <w:r w:rsidR="0090332D">
        <w:t>sarà</w:t>
      </w:r>
      <w:r w:rsidR="00596A2F">
        <w:t xml:space="preserve"> 30/100 (30 risposte esatte);</w:t>
      </w:r>
    </w:p>
    <w:p w:rsidR="004C43A5" w:rsidRPr="00FE24A1" w:rsidRDefault="004C43A5" w:rsidP="0033522D">
      <w:pPr>
        <w:pStyle w:val="Corpodeltesto"/>
        <w:tabs>
          <w:tab w:val="left" w:pos="834"/>
        </w:tabs>
        <w:kinsoku w:val="0"/>
        <w:overflowPunct w:val="0"/>
        <w:ind w:left="0" w:right="-28" w:firstLine="0"/>
        <w:jc w:val="both"/>
        <w:rPr>
          <w:sz w:val="13"/>
          <w:szCs w:val="13"/>
        </w:rPr>
      </w:pPr>
    </w:p>
    <w:p w:rsidR="00FA39EA" w:rsidRPr="00D30BAA" w:rsidRDefault="00D9012B" w:rsidP="00D9012B">
      <w:pPr>
        <w:pStyle w:val="Corpodeltesto"/>
        <w:tabs>
          <w:tab w:val="left" w:pos="831"/>
        </w:tabs>
        <w:kinsoku w:val="0"/>
        <w:overflowPunct w:val="0"/>
        <w:ind w:left="0" w:right="-28" w:firstLine="567"/>
        <w:jc w:val="both"/>
        <w:rPr>
          <w:i/>
          <w:iCs/>
          <w:spacing w:val="-1"/>
        </w:rPr>
      </w:pPr>
      <w:r>
        <w:rPr>
          <w:spacing w:val="-1"/>
        </w:rPr>
        <w:t>I</w:t>
      </w:r>
      <w:r w:rsidR="00FA39EA" w:rsidRPr="00577F93">
        <w:rPr>
          <w:spacing w:val="-1"/>
        </w:rPr>
        <w:t>n seguito al superam</w:t>
      </w:r>
      <w:r w:rsidR="004C43A5" w:rsidRPr="00577F93">
        <w:rPr>
          <w:spacing w:val="-1"/>
        </w:rPr>
        <w:t>en</w:t>
      </w:r>
      <w:r w:rsidR="00FA39EA" w:rsidRPr="00577F93">
        <w:rPr>
          <w:spacing w:val="-1"/>
        </w:rPr>
        <w:t>to della prova</w:t>
      </w:r>
      <w:r w:rsidR="0033522D">
        <w:rPr>
          <w:spacing w:val="-1"/>
        </w:rPr>
        <w:t xml:space="preserve"> </w:t>
      </w:r>
      <w:r w:rsidR="00FA39EA" w:rsidRPr="00577F93">
        <w:rPr>
          <w:spacing w:val="-1"/>
        </w:rPr>
        <w:t>te</w:t>
      </w:r>
      <w:r w:rsidR="004C43A5" w:rsidRPr="00577F93">
        <w:rPr>
          <w:spacing w:val="-1"/>
        </w:rPr>
        <w:t>o</w:t>
      </w:r>
      <w:r w:rsidR="00FA39EA" w:rsidRPr="00577F93">
        <w:rPr>
          <w:spacing w:val="-1"/>
        </w:rPr>
        <w:t>rica</w:t>
      </w:r>
      <w:r w:rsidR="004C43A5" w:rsidRPr="00577F93">
        <w:rPr>
          <w:spacing w:val="-1"/>
        </w:rPr>
        <w:t>, il candidato sarà ammesso alla prova pratica</w:t>
      </w:r>
      <w:r w:rsidR="0033522D">
        <w:rPr>
          <w:spacing w:val="-1"/>
        </w:rPr>
        <w:t xml:space="preserve"> </w:t>
      </w:r>
      <w:r w:rsidR="00721CEC">
        <w:rPr>
          <w:spacing w:val="-1"/>
        </w:rPr>
        <w:t>valutat</w:t>
      </w:r>
      <w:r w:rsidR="005714FC">
        <w:rPr>
          <w:spacing w:val="-1"/>
        </w:rPr>
        <w:t>a</w:t>
      </w:r>
      <w:r w:rsidR="00721CEC">
        <w:rPr>
          <w:spacing w:val="-1"/>
        </w:rPr>
        <w:t xml:space="preserve"> secondo apposito </w:t>
      </w:r>
      <w:r w:rsidR="00721CEC" w:rsidRPr="00721CEC">
        <w:rPr>
          <w:i/>
          <w:iCs/>
          <w:spacing w:val="-1"/>
        </w:rPr>
        <w:t>skill test</w:t>
      </w:r>
      <w:r>
        <w:rPr>
          <w:i/>
          <w:iCs/>
          <w:spacing w:val="-1"/>
        </w:rPr>
        <w:t xml:space="preserve"> </w:t>
      </w:r>
      <w:r w:rsidR="005714FC">
        <w:rPr>
          <w:spacing w:val="-1"/>
        </w:rPr>
        <w:t>e costituita dallo svolgimento d</w:t>
      </w:r>
      <w:r w:rsidR="00504FDE">
        <w:rPr>
          <w:spacing w:val="-1"/>
        </w:rPr>
        <w:t>elle</w:t>
      </w:r>
      <w:r w:rsidR="005714FC">
        <w:rPr>
          <w:spacing w:val="-1"/>
        </w:rPr>
        <w:t xml:space="preserve"> tecniche natatorie di seguito elencate</w:t>
      </w:r>
      <w:r w:rsidR="00195F95">
        <w:rPr>
          <w:i/>
          <w:iCs/>
          <w:spacing w:val="-1"/>
        </w:rPr>
        <w:t>:</w:t>
      </w:r>
    </w:p>
    <w:p w:rsidR="00FA39EA" w:rsidRPr="00455072" w:rsidRDefault="00FA39EA" w:rsidP="00D9012B">
      <w:pPr>
        <w:pStyle w:val="Corpodeltesto"/>
        <w:numPr>
          <w:ilvl w:val="0"/>
          <w:numId w:val="30"/>
        </w:numPr>
        <w:tabs>
          <w:tab w:val="left" w:pos="851"/>
        </w:tabs>
        <w:kinsoku w:val="0"/>
        <w:overflowPunct w:val="0"/>
        <w:ind w:left="1134" w:right="-28" w:hanging="567"/>
        <w:jc w:val="both"/>
      </w:pPr>
      <w:r>
        <w:t xml:space="preserve">25 </w:t>
      </w:r>
      <w:r w:rsidRPr="00455072">
        <w:t>metri</w:t>
      </w:r>
      <w:r>
        <w:t xml:space="preserve"> nuoto in </w:t>
      </w:r>
      <w:r w:rsidRPr="00455072">
        <w:t>immersione;</w:t>
      </w:r>
    </w:p>
    <w:p w:rsidR="00FA39EA" w:rsidRPr="00455072" w:rsidRDefault="00FA39EA" w:rsidP="00D9012B">
      <w:pPr>
        <w:pStyle w:val="Corpodeltesto"/>
        <w:numPr>
          <w:ilvl w:val="0"/>
          <w:numId w:val="30"/>
        </w:numPr>
        <w:tabs>
          <w:tab w:val="left" w:pos="851"/>
        </w:tabs>
        <w:kinsoku w:val="0"/>
        <w:overflowPunct w:val="0"/>
        <w:ind w:left="1134" w:right="-28" w:hanging="567"/>
        <w:jc w:val="both"/>
      </w:pPr>
      <w:r>
        <w:t xml:space="preserve">50 </w:t>
      </w:r>
      <w:r w:rsidRPr="00455072">
        <w:t>metri</w:t>
      </w:r>
      <w:r w:rsidR="0033522D">
        <w:t xml:space="preserve"> </w:t>
      </w:r>
      <w:r w:rsidRPr="00455072">
        <w:t>crawl;</w:t>
      </w:r>
    </w:p>
    <w:p w:rsidR="00FA39EA" w:rsidRPr="00455072" w:rsidRDefault="00FA39EA" w:rsidP="00D9012B">
      <w:pPr>
        <w:pStyle w:val="Corpodeltesto"/>
        <w:numPr>
          <w:ilvl w:val="0"/>
          <w:numId w:val="30"/>
        </w:numPr>
        <w:tabs>
          <w:tab w:val="left" w:pos="851"/>
        </w:tabs>
        <w:kinsoku w:val="0"/>
        <w:overflowPunct w:val="0"/>
        <w:ind w:left="1134" w:right="-28" w:hanging="567"/>
        <w:jc w:val="both"/>
      </w:pPr>
      <w:r>
        <w:t xml:space="preserve">50 </w:t>
      </w:r>
      <w:r w:rsidRPr="00455072">
        <w:t>metri</w:t>
      </w:r>
      <w:r w:rsidR="0033522D">
        <w:t xml:space="preserve"> </w:t>
      </w:r>
      <w:r w:rsidRPr="00455072">
        <w:t>dorso;</w:t>
      </w:r>
    </w:p>
    <w:p w:rsidR="00FA39EA" w:rsidRDefault="00FA39EA" w:rsidP="00D9012B">
      <w:pPr>
        <w:pStyle w:val="Corpodeltesto"/>
        <w:numPr>
          <w:ilvl w:val="0"/>
          <w:numId w:val="30"/>
        </w:numPr>
        <w:tabs>
          <w:tab w:val="left" w:pos="851"/>
        </w:tabs>
        <w:kinsoku w:val="0"/>
        <w:overflowPunct w:val="0"/>
        <w:ind w:left="1134" w:right="-28" w:hanging="567"/>
        <w:jc w:val="both"/>
      </w:pPr>
      <w:r>
        <w:t xml:space="preserve">50 </w:t>
      </w:r>
      <w:r w:rsidRPr="00455072">
        <w:t>metri</w:t>
      </w:r>
      <w:r w:rsidR="0033522D">
        <w:t xml:space="preserve"> </w:t>
      </w:r>
      <w:r w:rsidRPr="00455072">
        <w:t>rana</w:t>
      </w:r>
      <w:r w:rsidR="00FE24A1">
        <w:t>.</w:t>
      </w:r>
    </w:p>
    <w:p w:rsidR="00FE24A1" w:rsidRPr="00FE24A1" w:rsidRDefault="00FE24A1" w:rsidP="00E748B5">
      <w:pPr>
        <w:pStyle w:val="Corpodeltesto"/>
        <w:tabs>
          <w:tab w:val="left" w:pos="831"/>
        </w:tabs>
        <w:kinsoku w:val="0"/>
        <w:overflowPunct w:val="0"/>
        <w:ind w:left="0" w:right="-28" w:firstLine="0"/>
        <w:jc w:val="both"/>
        <w:rPr>
          <w:sz w:val="13"/>
          <w:szCs w:val="13"/>
        </w:rPr>
      </w:pPr>
    </w:p>
    <w:p w:rsidR="00C171C0" w:rsidRDefault="00D30BAA" w:rsidP="00E748B5">
      <w:pPr>
        <w:pStyle w:val="Corpodeltesto"/>
        <w:tabs>
          <w:tab w:val="left" w:pos="831"/>
        </w:tabs>
        <w:kinsoku w:val="0"/>
        <w:overflowPunct w:val="0"/>
        <w:ind w:left="0" w:right="-28" w:firstLine="567"/>
        <w:jc w:val="both"/>
        <w:rPr>
          <w:spacing w:val="-1"/>
        </w:rPr>
      </w:pPr>
      <w:r w:rsidRPr="00D30BAA">
        <w:rPr>
          <w:spacing w:val="-1"/>
        </w:rPr>
        <w:t>La prova pratica</w:t>
      </w:r>
      <w:r w:rsidR="00D9012B">
        <w:rPr>
          <w:spacing w:val="-1"/>
        </w:rPr>
        <w:t xml:space="preserve"> </w:t>
      </w:r>
      <w:r>
        <w:rPr>
          <w:spacing w:val="-1"/>
        </w:rPr>
        <w:t xml:space="preserve">si intende superata con un punteggio minimo di </w:t>
      </w:r>
      <w:r w:rsidR="00735AF0">
        <w:t>36</w:t>
      </w:r>
      <w:r>
        <w:t>/100. Il massimo punteggio ottenibile è 70/100.</w:t>
      </w:r>
      <w:r w:rsidR="005714FC">
        <w:t xml:space="preserve"> Tale punteggio sarà dato dal superamento della prova al punto a) e dalla media delle prove ai punti</w:t>
      </w:r>
      <w:r w:rsidR="000C2D7B">
        <w:t xml:space="preserve"> b)</w:t>
      </w:r>
      <w:r w:rsidR="007904E0">
        <w:t>,</w:t>
      </w:r>
      <w:r w:rsidR="000C2D7B">
        <w:t xml:space="preserve"> c)</w:t>
      </w:r>
      <w:r w:rsidR="007904E0">
        <w:t>,</w:t>
      </w:r>
      <w:r w:rsidR="000C2D7B">
        <w:t xml:space="preserve"> d)</w:t>
      </w:r>
      <w:r w:rsidR="007904E0">
        <w:t>.</w:t>
      </w:r>
    </w:p>
    <w:p w:rsidR="00596A2F" w:rsidRDefault="00596A2F" w:rsidP="00E748B5">
      <w:pPr>
        <w:pStyle w:val="Corpodeltesto"/>
        <w:tabs>
          <w:tab w:val="left" w:pos="831"/>
        </w:tabs>
        <w:kinsoku w:val="0"/>
        <w:overflowPunct w:val="0"/>
        <w:ind w:left="0" w:right="-28" w:firstLine="567"/>
        <w:jc w:val="both"/>
      </w:pPr>
      <w:bookmarkStart w:id="8" w:name="_Hlk104285210"/>
      <w:r>
        <w:t>La somma del punteggio dell</w:t>
      </w:r>
      <w:r w:rsidR="00090701">
        <w:t>a verifica</w:t>
      </w:r>
      <w:r>
        <w:t xml:space="preserve"> preselettiv</w:t>
      </w:r>
      <w:r w:rsidR="00090701">
        <w:t>a</w:t>
      </w:r>
      <w:r w:rsidR="00B459A7">
        <w:t xml:space="preserve">(teorica e pratica) </w:t>
      </w:r>
      <w:r>
        <w:t>darà un valore espresso in centesimi</w:t>
      </w:r>
      <w:r w:rsidR="00D30BAA">
        <w:t>,</w:t>
      </w:r>
      <w:r>
        <w:t xml:space="preserve"> utile per stilare la graduatoria</w:t>
      </w:r>
      <w:r w:rsidR="009D6651">
        <w:t xml:space="preserve"> (minimo 60/100).</w:t>
      </w:r>
    </w:p>
    <w:bookmarkEnd w:id="8"/>
    <w:p w:rsidR="006F3A43" w:rsidRDefault="006B08A9" w:rsidP="00E748B5">
      <w:pPr>
        <w:kinsoku w:val="0"/>
        <w:overflowPunct w:val="0"/>
        <w:ind w:right="-28" w:firstLine="567"/>
        <w:jc w:val="both"/>
        <w:rPr>
          <w:spacing w:val="-1"/>
        </w:rPr>
      </w:pPr>
      <w:r w:rsidRPr="006B08A9">
        <w:t>A</w:t>
      </w:r>
      <w:r w:rsidR="0033522D">
        <w:t xml:space="preserve"> </w:t>
      </w:r>
      <w:r w:rsidRPr="006B08A9">
        <w:rPr>
          <w:spacing w:val="-1"/>
        </w:rPr>
        <w:t>parità</w:t>
      </w:r>
      <w:r w:rsidR="0033522D">
        <w:rPr>
          <w:spacing w:val="-1"/>
        </w:rPr>
        <w:t xml:space="preserve"> </w:t>
      </w:r>
      <w:r w:rsidRPr="006B08A9">
        <w:t>di</w:t>
      </w:r>
      <w:r w:rsidR="0033522D">
        <w:t xml:space="preserve"> </w:t>
      </w:r>
      <w:r w:rsidRPr="006B08A9">
        <w:t>punteggio ottenuto nell</w:t>
      </w:r>
      <w:r>
        <w:t>a prova preselettiva</w:t>
      </w:r>
      <w:r w:rsidR="0033522D">
        <w:t xml:space="preserve"> </w:t>
      </w:r>
      <w:r w:rsidR="000C2D7B">
        <w:rPr>
          <w:spacing w:val="3"/>
        </w:rPr>
        <w:t>verranno valutati i titoli di s</w:t>
      </w:r>
      <w:r w:rsidR="00437A21">
        <w:rPr>
          <w:spacing w:val="3"/>
        </w:rPr>
        <w:t>alvataggio</w:t>
      </w:r>
      <w:r w:rsidR="000C2D7B">
        <w:rPr>
          <w:spacing w:val="3"/>
        </w:rPr>
        <w:t xml:space="preserve"> presentati</w:t>
      </w:r>
      <w:r w:rsidR="004E6812">
        <w:rPr>
          <w:spacing w:val="3"/>
        </w:rPr>
        <w:t>,</w:t>
      </w:r>
      <w:r w:rsidR="000C2D7B">
        <w:rPr>
          <w:spacing w:val="3"/>
        </w:rPr>
        <w:t xml:space="preserve"> a cui sarà attribuito il seguente punteggio:</w:t>
      </w:r>
    </w:p>
    <w:p w:rsidR="006F3A43" w:rsidRDefault="00437A21" w:rsidP="00D9012B">
      <w:pPr>
        <w:pStyle w:val="Paragrafoelenco"/>
        <w:numPr>
          <w:ilvl w:val="0"/>
          <w:numId w:val="42"/>
        </w:numPr>
        <w:tabs>
          <w:tab w:val="left" w:pos="851"/>
        </w:tabs>
        <w:kinsoku w:val="0"/>
        <w:overflowPunct w:val="0"/>
        <w:ind w:left="851" w:right="-28" w:hanging="284"/>
        <w:jc w:val="both"/>
      </w:pPr>
      <w:r w:rsidRPr="00437A21">
        <w:rPr>
          <w:spacing w:val="-1"/>
          <w:u w:val="single"/>
        </w:rPr>
        <w:t>2 punti</w:t>
      </w:r>
      <w:r>
        <w:rPr>
          <w:spacing w:val="-1"/>
        </w:rPr>
        <w:t xml:space="preserve"> al </w:t>
      </w:r>
      <w:r w:rsidR="006B08A9" w:rsidRPr="00C171C0">
        <w:rPr>
          <w:spacing w:val="-1"/>
        </w:rPr>
        <w:t>titolo</w:t>
      </w:r>
      <w:r w:rsidR="006B08A9" w:rsidRPr="006B08A9">
        <w:t xml:space="preserve"> di</w:t>
      </w:r>
      <w:r w:rsidR="0033522D">
        <w:t xml:space="preserve"> </w:t>
      </w:r>
      <w:r w:rsidR="00D219E9">
        <w:t>S</w:t>
      </w:r>
      <w:r w:rsidR="006B08A9" w:rsidRPr="00D219E9">
        <w:t xml:space="preserve">alvamento a </w:t>
      </w:r>
      <w:r w:rsidR="00D219E9" w:rsidRPr="00D219E9">
        <w:t>N</w:t>
      </w:r>
      <w:r w:rsidR="006B08A9" w:rsidRPr="00D219E9">
        <w:t xml:space="preserve">uoto </w:t>
      </w:r>
      <w:r w:rsidR="0090332D">
        <w:t>del C.N.V</w:t>
      </w:r>
      <w:r w:rsidR="00D219E9" w:rsidRPr="00D219E9">
        <w:t>V</w:t>
      </w:r>
      <w:r w:rsidR="0090332D">
        <w:t>.</w:t>
      </w:r>
      <w:r w:rsidR="00D219E9" w:rsidRPr="00D219E9">
        <w:t>F</w:t>
      </w:r>
      <w:r w:rsidR="0090332D">
        <w:t>.</w:t>
      </w:r>
      <w:r w:rsidR="006F3A43" w:rsidRPr="00C171C0">
        <w:rPr>
          <w:i/>
          <w:iCs/>
        </w:rPr>
        <w:t>;</w:t>
      </w:r>
    </w:p>
    <w:p w:rsidR="00437A21" w:rsidRDefault="00437A21" w:rsidP="00D9012B">
      <w:pPr>
        <w:pStyle w:val="Paragrafoelenco"/>
        <w:numPr>
          <w:ilvl w:val="0"/>
          <w:numId w:val="42"/>
        </w:numPr>
        <w:tabs>
          <w:tab w:val="left" w:pos="851"/>
        </w:tabs>
        <w:kinsoku w:val="0"/>
        <w:overflowPunct w:val="0"/>
        <w:ind w:left="851" w:right="-28" w:hanging="284"/>
        <w:jc w:val="both"/>
      </w:pPr>
      <w:r w:rsidRPr="00437A21">
        <w:rPr>
          <w:spacing w:val="-1"/>
          <w:u w:val="single"/>
        </w:rPr>
        <w:t>1 punto</w:t>
      </w:r>
      <w:r w:rsidR="0033522D" w:rsidRPr="0033522D">
        <w:rPr>
          <w:spacing w:val="-1"/>
        </w:rPr>
        <w:t xml:space="preserve"> </w:t>
      </w:r>
      <w:r>
        <w:rPr>
          <w:spacing w:val="-1"/>
        </w:rPr>
        <w:t xml:space="preserve">ai titoli equipollenti </w:t>
      </w:r>
      <w:r w:rsidRPr="0047362E">
        <w:rPr>
          <w:spacing w:val="-1"/>
        </w:rPr>
        <w:t>(</w:t>
      </w:r>
      <w:r w:rsidR="0047362E" w:rsidRPr="0047362E">
        <w:rPr>
          <w:spacing w:val="-1"/>
        </w:rPr>
        <w:t xml:space="preserve">assistente bagnanti della </w:t>
      </w:r>
      <w:r w:rsidRPr="0047362E">
        <w:rPr>
          <w:spacing w:val="-1"/>
        </w:rPr>
        <w:t>F</w:t>
      </w:r>
      <w:r w:rsidR="0047362E" w:rsidRPr="0047362E">
        <w:rPr>
          <w:spacing w:val="-1"/>
        </w:rPr>
        <w:t xml:space="preserve">ederazione </w:t>
      </w:r>
      <w:r w:rsidRPr="0047362E">
        <w:rPr>
          <w:spacing w:val="-1"/>
        </w:rPr>
        <w:t>I</w:t>
      </w:r>
      <w:r w:rsidR="0047362E" w:rsidRPr="0047362E">
        <w:rPr>
          <w:spacing w:val="-1"/>
        </w:rPr>
        <w:t xml:space="preserve">taliana </w:t>
      </w:r>
      <w:r w:rsidRPr="0047362E">
        <w:rPr>
          <w:spacing w:val="-1"/>
        </w:rPr>
        <w:t>N</w:t>
      </w:r>
      <w:r w:rsidR="0047362E" w:rsidRPr="0047362E">
        <w:rPr>
          <w:spacing w:val="-1"/>
        </w:rPr>
        <w:t>uoto</w:t>
      </w:r>
      <w:r w:rsidRPr="0047362E">
        <w:rPr>
          <w:spacing w:val="-1"/>
        </w:rPr>
        <w:t xml:space="preserve">, </w:t>
      </w:r>
      <w:r w:rsidR="0047362E" w:rsidRPr="0047362E">
        <w:rPr>
          <w:spacing w:val="-1"/>
        </w:rPr>
        <w:t xml:space="preserve">Società Nazionale di </w:t>
      </w:r>
      <w:r w:rsidRPr="0047362E">
        <w:rPr>
          <w:spacing w:val="-1"/>
        </w:rPr>
        <w:t>Salvamento</w:t>
      </w:r>
      <w:r w:rsidR="0047362E" w:rsidRPr="0047362E">
        <w:rPr>
          <w:spacing w:val="-1"/>
        </w:rPr>
        <w:t>,</w:t>
      </w:r>
      <w:r w:rsidRPr="0047362E">
        <w:rPr>
          <w:spacing w:val="-1"/>
        </w:rPr>
        <w:t xml:space="preserve"> F</w:t>
      </w:r>
      <w:r w:rsidR="0047362E" w:rsidRPr="0047362E">
        <w:rPr>
          <w:spacing w:val="-1"/>
        </w:rPr>
        <w:t xml:space="preserve">ederazione </w:t>
      </w:r>
      <w:r w:rsidRPr="0047362E">
        <w:rPr>
          <w:spacing w:val="-1"/>
        </w:rPr>
        <w:t>I</w:t>
      </w:r>
      <w:r w:rsidR="0047362E" w:rsidRPr="0047362E">
        <w:rPr>
          <w:spacing w:val="-1"/>
        </w:rPr>
        <w:t xml:space="preserve">taliana </w:t>
      </w:r>
      <w:r w:rsidRPr="0047362E">
        <w:rPr>
          <w:spacing w:val="-1"/>
        </w:rPr>
        <w:t>S</w:t>
      </w:r>
      <w:r w:rsidR="0047362E" w:rsidRPr="0047362E">
        <w:rPr>
          <w:spacing w:val="-1"/>
        </w:rPr>
        <w:t xml:space="preserve">alvamento </w:t>
      </w:r>
      <w:r w:rsidRPr="0047362E">
        <w:rPr>
          <w:spacing w:val="-1"/>
        </w:rPr>
        <w:t>A</w:t>
      </w:r>
      <w:r w:rsidR="0047362E" w:rsidRPr="0047362E">
        <w:rPr>
          <w:spacing w:val="-1"/>
        </w:rPr>
        <w:t>cquatico</w:t>
      </w:r>
      <w:r>
        <w:rPr>
          <w:spacing w:val="-1"/>
        </w:rPr>
        <w:t>).</w:t>
      </w:r>
    </w:p>
    <w:p w:rsidR="006B08A9" w:rsidRDefault="004E6812" w:rsidP="00D9012B">
      <w:pPr>
        <w:pStyle w:val="Paragrafoelenco"/>
        <w:tabs>
          <w:tab w:val="left" w:pos="851"/>
        </w:tabs>
        <w:kinsoku w:val="0"/>
        <w:overflowPunct w:val="0"/>
        <w:spacing w:before="240"/>
        <w:ind w:left="851" w:right="-28" w:hanging="284"/>
        <w:jc w:val="both"/>
      </w:pPr>
      <w:r>
        <w:rPr>
          <w:spacing w:val="-1"/>
        </w:rPr>
        <w:t>A un’ulteriore parità di punteggio varrà</w:t>
      </w:r>
      <w:r w:rsidR="0033522D">
        <w:rPr>
          <w:spacing w:val="-1"/>
        </w:rPr>
        <w:t xml:space="preserve"> </w:t>
      </w:r>
      <w:r w:rsidR="006F3A43">
        <w:t>la minore</w:t>
      </w:r>
      <w:r w:rsidR="00A734EA">
        <w:t xml:space="preserve"> età anagrafica</w:t>
      </w:r>
      <w:r w:rsidR="006B08A9">
        <w:t>.</w:t>
      </w:r>
    </w:p>
    <w:p w:rsidR="00A734EA" w:rsidRDefault="00BB5EBC" w:rsidP="00D9012B">
      <w:pPr>
        <w:pStyle w:val="Corpodeltesto"/>
        <w:tabs>
          <w:tab w:val="left" w:pos="831"/>
        </w:tabs>
        <w:kinsoku w:val="0"/>
        <w:overflowPunct w:val="0"/>
        <w:spacing w:before="240"/>
        <w:ind w:left="0" w:right="-28" w:firstLine="567"/>
        <w:jc w:val="both"/>
      </w:pPr>
      <w:r>
        <w:t>I candidati idonei alla selezione</w:t>
      </w:r>
      <w:r w:rsidR="00A734EA">
        <w:t>:</w:t>
      </w:r>
    </w:p>
    <w:p w:rsidR="00BB5EBC" w:rsidRDefault="00BB5EBC" w:rsidP="00D9012B">
      <w:pPr>
        <w:pStyle w:val="Corpodeltesto"/>
        <w:numPr>
          <w:ilvl w:val="0"/>
          <w:numId w:val="23"/>
        </w:numPr>
        <w:tabs>
          <w:tab w:val="left" w:pos="851"/>
        </w:tabs>
        <w:kinsoku w:val="0"/>
        <w:overflowPunct w:val="0"/>
        <w:ind w:left="851" w:right="-28" w:hanging="284"/>
        <w:jc w:val="both"/>
      </w:pPr>
      <w:r>
        <w:t xml:space="preserve">saranno inseriti in una graduatoria nazionale, che avrà una durata </w:t>
      </w:r>
      <w:r w:rsidR="00BE6083">
        <w:t xml:space="preserve">di </w:t>
      </w:r>
      <w:r w:rsidR="00AA7611">
        <w:t>3</w:t>
      </w:r>
      <w:r w:rsidR="00BE6083">
        <w:t xml:space="preserve"> anni.</w:t>
      </w:r>
    </w:p>
    <w:p w:rsidR="002C05D8" w:rsidRPr="00455072" w:rsidRDefault="002C05D8" w:rsidP="00D9012B">
      <w:pPr>
        <w:pStyle w:val="Corpodeltesto"/>
        <w:numPr>
          <w:ilvl w:val="0"/>
          <w:numId w:val="23"/>
        </w:numPr>
        <w:tabs>
          <w:tab w:val="left" w:pos="851"/>
        </w:tabs>
        <w:kinsoku w:val="0"/>
        <w:overflowPunct w:val="0"/>
        <w:ind w:left="851" w:right="-28" w:hanging="284"/>
        <w:jc w:val="both"/>
      </w:pPr>
      <w:r>
        <w:t xml:space="preserve">parteciperanno ai relativi corsi di </w:t>
      </w:r>
      <w:r w:rsidR="003851DB">
        <w:t>formazione</w:t>
      </w:r>
      <w:r>
        <w:t xml:space="preserve"> per “Formatore di </w:t>
      </w:r>
      <w:r w:rsidR="00D219E9">
        <w:t>N</w:t>
      </w:r>
      <w:r>
        <w:t xml:space="preserve">uoto e </w:t>
      </w:r>
      <w:r w:rsidR="00D219E9">
        <w:t>S</w:t>
      </w:r>
      <w:r>
        <w:t>alvamento”, sulla base delle carenze individuate su base regionale dalla Direzione Centrale per le Formazione.</w:t>
      </w:r>
    </w:p>
    <w:p w:rsidR="00FF56F7" w:rsidRPr="00FF56F7" w:rsidRDefault="005B76CF" w:rsidP="001A3A3C">
      <w:pPr>
        <w:pStyle w:val="Corpodeltesto"/>
        <w:numPr>
          <w:ilvl w:val="2"/>
          <w:numId w:val="7"/>
        </w:numPr>
        <w:kinsoku w:val="0"/>
        <w:overflowPunct w:val="0"/>
        <w:spacing w:before="123" w:after="240" w:line="223" w:lineRule="auto"/>
        <w:ind w:left="851" w:right="-28" w:firstLine="0"/>
        <w:jc w:val="both"/>
        <w:rPr>
          <w:spacing w:val="-1"/>
        </w:rPr>
      </w:pPr>
      <w:r w:rsidRPr="00FF56F7">
        <w:rPr>
          <w:b/>
          <w:bCs/>
          <w:spacing w:val="-1"/>
          <w:u w:val="single"/>
        </w:rPr>
        <w:t>Percorso formativo</w:t>
      </w:r>
    </w:p>
    <w:p w:rsidR="00456AD8" w:rsidRDefault="00662D1B" w:rsidP="001A3A3C">
      <w:pPr>
        <w:pStyle w:val="Corpodeltesto"/>
        <w:kinsoku w:val="0"/>
        <w:overflowPunct w:val="0"/>
        <w:spacing w:before="123" w:after="240" w:line="223" w:lineRule="auto"/>
        <w:ind w:left="0" w:right="-28" w:firstLine="567"/>
        <w:jc w:val="both"/>
        <w:rPr>
          <w:spacing w:val="-1"/>
        </w:rPr>
      </w:pPr>
      <w:r w:rsidRPr="006E1A82">
        <w:rPr>
          <w:spacing w:val="-1"/>
        </w:rPr>
        <w:t>Per il personale in possesso di uno dei titoli tecnici al paragrafo 2.6.3. punto 4) e di un titolo di salvataggio, i</w:t>
      </w:r>
      <w:r w:rsidR="006B08A9" w:rsidRPr="006E1A82">
        <w:rPr>
          <w:spacing w:val="-1"/>
        </w:rPr>
        <w:t>l percorso formativo ha una durata pari a 72 ore</w:t>
      </w:r>
      <w:r w:rsidR="00195F95" w:rsidRPr="006E1A82">
        <w:rPr>
          <w:spacing w:val="-1"/>
        </w:rPr>
        <w:t xml:space="preserve">, </w:t>
      </w:r>
      <w:r w:rsidR="008715AD" w:rsidRPr="006E1A82">
        <w:rPr>
          <w:spacing w:val="-1"/>
        </w:rPr>
        <w:t xml:space="preserve">di cui 36 ore metodologie didattiche </w:t>
      </w:r>
      <w:r w:rsidR="004E6812" w:rsidRPr="006E1A82">
        <w:rPr>
          <w:spacing w:val="-1"/>
        </w:rPr>
        <w:t>di</w:t>
      </w:r>
      <w:r w:rsidR="004E6812" w:rsidRPr="00FF56F7">
        <w:rPr>
          <w:spacing w:val="-1"/>
        </w:rPr>
        <w:t xml:space="preserve"> base e </w:t>
      </w:r>
      <w:r w:rsidR="008715AD" w:rsidRPr="00FF56F7">
        <w:rPr>
          <w:spacing w:val="-1"/>
        </w:rPr>
        <w:t>36 ore modulo</w:t>
      </w:r>
      <w:r w:rsidR="00C503EA" w:rsidRPr="00FF56F7">
        <w:rPr>
          <w:spacing w:val="-1"/>
        </w:rPr>
        <w:t xml:space="preserve"> di</w:t>
      </w:r>
      <w:r w:rsidR="00DB7EB5">
        <w:rPr>
          <w:spacing w:val="-1"/>
        </w:rPr>
        <w:t xml:space="preserve"> </w:t>
      </w:r>
      <w:r w:rsidR="00CC15F5" w:rsidRPr="00FF56F7">
        <w:rPr>
          <w:spacing w:val="-1"/>
        </w:rPr>
        <w:t>applica</w:t>
      </w:r>
      <w:r w:rsidR="00C503EA" w:rsidRPr="00FF56F7">
        <w:rPr>
          <w:spacing w:val="-1"/>
        </w:rPr>
        <w:t>zione pratica</w:t>
      </w:r>
      <w:r w:rsidR="00DB7EB5">
        <w:rPr>
          <w:spacing w:val="-1"/>
        </w:rPr>
        <w:t xml:space="preserve"> </w:t>
      </w:r>
      <w:r w:rsidR="00195F95" w:rsidRPr="00FF56F7">
        <w:rPr>
          <w:spacing w:val="-1"/>
        </w:rPr>
        <w:t xml:space="preserve">(Allegato </w:t>
      </w:r>
      <w:r w:rsidR="00C503EA" w:rsidRPr="00FF56F7">
        <w:rPr>
          <w:spacing w:val="-1"/>
        </w:rPr>
        <w:t>E</w:t>
      </w:r>
      <w:r w:rsidR="00195F95" w:rsidRPr="00FF56F7">
        <w:rPr>
          <w:spacing w:val="-1"/>
        </w:rPr>
        <w:t xml:space="preserve">). </w:t>
      </w:r>
      <w:r w:rsidR="00955269" w:rsidRPr="00FF56F7">
        <w:rPr>
          <w:spacing w:val="-1"/>
        </w:rPr>
        <w:t xml:space="preserve">La prima settimana sarà tenuta da docenti di metodologie didattiche, coadiuvati da </w:t>
      </w:r>
      <w:r w:rsidR="00195F95" w:rsidRPr="00FF56F7">
        <w:rPr>
          <w:spacing w:val="-1"/>
        </w:rPr>
        <w:t>2</w:t>
      </w:r>
      <w:r>
        <w:rPr>
          <w:spacing w:val="-1"/>
        </w:rPr>
        <w:t xml:space="preserve"> </w:t>
      </w:r>
      <w:r w:rsidR="006F3A43" w:rsidRPr="00FF56F7">
        <w:rPr>
          <w:spacing w:val="-1"/>
        </w:rPr>
        <w:t>F</w:t>
      </w:r>
      <w:r w:rsidR="00955269" w:rsidRPr="00FF56F7">
        <w:rPr>
          <w:spacing w:val="-1"/>
        </w:rPr>
        <w:t xml:space="preserve">ormatori </w:t>
      </w:r>
      <w:r w:rsidR="006F3A43" w:rsidRPr="00FF56F7">
        <w:rPr>
          <w:spacing w:val="-1"/>
        </w:rPr>
        <w:t>E</w:t>
      </w:r>
      <w:r w:rsidR="00955269" w:rsidRPr="00FF56F7">
        <w:rPr>
          <w:spacing w:val="-1"/>
        </w:rPr>
        <w:t xml:space="preserve">sperti di </w:t>
      </w:r>
      <w:r w:rsidR="00D219E9" w:rsidRPr="00FF56F7">
        <w:rPr>
          <w:spacing w:val="-1"/>
        </w:rPr>
        <w:t>N</w:t>
      </w:r>
      <w:r w:rsidR="00955269" w:rsidRPr="00FF56F7">
        <w:rPr>
          <w:spacing w:val="-1"/>
        </w:rPr>
        <w:t xml:space="preserve">uoto e </w:t>
      </w:r>
      <w:r w:rsidR="00D219E9" w:rsidRPr="00FF56F7">
        <w:rPr>
          <w:spacing w:val="-1"/>
        </w:rPr>
        <w:t>S</w:t>
      </w:r>
      <w:r w:rsidR="00955269" w:rsidRPr="00FF56F7">
        <w:rPr>
          <w:spacing w:val="-1"/>
        </w:rPr>
        <w:t>alvamento</w:t>
      </w:r>
      <w:r w:rsidR="00456AD8" w:rsidRPr="00FF56F7">
        <w:rPr>
          <w:spacing w:val="-1"/>
        </w:rPr>
        <w:t xml:space="preserve">. </w:t>
      </w:r>
      <w:r w:rsidR="008715AD" w:rsidRPr="00FF56F7">
        <w:rPr>
          <w:spacing w:val="-1"/>
        </w:rPr>
        <w:t>Nell</w:t>
      </w:r>
      <w:r w:rsidR="00456AD8" w:rsidRPr="00FF56F7">
        <w:rPr>
          <w:spacing w:val="-1"/>
        </w:rPr>
        <w:t xml:space="preserve">a seconda settimana lo </w:t>
      </w:r>
      <w:r w:rsidR="00456AD8" w:rsidRPr="00FF56F7">
        <w:rPr>
          <w:i/>
          <w:iCs/>
          <w:spacing w:val="-1"/>
        </w:rPr>
        <w:t>staff</w:t>
      </w:r>
      <w:r w:rsidR="00456AD8" w:rsidRPr="00FF56F7">
        <w:rPr>
          <w:spacing w:val="-1"/>
        </w:rPr>
        <w:t xml:space="preserve"> didattico sarà composto da Formatori </w:t>
      </w:r>
      <w:r w:rsidR="008715AD" w:rsidRPr="00FF56F7">
        <w:rPr>
          <w:spacing w:val="-1"/>
        </w:rPr>
        <w:t>E</w:t>
      </w:r>
      <w:r w:rsidR="00456AD8" w:rsidRPr="00FF56F7">
        <w:rPr>
          <w:spacing w:val="-1"/>
        </w:rPr>
        <w:t xml:space="preserve">sperti di </w:t>
      </w:r>
      <w:r w:rsidR="00D219E9" w:rsidRPr="00FF56F7">
        <w:rPr>
          <w:spacing w:val="-1"/>
        </w:rPr>
        <w:t>N</w:t>
      </w:r>
      <w:r w:rsidR="00456AD8" w:rsidRPr="00FF56F7">
        <w:rPr>
          <w:spacing w:val="-1"/>
        </w:rPr>
        <w:t xml:space="preserve">uoto e </w:t>
      </w:r>
      <w:r w:rsidR="00D219E9" w:rsidRPr="00FF56F7">
        <w:rPr>
          <w:spacing w:val="-1"/>
        </w:rPr>
        <w:t>S</w:t>
      </w:r>
      <w:r w:rsidR="00456AD8" w:rsidRPr="00FF56F7">
        <w:rPr>
          <w:spacing w:val="-1"/>
        </w:rPr>
        <w:t>alvamento</w:t>
      </w:r>
      <w:r w:rsidR="00955269" w:rsidRPr="00FF56F7">
        <w:rPr>
          <w:spacing w:val="-1"/>
        </w:rPr>
        <w:t xml:space="preserve"> o, in caso di impedimento</w:t>
      </w:r>
      <w:r w:rsidR="00456AD8" w:rsidRPr="00FF56F7">
        <w:rPr>
          <w:spacing w:val="-1"/>
        </w:rPr>
        <w:t>,</w:t>
      </w:r>
      <w:r w:rsidR="00955269" w:rsidRPr="00FF56F7">
        <w:rPr>
          <w:spacing w:val="-1"/>
        </w:rPr>
        <w:t xml:space="preserve"> da </w:t>
      </w:r>
      <w:r w:rsidR="008715AD" w:rsidRPr="00FF56F7">
        <w:rPr>
          <w:spacing w:val="-1"/>
        </w:rPr>
        <w:t>F</w:t>
      </w:r>
      <w:r w:rsidR="00955269" w:rsidRPr="00FF56F7">
        <w:rPr>
          <w:spacing w:val="-1"/>
        </w:rPr>
        <w:t xml:space="preserve">ormatori di </w:t>
      </w:r>
      <w:r w:rsidR="00D219E9" w:rsidRPr="00FF56F7">
        <w:rPr>
          <w:spacing w:val="-1"/>
        </w:rPr>
        <w:t>N</w:t>
      </w:r>
      <w:r w:rsidR="00955269" w:rsidRPr="00FF56F7">
        <w:rPr>
          <w:spacing w:val="-1"/>
        </w:rPr>
        <w:t xml:space="preserve">uoto e </w:t>
      </w:r>
      <w:r w:rsidR="00D219E9" w:rsidRPr="00FF56F7">
        <w:rPr>
          <w:spacing w:val="-1"/>
        </w:rPr>
        <w:t>S</w:t>
      </w:r>
      <w:r w:rsidR="00955269" w:rsidRPr="00FF56F7">
        <w:rPr>
          <w:spacing w:val="-1"/>
        </w:rPr>
        <w:t>alvamento indicati dalla Direzione Centrale per la Formazione.</w:t>
      </w:r>
    </w:p>
    <w:p w:rsidR="00662D1B" w:rsidRDefault="00662D1B" w:rsidP="00662D1B">
      <w:pPr>
        <w:pStyle w:val="Corpodeltesto"/>
        <w:kinsoku w:val="0"/>
        <w:overflowPunct w:val="0"/>
        <w:spacing w:before="123" w:line="223" w:lineRule="auto"/>
        <w:ind w:left="0" w:right="-28" w:firstLine="567"/>
        <w:jc w:val="both"/>
        <w:rPr>
          <w:spacing w:val="-1"/>
        </w:rPr>
      </w:pPr>
      <w:r w:rsidRPr="006E1A82">
        <w:rPr>
          <w:spacing w:val="-1"/>
        </w:rPr>
        <w:lastRenderedPageBreak/>
        <w:t xml:space="preserve">Per il personale in possesso del solo titolo di salvataggio il percorso formativo ha una durata pari a 108 ore, di cui 36 ore metodologie didattiche di base e 72 ore modulo di applicazione teorico / pratica (Allegato F). La prima settimana sarà tenuta da docenti di metodologie didattiche, coadiuvati da 2 Formatori Esperti di Nuoto e Salvamento. Nella seconda </w:t>
      </w:r>
      <w:r w:rsidR="00C936EF" w:rsidRPr="006E1A82">
        <w:rPr>
          <w:spacing w:val="-1"/>
        </w:rPr>
        <w:t xml:space="preserve">e terza </w:t>
      </w:r>
      <w:r w:rsidRPr="006E1A82">
        <w:rPr>
          <w:spacing w:val="-1"/>
        </w:rPr>
        <w:t xml:space="preserve">settimana lo </w:t>
      </w:r>
      <w:r w:rsidRPr="006E1A82">
        <w:rPr>
          <w:i/>
          <w:iCs/>
          <w:spacing w:val="-1"/>
        </w:rPr>
        <w:t>staff</w:t>
      </w:r>
      <w:r w:rsidRPr="006E1A82">
        <w:rPr>
          <w:spacing w:val="-1"/>
        </w:rPr>
        <w:t xml:space="preserve"> didattico sarà composto da Formatori Esperti di Nuoto e Salvamento o, in caso di impedimento, da Formatori di Nuoto e Salvamento indicati dalla Direzione Centrale per la Formazione.</w:t>
      </w:r>
    </w:p>
    <w:p w:rsidR="00FE24A1" w:rsidRDefault="008715AD" w:rsidP="00E748B5">
      <w:pPr>
        <w:pStyle w:val="Corpodeltesto"/>
        <w:kinsoku w:val="0"/>
        <w:overflowPunct w:val="0"/>
        <w:spacing w:before="123"/>
        <w:ind w:left="0" w:right="-28" w:firstLine="567"/>
        <w:jc w:val="both"/>
        <w:rPr>
          <w:spacing w:val="-1"/>
        </w:rPr>
      </w:pPr>
      <w:r>
        <w:rPr>
          <w:spacing w:val="-1"/>
        </w:rPr>
        <w:t xml:space="preserve">Nell’organizzazione della settimana di modulo tecnico dovrà essere rispettato il rapporto </w:t>
      </w:r>
      <w:r w:rsidR="002024D8">
        <w:rPr>
          <w:spacing w:val="-1"/>
        </w:rPr>
        <w:t>F</w:t>
      </w:r>
      <w:r>
        <w:rPr>
          <w:spacing w:val="-1"/>
        </w:rPr>
        <w:t>ormatori/discenti: 1/6.</w:t>
      </w:r>
    </w:p>
    <w:p w:rsidR="00555E07" w:rsidRDefault="008715AD" w:rsidP="00E748B5">
      <w:pPr>
        <w:pStyle w:val="Corpodeltesto"/>
        <w:kinsoku w:val="0"/>
        <w:overflowPunct w:val="0"/>
        <w:spacing w:before="123"/>
        <w:ind w:left="0" w:right="-28" w:firstLine="567"/>
        <w:jc w:val="both"/>
        <w:rPr>
          <w:spacing w:val="-1"/>
        </w:rPr>
      </w:pPr>
      <w:r>
        <w:rPr>
          <w:spacing w:val="-1"/>
        </w:rPr>
        <w:t xml:space="preserve">Oltre ai </w:t>
      </w:r>
      <w:r w:rsidR="00195F95">
        <w:rPr>
          <w:spacing w:val="-1"/>
        </w:rPr>
        <w:t>F</w:t>
      </w:r>
      <w:r>
        <w:rPr>
          <w:spacing w:val="-1"/>
        </w:rPr>
        <w:t xml:space="preserve">ormatori </w:t>
      </w:r>
      <w:r w:rsidR="00195F95">
        <w:rPr>
          <w:spacing w:val="-1"/>
        </w:rPr>
        <w:t>E</w:t>
      </w:r>
      <w:r>
        <w:rPr>
          <w:spacing w:val="-1"/>
        </w:rPr>
        <w:t xml:space="preserve">sperti necessari in funzione del numero dei discenti, dovrà essere previsto un Formatore Esperto </w:t>
      </w:r>
      <w:r w:rsidR="00195F95">
        <w:rPr>
          <w:spacing w:val="-1"/>
        </w:rPr>
        <w:t xml:space="preserve">con funzione di </w:t>
      </w:r>
      <w:r>
        <w:rPr>
          <w:spacing w:val="-1"/>
        </w:rPr>
        <w:t>coordinamento tecnico</w:t>
      </w:r>
      <w:r w:rsidR="00DB7EB5">
        <w:rPr>
          <w:spacing w:val="-1"/>
        </w:rPr>
        <w:t xml:space="preserve"> </w:t>
      </w:r>
      <w:r>
        <w:rPr>
          <w:spacing w:val="-1"/>
        </w:rPr>
        <w:t>-</w:t>
      </w:r>
      <w:r w:rsidR="00DB7EB5">
        <w:rPr>
          <w:spacing w:val="-1"/>
        </w:rPr>
        <w:t xml:space="preserve"> </w:t>
      </w:r>
      <w:r>
        <w:rPr>
          <w:spacing w:val="-1"/>
        </w:rPr>
        <w:t>didattico dei Formatori</w:t>
      </w:r>
      <w:r w:rsidR="00946275">
        <w:rPr>
          <w:spacing w:val="-1"/>
        </w:rPr>
        <w:t xml:space="preserve"> Esperti</w:t>
      </w:r>
      <w:r>
        <w:rPr>
          <w:spacing w:val="-1"/>
        </w:rPr>
        <w:t>.</w:t>
      </w:r>
    </w:p>
    <w:p w:rsidR="002B15DF" w:rsidRDefault="005B76CF" w:rsidP="001A3A3C">
      <w:pPr>
        <w:pStyle w:val="Corpodeltesto"/>
        <w:numPr>
          <w:ilvl w:val="2"/>
          <w:numId w:val="7"/>
        </w:numPr>
        <w:kinsoku w:val="0"/>
        <w:overflowPunct w:val="0"/>
        <w:spacing w:before="240" w:after="240" w:line="223" w:lineRule="auto"/>
        <w:ind w:left="851" w:right="-28" w:firstLine="0"/>
        <w:rPr>
          <w:b/>
          <w:bCs/>
          <w:spacing w:val="-1"/>
          <w:u w:val="single"/>
        </w:rPr>
      </w:pPr>
      <w:r w:rsidRPr="005B76CF">
        <w:rPr>
          <w:b/>
          <w:bCs/>
          <w:spacing w:val="-1"/>
          <w:u w:val="single"/>
        </w:rPr>
        <w:t>Verifiche delle competenze acquisite</w:t>
      </w:r>
    </w:p>
    <w:bookmarkEnd w:id="7"/>
    <w:p w:rsidR="006B75B9" w:rsidRDefault="006B75B9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</w:pPr>
      <w:r>
        <w:t>La verifica delle competenze</w:t>
      </w:r>
      <w:r w:rsidR="00AC56FF">
        <w:t>,</w:t>
      </w:r>
      <w:r>
        <w:t xml:space="preserve"> prevede il superamento di due prove distinte (</w:t>
      </w:r>
      <w:r w:rsidR="00BE1A8F">
        <w:t>t</w:t>
      </w:r>
      <w:r>
        <w:t xml:space="preserve">eorica e </w:t>
      </w:r>
      <w:r w:rsidR="00BE1A8F">
        <w:t>p</w:t>
      </w:r>
      <w:r>
        <w:t xml:space="preserve">ratica) </w:t>
      </w:r>
      <w:r w:rsidR="00636CC4">
        <w:t xml:space="preserve">valutate mediante </w:t>
      </w:r>
      <w:r w:rsidR="00636CC4" w:rsidRPr="00636CC4">
        <w:rPr>
          <w:i/>
          <w:iCs/>
        </w:rPr>
        <w:t>skill test</w:t>
      </w:r>
      <w:r w:rsidR="00636CC4">
        <w:t xml:space="preserve">, </w:t>
      </w:r>
      <w:r>
        <w:t>così articolate:</w:t>
      </w:r>
    </w:p>
    <w:p w:rsidR="0012319F" w:rsidRPr="0012319F" w:rsidRDefault="0012319F" w:rsidP="001A3A3C">
      <w:pPr>
        <w:pStyle w:val="Corpodeltesto"/>
        <w:numPr>
          <w:ilvl w:val="0"/>
          <w:numId w:val="33"/>
        </w:numPr>
        <w:tabs>
          <w:tab w:val="left" w:pos="851"/>
        </w:tabs>
        <w:kinsoku w:val="0"/>
        <w:overflowPunct w:val="0"/>
        <w:ind w:left="567" w:right="-28" w:firstLine="0"/>
        <w:jc w:val="both"/>
        <w:rPr>
          <w:spacing w:val="-1"/>
        </w:rPr>
      </w:pPr>
      <w:r>
        <w:t xml:space="preserve">prova </w:t>
      </w:r>
      <w:r w:rsidR="00937744">
        <w:t>teorica</w:t>
      </w:r>
      <w:r w:rsidR="00DB7EB5">
        <w:t xml:space="preserve"> </w:t>
      </w:r>
      <w:r w:rsidR="00BE1A8F">
        <w:t>di micro</w:t>
      </w:r>
      <w:r w:rsidR="00F148D2">
        <w:t xml:space="preserve"> </w:t>
      </w:r>
      <w:r w:rsidR="00BE1A8F">
        <w:t>teaching</w:t>
      </w:r>
      <w:r w:rsidR="00DB7EB5">
        <w:t xml:space="preserve"> </w:t>
      </w:r>
      <w:r w:rsidR="006B75B9">
        <w:t>(</w:t>
      </w:r>
      <w:r w:rsidR="00BE1A8F">
        <w:t>aula</w:t>
      </w:r>
      <w:r w:rsidR="006B75B9">
        <w:t>):</w:t>
      </w:r>
    </w:p>
    <w:p w:rsidR="00AC56FF" w:rsidRDefault="00BE1A8F" w:rsidP="00D9012B">
      <w:pPr>
        <w:pStyle w:val="Corpodeltesto"/>
        <w:numPr>
          <w:ilvl w:val="0"/>
          <w:numId w:val="43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>simulazione di</w:t>
      </w:r>
      <w:r w:rsidR="007F26C4">
        <w:t xml:space="preserve"> una lezione in aula di un argomento teorico trattato nel programma didattico (Allegato B)</w:t>
      </w:r>
      <w:r w:rsidR="006B75B9">
        <w:t>, estratto casualmente dal candidato all’inizio della prova d’esame</w:t>
      </w:r>
      <w:r w:rsidR="00AC56FF">
        <w:t xml:space="preserve"> tra quell</w:t>
      </w:r>
      <w:r w:rsidR="00F20EEC">
        <w:t>i</w:t>
      </w:r>
      <w:r w:rsidR="00AC56FF">
        <w:t xml:space="preserve"> propost</w:t>
      </w:r>
      <w:r w:rsidR="00F20EEC">
        <w:t>i</w:t>
      </w:r>
      <w:r w:rsidR="00AC56FF">
        <w:t xml:space="preserve"> dalla commissione esaminatrice</w:t>
      </w:r>
      <w:r w:rsidR="00F20EEC">
        <w:t>, in un tempo massimo di 15 minuti</w:t>
      </w:r>
      <w:r w:rsidR="00AC56FF">
        <w:t xml:space="preserve">; </w:t>
      </w:r>
    </w:p>
    <w:p w:rsidR="004D7C92" w:rsidRDefault="00F20EEC" w:rsidP="00D9012B">
      <w:pPr>
        <w:pStyle w:val="Corpodeltesto"/>
        <w:numPr>
          <w:ilvl w:val="0"/>
          <w:numId w:val="43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>la prova si intende superata con il raggiungimento di un punteggio minimo di</w:t>
      </w:r>
      <w:r w:rsidR="004D7C92">
        <w:t xml:space="preserve"> 27/100;</w:t>
      </w:r>
    </w:p>
    <w:p w:rsidR="00B459A7" w:rsidRDefault="00B459A7" w:rsidP="00D9012B">
      <w:pPr>
        <w:pStyle w:val="Corpodeltesto"/>
        <w:numPr>
          <w:ilvl w:val="0"/>
          <w:numId w:val="43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>il punteggio massimo ottenibile è di 45/100;</w:t>
      </w:r>
    </w:p>
    <w:p w:rsidR="004D7C92" w:rsidRPr="00455072" w:rsidRDefault="004D7C92" w:rsidP="00D9012B">
      <w:pPr>
        <w:pStyle w:val="Corpodeltesto"/>
        <w:numPr>
          <w:ilvl w:val="0"/>
          <w:numId w:val="43"/>
        </w:numPr>
        <w:tabs>
          <w:tab w:val="left" w:pos="993"/>
          <w:tab w:val="left" w:pos="1276"/>
        </w:tabs>
        <w:kinsoku w:val="0"/>
        <w:overflowPunct w:val="0"/>
        <w:ind w:left="1276" w:right="-28" w:hanging="283"/>
        <w:jc w:val="both"/>
      </w:pPr>
      <w:r>
        <w:t xml:space="preserve">il </w:t>
      </w:r>
      <w:r w:rsidRPr="00455072">
        <w:t>mancato</w:t>
      </w:r>
      <w:r w:rsidR="00DB7EB5">
        <w:t xml:space="preserve"> </w:t>
      </w:r>
      <w:r w:rsidR="00636CC4">
        <w:t>superamento della prova teorica</w:t>
      </w:r>
      <w:r w:rsidRPr="00455072">
        <w:t xml:space="preserve"> pregiudica </w:t>
      </w:r>
      <w:r>
        <w:t xml:space="preserve">la </w:t>
      </w:r>
      <w:r w:rsidRPr="00455072">
        <w:t>partecipazione</w:t>
      </w:r>
      <w:r w:rsidR="00DB7EB5">
        <w:t xml:space="preserve"> </w:t>
      </w:r>
      <w:r w:rsidRPr="00455072">
        <w:t>alle verifiche pratiche.</w:t>
      </w:r>
    </w:p>
    <w:p w:rsidR="00937744" w:rsidRPr="00F20EEC" w:rsidRDefault="00BE1A8F" w:rsidP="001A3A3C">
      <w:pPr>
        <w:pStyle w:val="Corpodeltesto"/>
        <w:numPr>
          <w:ilvl w:val="0"/>
          <w:numId w:val="33"/>
        </w:numPr>
        <w:tabs>
          <w:tab w:val="left" w:pos="851"/>
        </w:tabs>
        <w:kinsoku w:val="0"/>
        <w:overflowPunct w:val="0"/>
        <w:ind w:left="567" w:right="-28" w:firstLine="0"/>
        <w:jc w:val="both"/>
      </w:pPr>
      <w:r>
        <w:t>p</w:t>
      </w:r>
      <w:r w:rsidR="00AC56FF">
        <w:t xml:space="preserve">rova </w:t>
      </w:r>
      <w:r w:rsidR="00937744">
        <w:t xml:space="preserve">pratica </w:t>
      </w:r>
      <w:r>
        <w:t>di micro</w:t>
      </w:r>
      <w:r w:rsidR="00F148D2">
        <w:t xml:space="preserve"> </w:t>
      </w:r>
      <w:r>
        <w:t>teaching</w:t>
      </w:r>
      <w:r w:rsidR="00DB7EB5">
        <w:t xml:space="preserve"> </w:t>
      </w:r>
      <w:r w:rsidR="00937744">
        <w:rPr>
          <w:spacing w:val="-1"/>
        </w:rPr>
        <w:t>(</w:t>
      </w:r>
      <w:r>
        <w:rPr>
          <w:spacing w:val="-1"/>
        </w:rPr>
        <w:t>piscina</w:t>
      </w:r>
      <w:r w:rsidR="00937744">
        <w:rPr>
          <w:spacing w:val="-1"/>
        </w:rPr>
        <w:t>)</w:t>
      </w:r>
      <w:r>
        <w:rPr>
          <w:spacing w:val="-1"/>
        </w:rPr>
        <w:t>:</w:t>
      </w:r>
    </w:p>
    <w:p w:rsidR="00F20EEC" w:rsidRDefault="00F20EEC" w:rsidP="00D9012B">
      <w:pPr>
        <w:pStyle w:val="Corpodeltesto"/>
        <w:numPr>
          <w:ilvl w:val="2"/>
          <w:numId w:val="44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 xml:space="preserve">simulazione di una lezione in </w:t>
      </w:r>
      <w:r w:rsidR="00BD7DC0">
        <w:t>piscina</w:t>
      </w:r>
      <w:r>
        <w:t xml:space="preserve"> di un argomento pratico trattato nel programma didattico (Allegato B), estratto casualmente dal candidato all’inizio della prova d’esame tra quelli proposti dalla commissione esaminatrice, in un tempo massimo di 15 minuti;   </w:t>
      </w:r>
    </w:p>
    <w:p w:rsidR="004D7C92" w:rsidRDefault="004D7C92" w:rsidP="00D9012B">
      <w:pPr>
        <w:pStyle w:val="Corpodeltesto"/>
        <w:numPr>
          <w:ilvl w:val="2"/>
          <w:numId w:val="44"/>
        </w:numPr>
        <w:tabs>
          <w:tab w:val="left" w:pos="831"/>
          <w:tab w:val="left" w:pos="1276"/>
        </w:tabs>
        <w:kinsoku w:val="0"/>
        <w:overflowPunct w:val="0"/>
        <w:ind w:left="1276" w:right="-28" w:hanging="283"/>
        <w:jc w:val="both"/>
      </w:pPr>
      <w:r>
        <w:t xml:space="preserve">la </w:t>
      </w:r>
      <w:r w:rsidRPr="00455072">
        <w:t xml:space="preserve">soglia </w:t>
      </w:r>
      <w:r>
        <w:t xml:space="preserve">di </w:t>
      </w:r>
      <w:r w:rsidRPr="00455072">
        <w:t xml:space="preserve">sufficienza </w:t>
      </w:r>
      <w:r>
        <w:t xml:space="preserve">si </w:t>
      </w:r>
      <w:r w:rsidRPr="00455072">
        <w:t xml:space="preserve">ottiene </w:t>
      </w:r>
      <w:r>
        <w:t xml:space="preserve">con un </w:t>
      </w:r>
      <w:r w:rsidRPr="00455072">
        <w:t xml:space="preserve">punteggio </w:t>
      </w:r>
      <w:r>
        <w:t>minimo di 33/100;</w:t>
      </w:r>
    </w:p>
    <w:p w:rsidR="00B459A7" w:rsidRDefault="00B459A7" w:rsidP="00D9012B">
      <w:pPr>
        <w:pStyle w:val="Corpodeltesto"/>
        <w:numPr>
          <w:ilvl w:val="2"/>
          <w:numId w:val="44"/>
        </w:numPr>
        <w:tabs>
          <w:tab w:val="left" w:pos="831"/>
          <w:tab w:val="left" w:pos="1276"/>
        </w:tabs>
        <w:kinsoku w:val="0"/>
        <w:overflowPunct w:val="0"/>
        <w:ind w:left="1276" w:right="-28" w:hanging="283"/>
        <w:jc w:val="both"/>
      </w:pPr>
      <w:r>
        <w:t>il punteggio massimo ottenibile è di 55/100;</w:t>
      </w:r>
    </w:p>
    <w:p w:rsidR="004D7C92" w:rsidRDefault="004D7C92" w:rsidP="00D9012B">
      <w:pPr>
        <w:pStyle w:val="Corpodeltesto"/>
        <w:numPr>
          <w:ilvl w:val="2"/>
          <w:numId w:val="44"/>
        </w:numPr>
        <w:tabs>
          <w:tab w:val="left" w:pos="831"/>
          <w:tab w:val="left" w:pos="1276"/>
        </w:tabs>
        <w:kinsoku w:val="0"/>
        <w:overflowPunct w:val="0"/>
        <w:ind w:left="1276" w:right="-28" w:hanging="283"/>
        <w:jc w:val="both"/>
      </w:pPr>
      <w:r>
        <w:t xml:space="preserve">il </w:t>
      </w:r>
      <w:r w:rsidRPr="00455072">
        <w:t>mancato</w:t>
      </w:r>
      <w:r w:rsidR="00DB7EB5">
        <w:t xml:space="preserve"> </w:t>
      </w:r>
      <w:r w:rsidRPr="00455072">
        <w:t>raggiungimento</w:t>
      </w:r>
      <w:r>
        <w:t xml:space="preserve"> della </w:t>
      </w:r>
      <w:r w:rsidRPr="00455072">
        <w:t xml:space="preserve">soglia </w:t>
      </w:r>
      <w:r>
        <w:t>di sufficienza</w:t>
      </w:r>
      <w:r w:rsidRPr="00455072">
        <w:t xml:space="preserve"> pregiudica </w:t>
      </w:r>
      <w:r>
        <w:t xml:space="preserve">il </w:t>
      </w:r>
      <w:r w:rsidRPr="00455072">
        <w:t>superamento</w:t>
      </w:r>
      <w:r w:rsidR="00DB7EB5">
        <w:t xml:space="preserve"> </w:t>
      </w:r>
      <w:r w:rsidRPr="00455072">
        <w:t>del</w:t>
      </w:r>
      <w:r w:rsidR="00DB7EB5">
        <w:t xml:space="preserve"> </w:t>
      </w:r>
      <w:r w:rsidRPr="00455072">
        <w:t>corso.</w:t>
      </w:r>
    </w:p>
    <w:p w:rsidR="00170E49" w:rsidRPr="00455072" w:rsidRDefault="00EC0966" w:rsidP="00D9012B">
      <w:pPr>
        <w:pStyle w:val="Corpodeltesto"/>
        <w:tabs>
          <w:tab w:val="left" w:pos="831"/>
        </w:tabs>
        <w:kinsoku w:val="0"/>
        <w:overflowPunct w:val="0"/>
        <w:spacing w:before="240"/>
        <w:ind w:left="0" w:right="-28" w:firstLine="567"/>
        <w:jc w:val="both"/>
      </w:pPr>
      <w:r>
        <w:t>Il discente consegue il giudizio di idoneità di “Formatore di nuoto e salvamento” se supera le suddette prove (teorica e pratica) con un punteggio totale minimo di 60/100.</w:t>
      </w:r>
    </w:p>
    <w:p w:rsidR="00626F6D" w:rsidRDefault="00626F6D" w:rsidP="001A3A3C">
      <w:pPr>
        <w:pStyle w:val="Paragrafoelenco"/>
        <w:numPr>
          <w:ilvl w:val="1"/>
          <w:numId w:val="7"/>
        </w:numPr>
        <w:tabs>
          <w:tab w:val="left" w:pos="1134"/>
        </w:tabs>
        <w:kinsoku w:val="0"/>
        <w:overflowPunct w:val="0"/>
        <w:spacing w:before="240" w:after="240"/>
        <w:ind w:left="567" w:right="-28" w:firstLine="0"/>
        <w:jc w:val="both"/>
        <w:rPr>
          <w:b/>
          <w:bCs/>
          <w:u w:val="single"/>
        </w:rPr>
      </w:pPr>
      <w:r>
        <w:rPr>
          <w:b/>
          <w:bCs/>
          <w:u w:val="single"/>
        </w:rPr>
        <w:t>Formatore Esperto</w:t>
      </w:r>
      <w:r w:rsidR="00357890">
        <w:rPr>
          <w:b/>
          <w:bCs/>
          <w:u w:val="single"/>
        </w:rPr>
        <w:t xml:space="preserve"> di Nuoto e Salvamento</w:t>
      </w:r>
    </w:p>
    <w:p w:rsidR="002024D8" w:rsidRDefault="00357890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</w:pPr>
      <w:r>
        <w:t xml:space="preserve">La rilevazione delle esigenze di formazione di Formatori Esperti di </w:t>
      </w:r>
      <w:r w:rsidR="00195F95">
        <w:t>N</w:t>
      </w:r>
      <w:r>
        <w:t xml:space="preserve">uoto e </w:t>
      </w:r>
      <w:r w:rsidR="00195F95">
        <w:t>S</w:t>
      </w:r>
      <w:r>
        <w:t>alvamento è di competenza della Direzione Centrale per la Formazione</w:t>
      </w:r>
      <w:r w:rsidR="002024D8">
        <w:t>.</w:t>
      </w:r>
    </w:p>
    <w:p w:rsidR="000D6A7A" w:rsidRPr="000B6A1A" w:rsidRDefault="007904E0" w:rsidP="001A3A3C">
      <w:pPr>
        <w:pStyle w:val="Corpodeltesto"/>
        <w:kinsoku w:val="0"/>
        <w:overflowPunct w:val="0"/>
        <w:spacing w:before="240" w:after="240"/>
        <w:ind w:left="851" w:right="-28" w:firstLine="0"/>
        <w:jc w:val="both"/>
        <w:rPr>
          <w:b/>
          <w:bCs/>
          <w:u w:val="single"/>
        </w:rPr>
      </w:pPr>
      <w:r w:rsidRPr="007904E0">
        <w:rPr>
          <w:b/>
          <w:bCs/>
        </w:rPr>
        <w:t>2.7.1</w:t>
      </w:r>
      <w:r w:rsidR="001D190A">
        <w:rPr>
          <w:b/>
          <w:bCs/>
        </w:rPr>
        <w:t>.</w:t>
      </w:r>
      <w:r>
        <w:tab/>
      </w:r>
      <w:r w:rsidRPr="007904E0">
        <w:rPr>
          <w:b/>
          <w:bCs/>
          <w:u w:val="single"/>
        </w:rPr>
        <w:t>Organico</w:t>
      </w:r>
    </w:p>
    <w:p w:rsidR="00A07A2C" w:rsidRDefault="0066457D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</w:pPr>
      <w:r w:rsidRPr="008B6768">
        <w:t>L</w:t>
      </w:r>
      <w:r w:rsidR="00A07A2C" w:rsidRPr="008B6768">
        <w:t xml:space="preserve">’organico </w:t>
      </w:r>
      <w:r w:rsidRPr="008B6768">
        <w:t>dei Formatori Esperti è individuato in almeno un</w:t>
      </w:r>
      <w:r w:rsidR="00A07A2C" w:rsidRPr="008B6768">
        <w:t xml:space="preserve"> Formatore Esperto </w:t>
      </w:r>
      <w:r w:rsidR="00357890" w:rsidRPr="008B6768">
        <w:t>in ogni regione</w:t>
      </w:r>
      <w:r w:rsidR="008B6768">
        <w:t xml:space="preserve"> o</w:t>
      </w:r>
      <w:r w:rsidR="00FF56F7">
        <w:t>vvero</w:t>
      </w:r>
      <w:r w:rsidR="008B6768">
        <w:t xml:space="preserve"> in un contingente congruo per svolgere le attività di seguito elencate al punto 2.7.2. </w:t>
      </w:r>
    </w:p>
    <w:p w:rsidR="00342F75" w:rsidRDefault="00A07A2C" w:rsidP="001A3A3C">
      <w:pPr>
        <w:pStyle w:val="Corpodeltesto"/>
        <w:kinsoku w:val="0"/>
        <w:overflowPunct w:val="0"/>
        <w:spacing w:before="240" w:after="240"/>
        <w:ind w:left="851" w:right="-28" w:firstLine="0"/>
        <w:jc w:val="both"/>
      </w:pPr>
      <w:r w:rsidRPr="00A07A2C">
        <w:rPr>
          <w:b/>
          <w:bCs/>
        </w:rPr>
        <w:lastRenderedPageBreak/>
        <w:t>2.</w:t>
      </w:r>
      <w:r w:rsidR="007904E0">
        <w:rPr>
          <w:b/>
          <w:bCs/>
        </w:rPr>
        <w:t>7</w:t>
      </w:r>
      <w:r w:rsidRPr="00A07A2C">
        <w:rPr>
          <w:b/>
          <w:bCs/>
        </w:rPr>
        <w:t>.</w:t>
      </w:r>
      <w:r w:rsidR="007904E0">
        <w:rPr>
          <w:b/>
          <w:bCs/>
        </w:rPr>
        <w:t>2</w:t>
      </w:r>
      <w:r w:rsidR="00EF3B10">
        <w:rPr>
          <w:b/>
          <w:bCs/>
        </w:rPr>
        <w:t xml:space="preserve">.  </w:t>
      </w:r>
      <w:r w:rsidR="00342F75" w:rsidRPr="00357890">
        <w:rPr>
          <w:b/>
          <w:bCs/>
          <w:u w:val="single"/>
        </w:rPr>
        <w:t>Profilo di competenza</w:t>
      </w:r>
    </w:p>
    <w:p w:rsidR="00607573" w:rsidRDefault="00357890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</w:pPr>
      <w:r>
        <w:t>Al termine del corso di formazione per “Formatore Esperto di Nuoto e Salvamento</w:t>
      </w:r>
      <w:r w:rsidR="001328AB">
        <w:t>”</w:t>
      </w:r>
      <w:r>
        <w:t>, si intendono acquisite le seguenti conoscenze e competenze:</w:t>
      </w:r>
    </w:p>
    <w:p w:rsidR="00357890" w:rsidRDefault="00357890" w:rsidP="00784AE7">
      <w:pPr>
        <w:pStyle w:val="Corpodeltesto"/>
        <w:numPr>
          <w:ilvl w:val="2"/>
          <w:numId w:val="44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>erogare il pacchetto didattico per “Formatore di Nuoto e Salvamento”;</w:t>
      </w:r>
    </w:p>
    <w:p w:rsidR="00357890" w:rsidRPr="00357890" w:rsidRDefault="00357890" w:rsidP="00784AE7">
      <w:pPr>
        <w:pStyle w:val="Corpodeltesto"/>
        <w:numPr>
          <w:ilvl w:val="2"/>
          <w:numId w:val="44"/>
        </w:numPr>
        <w:tabs>
          <w:tab w:val="left" w:pos="1276"/>
        </w:tabs>
        <w:kinsoku w:val="0"/>
        <w:overflowPunct w:val="0"/>
        <w:ind w:left="1276" w:right="-28" w:hanging="283"/>
        <w:jc w:val="both"/>
      </w:pPr>
      <w:r>
        <w:t>aggiornare e sviluppare i pacchetti didattici in materia di “Nuoto e Salvamento” su indicazioni della Direzione Centrale per la Formazione.</w:t>
      </w:r>
    </w:p>
    <w:p w:rsidR="000E5EA3" w:rsidRPr="000E5EA3" w:rsidRDefault="000E5EA3" w:rsidP="00784AE7">
      <w:pPr>
        <w:pStyle w:val="Corpodeltesto"/>
        <w:numPr>
          <w:ilvl w:val="0"/>
          <w:numId w:val="39"/>
        </w:numPr>
        <w:tabs>
          <w:tab w:val="left" w:pos="1276"/>
        </w:tabs>
        <w:kinsoku w:val="0"/>
        <w:overflowPunct w:val="0"/>
        <w:ind w:left="1276" w:right="-28" w:hanging="283"/>
        <w:jc w:val="both"/>
        <w:rPr>
          <w:spacing w:val="-1"/>
          <w:sz w:val="16"/>
          <w:szCs w:val="16"/>
        </w:rPr>
      </w:pPr>
      <w:r>
        <w:t>monitorare l’evoluzione tecnica delle nuotate e delle manovre di salvamento a nuoto;</w:t>
      </w:r>
    </w:p>
    <w:p w:rsidR="000E5EA3" w:rsidRDefault="000E5EA3" w:rsidP="00784AE7">
      <w:pPr>
        <w:pStyle w:val="Corpodeltesto"/>
        <w:numPr>
          <w:ilvl w:val="0"/>
          <w:numId w:val="39"/>
        </w:numPr>
        <w:tabs>
          <w:tab w:val="left" w:pos="1276"/>
        </w:tabs>
        <w:kinsoku w:val="0"/>
        <w:overflowPunct w:val="0"/>
        <w:ind w:left="1276" w:right="-28" w:hanging="283"/>
        <w:jc w:val="both"/>
        <w:rPr>
          <w:spacing w:val="-1"/>
        </w:rPr>
      </w:pPr>
      <w:r w:rsidRPr="000E5EA3">
        <w:rPr>
          <w:spacing w:val="-1"/>
        </w:rPr>
        <w:t>segnalare alla Direzione Centrale per la Formazione ogni necessità di aggiornamento dei programmi didattic</w:t>
      </w:r>
      <w:r>
        <w:rPr>
          <w:spacing w:val="-1"/>
        </w:rPr>
        <w:t>i;</w:t>
      </w:r>
    </w:p>
    <w:p w:rsidR="00607573" w:rsidRDefault="00607573" w:rsidP="00784AE7">
      <w:pPr>
        <w:pStyle w:val="Corpodeltesto"/>
        <w:numPr>
          <w:ilvl w:val="0"/>
          <w:numId w:val="39"/>
        </w:numPr>
        <w:tabs>
          <w:tab w:val="left" w:pos="1276"/>
        </w:tabs>
        <w:kinsoku w:val="0"/>
        <w:overflowPunct w:val="0"/>
        <w:ind w:left="1276" w:right="-28" w:hanging="283"/>
        <w:jc w:val="both"/>
        <w:rPr>
          <w:spacing w:val="-1"/>
        </w:rPr>
      </w:pPr>
      <w:r>
        <w:rPr>
          <w:spacing w:val="-1"/>
        </w:rPr>
        <w:t>coordinare l’attività didattica del Nuoto e Salvamento nei corsi di formazione di primo ingresso;</w:t>
      </w:r>
    </w:p>
    <w:p w:rsidR="000E5EA3" w:rsidRPr="000E5EA3" w:rsidRDefault="000D6A7A" w:rsidP="00784AE7">
      <w:pPr>
        <w:pStyle w:val="Corpodeltesto"/>
        <w:numPr>
          <w:ilvl w:val="0"/>
          <w:numId w:val="39"/>
        </w:numPr>
        <w:tabs>
          <w:tab w:val="left" w:pos="1276"/>
        </w:tabs>
        <w:kinsoku w:val="0"/>
        <w:overflowPunct w:val="0"/>
        <w:ind w:left="1276" w:right="-28" w:hanging="283"/>
        <w:jc w:val="both"/>
        <w:rPr>
          <w:spacing w:val="-1"/>
        </w:rPr>
      </w:pPr>
      <w:r>
        <w:rPr>
          <w:spacing w:val="-1"/>
        </w:rPr>
        <w:t xml:space="preserve">individuare </w:t>
      </w:r>
      <w:r w:rsidR="000E5EA3">
        <w:rPr>
          <w:spacing w:val="-1"/>
        </w:rPr>
        <w:t>attività ritenut</w:t>
      </w:r>
      <w:r>
        <w:rPr>
          <w:spacing w:val="-1"/>
        </w:rPr>
        <w:t>e</w:t>
      </w:r>
      <w:r w:rsidR="000E5EA3">
        <w:rPr>
          <w:spacing w:val="-1"/>
        </w:rPr>
        <w:t xml:space="preserve"> fondamental</w:t>
      </w:r>
      <w:r>
        <w:rPr>
          <w:spacing w:val="-1"/>
        </w:rPr>
        <w:t>i</w:t>
      </w:r>
      <w:r w:rsidR="000E5EA3">
        <w:rPr>
          <w:spacing w:val="-1"/>
        </w:rPr>
        <w:t xml:space="preserve"> o important</w:t>
      </w:r>
      <w:r>
        <w:rPr>
          <w:spacing w:val="-1"/>
        </w:rPr>
        <w:t>i</w:t>
      </w:r>
      <w:r w:rsidR="000E5EA3">
        <w:rPr>
          <w:spacing w:val="-1"/>
        </w:rPr>
        <w:t xml:space="preserve"> al fine di garantire al settore “Nuoto e Salvamento” gli standard qualitativi didattici adeguati alle esigenze operative del contrasto al rischio acquatico (progetti, convegni, corsi, attività di ricerca).</w:t>
      </w:r>
    </w:p>
    <w:p w:rsidR="00B81C95" w:rsidRDefault="00690C51" w:rsidP="001A3A3C">
      <w:pPr>
        <w:kinsoku w:val="0"/>
        <w:overflowPunct w:val="0"/>
        <w:spacing w:before="240" w:after="240"/>
        <w:ind w:left="851" w:right="-28"/>
        <w:jc w:val="both"/>
        <w:rPr>
          <w:b/>
          <w:bCs/>
          <w:u w:val="single"/>
        </w:rPr>
      </w:pPr>
      <w:r w:rsidRPr="00357890">
        <w:rPr>
          <w:b/>
          <w:bCs/>
        </w:rPr>
        <w:t>2.</w:t>
      </w:r>
      <w:r w:rsidR="007904E0">
        <w:rPr>
          <w:b/>
          <w:bCs/>
        </w:rPr>
        <w:t>7</w:t>
      </w:r>
      <w:r w:rsidRPr="00357890">
        <w:rPr>
          <w:b/>
          <w:bCs/>
        </w:rPr>
        <w:t>.</w:t>
      </w:r>
      <w:r w:rsidR="007904E0">
        <w:rPr>
          <w:b/>
          <w:bCs/>
        </w:rPr>
        <w:t>3</w:t>
      </w:r>
      <w:r w:rsidRPr="00357890">
        <w:rPr>
          <w:b/>
          <w:bCs/>
        </w:rPr>
        <w:t>.</w:t>
      </w:r>
      <w:r w:rsidR="00607573">
        <w:rPr>
          <w:b/>
          <w:bCs/>
          <w:u w:val="single"/>
        </w:rPr>
        <w:t>Prova preselettiva</w:t>
      </w:r>
    </w:p>
    <w:p w:rsidR="00342F75" w:rsidRPr="00B81C95" w:rsidRDefault="00342F75" w:rsidP="001A3A3C">
      <w:pPr>
        <w:kinsoku w:val="0"/>
        <w:overflowPunct w:val="0"/>
        <w:spacing w:before="240" w:after="240"/>
        <w:ind w:right="-28" w:firstLine="567"/>
        <w:jc w:val="both"/>
        <w:rPr>
          <w:b/>
          <w:bCs/>
          <w:u w:val="single"/>
        </w:rPr>
      </w:pPr>
      <w:r>
        <w:rPr>
          <w:spacing w:val="-1"/>
        </w:rPr>
        <w:t>Per</w:t>
      </w:r>
      <w:r w:rsidR="00607573">
        <w:rPr>
          <w:spacing w:val="-1"/>
        </w:rPr>
        <w:t xml:space="preserve"> accedere al corso di formazione per “Formatore Esperto di Nuoto e Salv</w:t>
      </w:r>
      <w:r w:rsidR="004552B3">
        <w:rPr>
          <w:spacing w:val="-1"/>
        </w:rPr>
        <w:t>amento</w:t>
      </w:r>
      <w:r w:rsidR="00607573">
        <w:rPr>
          <w:spacing w:val="-1"/>
        </w:rPr>
        <w:t>”</w:t>
      </w:r>
      <w:r w:rsidR="004552B3">
        <w:rPr>
          <w:spacing w:val="-1"/>
        </w:rPr>
        <w:t xml:space="preserve"> il candidato dovrà essere in possesso dei seguenti requisiti:</w:t>
      </w:r>
    </w:p>
    <w:p w:rsidR="004552B3" w:rsidRDefault="004552B3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 w:rsidRPr="00C07A13">
        <w:t>non essere</w:t>
      </w:r>
      <w:r w:rsidR="00DA6D45">
        <w:t xml:space="preserve"> </w:t>
      </w:r>
      <w:r w:rsidR="00EC35F2">
        <w:t>F</w:t>
      </w:r>
      <w:r w:rsidRPr="00C07A13">
        <w:t xml:space="preserve">ormatore </w:t>
      </w:r>
      <w:r w:rsidR="00EC35F2">
        <w:t>E</w:t>
      </w:r>
      <w:r w:rsidRPr="00C07A13">
        <w:t>sperto in altr</w:t>
      </w:r>
      <w:r>
        <w:t>i settori</w:t>
      </w:r>
      <w:r w:rsidR="00EC35F2">
        <w:t>;</w:t>
      </w:r>
    </w:p>
    <w:p w:rsidR="00A61D4B" w:rsidRDefault="00A61D4B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>
        <w:t>non essere specialista (specialità aeronavigante, specialista nautico, sommozzatore e radioriparatore);</w:t>
      </w:r>
    </w:p>
    <w:p w:rsidR="00A61D4B" w:rsidRDefault="00A61D4B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 w:rsidRPr="00C07A13">
        <w:t xml:space="preserve">essere </w:t>
      </w:r>
      <w:r>
        <w:t xml:space="preserve">in </w:t>
      </w:r>
      <w:r w:rsidRPr="00C07A13">
        <w:t>possesso</w:t>
      </w:r>
      <w:r>
        <w:t xml:space="preserve"> del diploma di </w:t>
      </w:r>
      <w:r w:rsidRPr="00C07A13">
        <w:t>scuola</w:t>
      </w:r>
      <w:r w:rsidR="00DA6D45">
        <w:t xml:space="preserve"> </w:t>
      </w:r>
      <w:r w:rsidRPr="00C07A13">
        <w:t xml:space="preserve">secondaria </w:t>
      </w:r>
      <w:r>
        <w:t xml:space="preserve">di </w:t>
      </w:r>
      <w:r w:rsidRPr="00C07A13">
        <w:t>secondo grado;</w:t>
      </w:r>
    </w:p>
    <w:p w:rsidR="00342F75" w:rsidRDefault="00342F75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 w:rsidRPr="00C07A13">
        <w:t xml:space="preserve">essere Formatore </w:t>
      </w:r>
      <w:r w:rsidR="004552B3">
        <w:t xml:space="preserve">di Nuoto e Salvamento </w:t>
      </w:r>
      <w:r>
        <w:t>da</w:t>
      </w:r>
      <w:r w:rsidR="004552B3">
        <w:t xml:space="preserve"> almeno</w:t>
      </w:r>
      <w:r w:rsidR="00D86144">
        <w:t>5</w:t>
      </w:r>
      <w:r>
        <w:t>anni</w:t>
      </w:r>
      <w:r w:rsidR="00A61D4B">
        <w:t>;</w:t>
      </w:r>
    </w:p>
    <w:p w:rsidR="00A61D4B" w:rsidRDefault="00A61D4B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>
        <w:t xml:space="preserve">aver </w:t>
      </w:r>
      <w:r w:rsidR="00755520">
        <w:t>conseguito un punteggio finale al</w:t>
      </w:r>
      <w:r>
        <w:t xml:space="preserve"> corso </w:t>
      </w:r>
      <w:r w:rsidR="00755520">
        <w:t xml:space="preserve">di </w:t>
      </w:r>
      <w:r>
        <w:t>Formatore di Nuoto e Salvamento uguale o superiore a 90/100;</w:t>
      </w:r>
    </w:p>
    <w:p w:rsidR="00C86F51" w:rsidRPr="00A61D4B" w:rsidRDefault="00C86F51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 w:rsidRPr="00A61D4B">
        <w:t>aver partecipato come Formatore di Nuoto e Salvamento a</w:t>
      </w:r>
      <w:r w:rsidR="000D6A7A" w:rsidRPr="00A61D4B">
        <w:t>d</w:t>
      </w:r>
      <w:r w:rsidRPr="00A61D4B">
        <w:t xml:space="preserve"> almeno 15 settimane </w:t>
      </w:r>
      <w:r w:rsidR="00755520">
        <w:t>in</w:t>
      </w:r>
      <w:r w:rsidR="00A61D4B">
        <w:t xml:space="preserve"> corsi</w:t>
      </w:r>
      <w:r w:rsidR="00755520">
        <w:t xml:space="preserve"> di nuoto e/o salvamento</w:t>
      </w:r>
      <w:r w:rsidR="00DA6D45">
        <w:t xml:space="preserve"> </w:t>
      </w:r>
      <w:r w:rsidRPr="00A61D4B">
        <w:t>negli ultimi 3 anni</w:t>
      </w:r>
      <w:r w:rsidR="00CA62A2" w:rsidRPr="00A61D4B">
        <w:t>;</w:t>
      </w:r>
    </w:p>
    <w:p w:rsidR="00A61D4B" w:rsidRDefault="00755520" w:rsidP="00784AE7">
      <w:pPr>
        <w:pStyle w:val="Corpodeltesto"/>
        <w:numPr>
          <w:ilvl w:val="0"/>
          <w:numId w:val="37"/>
        </w:numPr>
        <w:kinsoku w:val="0"/>
        <w:overflowPunct w:val="0"/>
        <w:ind w:left="1276" w:right="-28" w:hanging="283"/>
        <w:jc w:val="both"/>
      </w:pPr>
      <w:r>
        <w:t>tra il personale in possesso dei requisiti sopra elencati, risulta preferenziale il Formatore di Nuoto e Salvamento che ha</w:t>
      </w:r>
      <w:r w:rsidR="009E57E7" w:rsidRPr="00755520">
        <w:t xml:space="preserve"> partecipato a incarichi</w:t>
      </w:r>
      <w:r w:rsidR="00DA6D45">
        <w:t xml:space="preserve"> </w:t>
      </w:r>
      <w:r w:rsidR="009E57E7" w:rsidRPr="00755520">
        <w:t>di revisione e aggiornamento di pacchetti didattici e/o studio e sperimentazione di</w:t>
      </w:r>
      <w:r w:rsidR="00B52454">
        <w:t xml:space="preserve"> percorsi formativi attinenti</w:t>
      </w:r>
      <w:r w:rsidR="001328AB">
        <w:t>,</w:t>
      </w:r>
      <w:r w:rsidR="00B52454">
        <w:t xml:space="preserve"> su incarico della Direzione Centrale per la Formazione</w:t>
      </w:r>
      <w:r w:rsidR="007A0B7D">
        <w:t>.</w:t>
      </w:r>
    </w:p>
    <w:p w:rsidR="00342F75" w:rsidRPr="007A0B7D" w:rsidRDefault="007A0B7D" w:rsidP="001A3A3C">
      <w:pPr>
        <w:pStyle w:val="Corpodeltesto"/>
        <w:tabs>
          <w:tab w:val="left" w:pos="834"/>
        </w:tabs>
        <w:kinsoku w:val="0"/>
        <w:overflowPunct w:val="0"/>
        <w:spacing w:before="240" w:after="240"/>
        <w:ind w:left="851" w:right="-28" w:firstLine="0"/>
        <w:jc w:val="both"/>
        <w:rPr>
          <w:b/>
          <w:bCs/>
        </w:rPr>
      </w:pPr>
      <w:r w:rsidRPr="007A0B7D">
        <w:rPr>
          <w:b/>
          <w:bCs/>
        </w:rPr>
        <w:t>2.</w:t>
      </w:r>
      <w:r w:rsidR="000B6A1A">
        <w:rPr>
          <w:b/>
          <w:bCs/>
        </w:rPr>
        <w:t>7</w:t>
      </w:r>
      <w:r w:rsidRPr="007A0B7D">
        <w:rPr>
          <w:b/>
          <w:bCs/>
        </w:rPr>
        <w:t>.</w:t>
      </w:r>
      <w:r w:rsidR="000B6A1A">
        <w:rPr>
          <w:b/>
          <w:bCs/>
        </w:rPr>
        <w:t>4</w:t>
      </w:r>
      <w:r w:rsidRPr="007A0B7D">
        <w:rPr>
          <w:b/>
          <w:bCs/>
        </w:rPr>
        <w:t>.</w:t>
      </w:r>
      <w:r w:rsidRPr="007A0B7D">
        <w:rPr>
          <w:b/>
          <w:bCs/>
          <w:u w:val="single"/>
        </w:rPr>
        <w:t>Percorso formativo</w:t>
      </w:r>
    </w:p>
    <w:p w:rsidR="00342F75" w:rsidRDefault="002705E6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  <w:rPr>
          <w:spacing w:val="-1"/>
        </w:rPr>
      </w:pPr>
      <w:r>
        <w:rPr>
          <w:spacing w:val="-1"/>
        </w:rPr>
        <w:t xml:space="preserve">Il percorso formativo per “Formatore Esperto di Nuoto e Salvamento” prevede il superamento del modulo di Metodologie </w:t>
      </w:r>
      <w:r w:rsidR="001F713C">
        <w:rPr>
          <w:spacing w:val="-1"/>
        </w:rPr>
        <w:t>D</w:t>
      </w:r>
      <w:r>
        <w:rPr>
          <w:spacing w:val="-1"/>
        </w:rPr>
        <w:t>idattiche avanzate di 36 ore tenuto da docenti di metodologie didattiche, coadiuvati da 2 Formatori Esperti</w:t>
      </w:r>
      <w:r w:rsidR="00DA3AC2">
        <w:rPr>
          <w:spacing w:val="-1"/>
        </w:rPr>
        <w:t xml:space="preserve"> di Nuoto e Salvamento</w:t>
      </w:r>
      <w:r w:rsidR="0096703F">
        <w:rPr>
          <w:spacing w:val="-1"/>
        </w:rPr>
        <w:t>.</w:t>
      </w:r>
    </w:p>
    <w:p w:rsidR="00926E7E" w:rsidRPr="001F713C" w:rsidRDefault="00926E7E" w:rsidP="001A3A3C">
      <w:pPr>
        <w:pStyle w:val="Corpodeltesto"/>
        <w:kinsoku w:val="0"/>
        <w:overflowPunct w:val="0"/>
        <w:spacing w:before="240" w:after="240"/>
        <w:ind w:left="851" w:right="-28" w:firstLine="0"/>
        <w:rPr>
          <w:b/>
          <w:bCs/>
          <w:spacing w:val="-1"/>
          <w:u w:val="single"/>
        </w:rPr>
      </w:pPr>
      <w:r w:rsidRPr="00EF3B10">
        <w:rPr>
          <w:b/>
          <w:bCs/>
          <w:spacing w:val="-1"/>
        </w:rPr>
        <w:t>2.</w:t>
      </w:r>
      <w:r w:rsidR="000B6A1A" w:rsidRPr="00EF3B10">
        <w:rPr>
          <w:b/>
          <w:bCs/>
          <w:spacing w:val="-1"/>
        </w:rPr>
        <w:t>7</w:t>
      </w:r>
      <w:r w:rsidRPr="00EF3B10">
        <w:rPr>
          <w:b/>
          <w:bCs/>
          <w:spacing w:val="-1"/>
        </w:rPr>
        <w:t>.</w:t>
      </w:r>
      <w:r w:rsidR="000B6A1A" w:rsidRPr="00EF3B10">
        <w:rPr>
          <w:b/>
          <w:bCs/>
          <w:spacing w:val="-1"/>
        </w:rPr>
        <w:t>5</w:t>
      </w:r>
      <w:r w:rsidRPr="00EF3B10">
        <w:rPr>
          <w:b/>
          <w:bCs/>
          <w:spacing w:val="-1"/>
        </w:rPr>
        <w:t>.</w:t>
      </w:r>
      <w:r w:rsidRPr="001F713C">
        <w:rPr>
          <w:b/>
          <w:bCs/>
          <w:spacing w:val="-1"/>
          <w:u w:val="single"/>
        </w:rPr>
        <w:t>Verifiche delle competenze acquisite</w:t>
      </w:r>
    </w:p>
    <w:p w:rsidR="00442D3B" w:rsidRPr="001F713C" w:rsidRDefault="00926E7E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  <w:rPr>
          <w:spacing w:val="-1"/>
        </w:rPr>
      </w:pPr>
      <w:r w:rsidRPr="001F713C">
        <w:rPr>
          <w:spacing w:val="-1"/>
        </w:rPr>
        <w:t xml:space="preserve">La verifica delle competenze prevede il superamento di una prova </w:t>
      </w:r>
      <w:r w:rsidR="00091C6C" w:rsidRPr="001F713C">
        <w:rPr>
          <w:spacing w:val="-1"/>
        </w:rPr>
        <w:t xml:space="preserve">di applicazione pratica </w:t>
      </w:r>
      <w:r w:rsidR="00AD29A0" w:rsidRPr="001F713C">
        <w:rPr>
          <w:spacing w:val="-1"/>
        </w:rPr>
        <w:t xml:space="preserve">di uno </w:t>
      </w:r>
      <w:r w:rsidR="00AD29A0" w:rsidRPr="001F713C">
        <w:rPr>
          <w:spacing w:val="-1"/>
        </w:rPr>
        <w:lastRenderedPageBreak/>
        <w:t>degli argomenti di seguito indicati:</w:t>
      </w:r>
    </w:p>
    <w:p w:rsidR="00AD29A0" w:rsidRPr="001F713C" w:rsidRDefault="00091C6C" w:rsidP="00784AE7">
      <w:pPr>
        <w:pStyle w:val="Corpodeltesto"/>
        <w:numPr>
          <w:ilvl w:val="0"/>
          <w:numId w:val="39"/>
        </w:numPr>
        <w:kinsoku w:val="0"/>
        <w:overflowPunct w:val="0"/>
        <w:ind w:left="1134" w:right="-28" w:hanging="283"/>
        <w:jc w:val="both"/>
        <w:rPr>
          <w:spacing w:val="-1"/>
        </w:rPr>
      </w:pPr>
      <w:r w:rsidRPr="001F713C">
        <w:rPr>
          <w:spacing w:val="-1"/>
        </w:rPr>
        <w:t xml:space="preserve">creazione </w:t>
      </w:r>
      <w:r w:rsidR="00442D3B" w:rsidRPr="001F713C">
        <w:rPr>
          <w:spacing w:val="-1"/>
        </w:rPr>
        <w:t xml:space="preserve">di </w:t>
      </w:r>
      <w:r w:rsidR="00AD29A0" w:rsidRPr="001F713C">
        <w:rPr>
          <w:spacing w:val="-1"/>
        </w:rPr>
        <w:t>materiale didattico;</w:t>
      </w:r>
    </w:p>
    <w:p w:rsidR="00926E7E" w:rsidRPr="001F713C" w:rsidRDefault="00AD29A0" w:rsidP="00784AE7">
      <w:pPr>
        <w:pStyle w:val="Corpodeltesto"/>
        <w:numPr>
          <w:ilvl w:val="0"/>
          <w:numId w:val="39"/>
        </w:numPr>
        <w:kinsoku w:val="0"/>
        <w:overflowPunct w:val="0"/>
        <w:ind w:left="1134" w:right="-28" w:hanging="283"/>
        <w:jc w:val="both"/>
        <w:rPr>
          <w:spacing w:val="-1"/>
        </w:rPr>
      </w:pPr>
      <w:r w:rsidRPr="001F713C">
        <w:rPr>
          <w:spacing w:val="-1"/>
        </w:rPr>
        <w:t>pianificazione e organizzazione di un corso di nuoto e salvamento;</w:t>
      </w:r>
    </w:p>
    <w:p w:rsidR="003D495F" w:rsidRPr="00000257" w:rsidRDefault="003D495F" w:rsidP="00784AE7">
      <w:pPr>
        <w:pStyle w:val="Corpodeltesto"/>
        <w:kinsoku w:val="0"/>
        <w:overflowPunct w:val="0"/>
        <w:spacing w:before="240"/>
        <w:ind w:left="0" w:right="-28" w:firstLine="567"/>
        <w:rPr>
          <w:spacing w:val="-1"/>
          <w:highlight w:val="yellow"/>
        </w:rPr>
      </w:pPr>
      <w:r w:rsidRPr="001F713C">
        <w:rPr>
          <w:spacing w:val="-1"/>
        </w:rPr>
        <w:t xml:space="preserve">Il candidato sarà valutato </w:t>
      </w:r>
      <w:r w:rsidR="00091C6C" w:rsidRPr="001F713C">
        <w:rPr>
          <w:spacing w:val="-1"/>
        </w:rPr>
        <w:t>da</w:t>
      </w:r>
      <w:r w:rsidR="0096703F">
        <w:rPr>
          <w:spacing w:val="-1"/>
        </w:rPr>
        <w:t xml:space="preserve"> un’apposita commissione</w:t>
      </w:r>
      <w:r w:rsidR="00091C6C" w:rsidRPr="001F713C">
        <w:rPr>
          <w:spacing w:val="-1"/>
        </w:rPr>
        <w:t>.</w:t>
      </w:r>
    </w:p>
    <w:p w:rsidR="00342F75" w:rsidRPr="00342F75" w:rsidRDefault="00D844AD" w:rsidP="00784AE7">
      <w:pPr>
        <w:pStyle w:val="Corpodeltesto"/>
        <w:kinsoku w:val="0"/>
        <w:overflowPunct w:val="0"/>
        <w:spacing w:before="240" w:after="240"/>
        <w:ind w:left="0" w:right="-28" w:firstLine="567"/>
        <w:rPr>
          <w:b/>
          <w:bCs/>
          <w:spacing w:val="-1"/>
          <w:sz w:val="16"/>
          <w:szCs w:val="16"/>
          <w:u w:val="single"/>
        </w:rPr>
      </w:pPr>
      <w:r w:rsidRPr="001D190A">
        <w:rPr>
          <w:b/>
          <w:bCs/>
        </w:rPr>
        <w:t>2.</w:t>
      </w:r>
      <w:r w:rsidR="000B6A1A" w:rsidRPr="001D190A">
        <w:rPr>
          <w:b/>
          <w:bCs/>
        </w:rPr>
        <w:t>8</w:t>
      </w:r>
      <w:r w:rsidR="001D190A">
        <w:rPr>
          <w:b/>
          <w:bCs/>
        </w:rPr>
        <w:t>.</w:t>
      </w:r>
      <w:r w:rsidR="001D190A">
        <w:rPr>
          <w:b/>
          <w:bCs/>
          <w:u w:val="single"/>
        </w:rPr>
        <w:t>Albo Formatori e Formatori Esperti</w:t>
      </w:r>
    </w:p>
    <w:p w:rsidR="00342F75" w:rsidRDefault="00342F75" w:rsidP="001A3A3C">
      <w:pPr>
        <w:pStyle w:val="Corpodeltesto"/>
        <w:kinsoku w:val="0"/>
        <w:overflowPunct w:val="0"/>
        <w:spacing w:before="240" w:after="240"/>
        <w:ind w:left="0" w:right="-28" w:firstLine="567"/>
        <w:jc w:val="both"/>
      </w:pPr>
      <w:r>
        <w:rPr>
          <w:spacing w:val="-1"/>
        </w:rPr>
        <w:t>Per</w:t>
      </w:r>
      <w:r w:rsidR="00DA6D45">
        <w:rPr>
          <w:spacing w:val="-1"/>
        </w:rPr>
        <w:t xml:space="preserve"> </w:t>
      </w:r>
      <w:r>
        <w:rPr>
          <w:spacing w:val="-1"/>
        </w:rPr>
        <w:t>quanto</w:t>
      </w:r>
      <w:r w:rsidR="00DA6D45">
        <w:rPr>
          <w:spacing w:val="-1"/>
        </w:rPr>
        <w:t xml:space="preserve"> </w:t>
      </w:r>
      <w:r>
        <w:t>concerne</w:t>
      </w:r>
      <w:r w:rsidR="00DA6D45">
        <w:t xml:space="preserve"> </w:t>
      </w:r>
      <w:r>
        <w:t>l’iscrizione</w:t>
      </w:r>
      <w:r w:rsidR="00DA6D45">
        <w:t xml:space="preserve"> </w:t>
      </w:r>
      <w:r>
        <w:t>e</w:t>
      </w:r>
      <w:r w:rsidR="00DA6D45">
        <w:t xml:space="preserve"> </w:t>
      </w:r>
      <w:r>
        <w:t>la</w:t>
      </w:r>
      <w:r w:rsidR="00DA6D45">
        <w:t xml:space="preserve"> </w:t>
      </w:r>
      <w:r>
        <w:t>pubblicazione</w:t>
      </w:r>
      <w:r w:rsidR="00DA6D45">
        <w:t xml:space="preserve"> </w:t>
      </w:r>
      <w:r>
        <w:rPr>
          <w:spacing w:val="-1"/>
        </w:rPr>
        <w:t>nell’albo,</w:t>
      </w:r>
      <w:r w:rsidR="00DA6D45">
        <w:rPr>
          <w:spacing w:val="-1"/>
        </w:rPr>
        <w:t xml:space="preserve"> </w:t>
      </w:r>
      <w:r>
        <w:t>lo</w:t>
      </w:r>
      <w:r w:rsidR="00DA6D45">
        <w:t xml:space="preserve"> </w:t>
      </w:r>
      <w:r>
        <w:t>stato,</w:t>
      </w:r>
      <w:r w:rsidR="00DA6D45">
        <w:t xml:space="preserve"> </w:t>
      </w:r>
      <w:r>
        <w:t>il</w:t>
      </w:r>
      <w:r w:rsidR="00DA6D45">
        <w:t xml:space="preserve"> </w:t>
      </w:r>
      <w:r>
        <w:rPr>
          <w:spacing w:val="-1"/>
        </w:rPr>
        <w:t>livello,</w:t>
      </w:r>
      <w:r w:rsidR="00DA6D45">
        <w:rPr>
          <w:spacing w:val="-1"/>
        </w:rPr>
        <w:t xml:space="preserve"> </w:t>
      </w:r>
      <w:r>
        <w:t>il</w:t>
      </w:r>
      <w:r w:rsidR="00DA6D45">
        <w:t xml:space="preserve"> </w:t>
      </w:r>
      <w:r>
        <w:rPr>
          <w:spacing w:val="-1"/>
        </w:rPr>
        <w:t>mantenimento,</w:t>
      </w:r>
      <w:r w:rsidR="00DA6D45">
        <w:rPr>
          <w:spacing w:val="-1"/>
        </w:rPr>
        <w:t xml:space="preserve"> </w:t>
      </w:r>
      <w:r>
        <w:t>la</w:t>
      </w:r>
      <w:r w:rsidR="00DA6D45">
        <w:t xml:space="preserve"> </w:t>
      </w:r>
      <w:r>
        <w:t>sospensione,</w:t>
      </w:r>
      <w:r w:rsidR="00DA6D45">
        <w:t xml:space="preserve"> </w:t>
      </w:r>
      <w:r>
        <w:t>il</w:t>
      </w:r>
      <w:r w:rsidR="00DA6D45">
        <w:t xml:space="preserve"> </w:t>
      </w:r>
      <w:r>
        <w:rPr>
          <w:spacing w:val="-1"/>
        </w:rPr>
        <w:t>percorso</w:t>
      </w:r>
      <w:r w:rsidR="00DA6D45">
        <w:rPr>
          <w:spacing w:val="-1"/>
        </w:rPr>
        <w:t xml:space="preserve"> </w:t>
      </w:r>
      <w:r>
        <w:t>di</w:t>
      </w:r>
      <w:r w:rsidR="00DA6D45">
        <w:t xml:space="preserve"> </w:t>
      </w:r>
      <w:r>
        <w:rPr>
          <w:spacing w:val="-1"/>
        </w:rPr>
        <w:t>reintegro</w:t>
      </w:r>
      <w:r w:rsidR="00DA6D45">
        <w:rPr>
          <w:spacing w:val="-1"/>
        </w:rPr>
        <w:t xml:space="preserve"> </w:t>
      </w:r>
      <w:r>
        <w:t>e</w:t>
      </w:r>
      <w:r w:rsidR="00DA6D45">
        <w:t xml:space="preserve"> </w:t>
      </w:r>
      <w:r>
        <w:t>la</w:t>
      </w:r>
      <w:r w:rsidR="00DA6D45">
        <w:t xml:space="preserve"> </w:t>
      </w:r>
      <w:r>
        <w:rPr>
          <w:spacing w:val="-1"/>
        </w:rPr>
        <w:t>revoca</w:t>
      </w:r>
      <w:r w:rsidR="00DA6D45">
        <w:rPr>
          <w:spacing w:val="-1"/>
        </w:rPr>
        <w:t xml:space="preserve"> </w:t>
      </w:r>
      <w:r>
        <w:rPr>
          <w:spacing w:val="-1"/>
        </w:rPr>
        <w:t>dell’abilitazione,</w:t>
      </w:r>
      <w:r w:rsidR="00DA6D45">
        <w:rPr>
          <w:spacing w:val="-1"/>
        </w:rPr>
        <w:t xml:space="preserve"> </w:t>
      </w:r>
      <w:r>
        <w:t>si</w:t>
      </w:r>
      <w:r w:rsidR="00DA6D45">
        <w:t xml:space="preserve"> </w:t>
      </w:r>
      <w:r>
        <w:rPr>
          <w:spacing w:val="-1"/>
        </w:rPr>
        <w:t>rimanda</w:t>
      </w:r>
      <w:r w:rsidR="00DA6D45">
        <w:rPr>
          <w:spacing w:val="-1"/>
        </w:rPr>
        <w:t xml:space="preserve"> </w:t>
      </w:r>
      <w:r>
        <w:t>a</w:t>
      </w:r>
      <w:r w:rsidR="00DA6D45">
        <w:t xml:space="preserve"> </w:t>
      </w:r>
      <w:r>
        <w:rPr>
          <w:spacing w:val="-1"/>
        </w:rPr>
        <w:t>quanto</w:t>
      </w:r>
      <w:r w:rsidR="00DA6D45">
        <w:rPr>
          <w:spacing w:val="-1"/>
        </w:rPr>
        <w:t xml:space="preserve"> </w:t>
      </w:r>
      <w:r>
        <w:rPr>
          <w:spacing w:val="-1"/>
        </w:rPr>
        <w:t>stabilito</w:t>
      </w:r>
      <w:r w:rsidR="00DA6D45">
        <w:rPr>
          <w:spacing w:val="-1"/>
        </w:rPr>
        <w:t xml:space="preserve"> </w:t>
      </w:r>
      <w:r>
        <w:rPr>
          <w:spacing w:val="-1"/>
        </w:rPr>
        <w:t>dal</w:t>
      </w:r>
      <w:r w:rsidR="00DA6D45">
        <w:rPr>
          <w:spacing w:val="-1"/>
        </w:rPr>
        <w:t xml:space="preserve"> </w:t>
      </w:r>
      <w:r>
        <w:rPr>
          <w:spacing w:val="-1"/>
        </w:rPr>
        <w:t>Decreto</w:t>
      </w:r>
      <w:r>
        <w:t xml:space="preserve"> del </w:t>
      </w:r>
      <w:r>
        <w:rPr>
          <w:spacing w:val="-1"/>
        </w:rPr>
        <w:t>Capo</w:t>
      </w:r>
      <w:r w:rsidR="00DA6D45">
        <w:rPr>
          <w:spacing w:val="-1"/>
        </w:rPr>
        <w:t xml:space="preserve"> </w:t>
      </w:r>
      <w:r>
        <w:rPr>
          <w:spacing w:val="-1"/>
        </w:rPr>
        <w:t>del</w:t>
      </w:r>
      <w:r w:rsidR="00DA6D45">
        <w:rPr>
          <w:spacing w:val="-1"/>
        </w:rPr>
        <w:t xml:space="preserve"> </w:t>
      </w:r>
      <w:r>
        <w:rPr>
          <w:spacing w:val="-1"/>
        </w:rPr>
        <w:t>Corpo</w:t>
      </w:r>
      <w:r w:rsidR="00DA6D45">
        <w:rPr>
          <w:spacing w:val="-1"/>
        </w:rPr>
        <w:t xml:space="preserve"> </w:t>
      </w:r>
      <w:r>
        <w:rPr>
          <w:spacing w:val="1"/>
        </w:rPr>
        <w:t>n.</w:t>
      </w:r>
      <w:r>
        <w:t xml:space="preserve"> 33 </w:t>
      </w:r>
      <w:r>
        <w:rPr>
          <w:spacing w:val="-1"/>
        </w:rPr>
        <w:t>del</w:t>
      </w:r>
      <w:r>
        <w:t xml:space="preserve"> 10.03.2021</w:t>
      </w:r>
      <w:r w:rsidR="00342B15">
        <w:t xml:space="preserve"> e/o successive modifiche.</w:t>
      </w:r>
    </w:p>
    <w:p w:rsidR="003D1400" w:rsidRDefault="003D1400" w:rsidP="00E748B5">
      <w:pPr>
        <w:pStyle w:val="Corpodeltesto"/>
        <w:kinsoku w:val="0"/>
        <w:overflowPunct w:val="0"/>
        <w:spacing w:before="1"/>
        <w:ind w:left="0" w:right="-28" w:firstLine="0"/>
      </w:pPr>
    </w:p>
    <w:p w:rsidR="00C07A13" w:rsidRPr="00C07A13" w:rsidRDefault="00C07A13" w:rsidP="00E748B5">
      <w:pPr>
        <w:pStyle w:val="Corpodeltesto"/>
        <w:kinsoku w:val="0"/>
        <w:overflowPunct w:val="0"/>
        <w:spacing w:before="69"/>
        <w:ind w:left="0" w:right="-28" w:firstLine="0"/>
        <w:rPr>
          <w:sz w:val="16"/>
          <w:szCs w:val="16"/>
        </w:rPr>
      </w:pPr>
    </w:p>
    <w:p w:rsidR="003D1400" w:rsidRDefault="003D1400" w:rsidP="00E748B5">
      <w:pPr>
        <w:pStyle w:val="Corpodeltesto"/>
        <w:kinsoku w:val="0"/>
        <w:overflowPunct w:val="0"/>
        <w:spacing w:before="115"/>
        <w:ind w:left="0" w:right="-28" w:firstLine="0"/>
        <w:jc w:val="right"/>
        <w:rPr>
          <w:spacing w:val="-1"/>
        </w:rPr>
      </w:pPr>
      <w:r>
        <w:t>IL</w:t>
      </w:r>
      <w:r>
        <w:rPr>
          <w:spacing w:val="-1"/>
        </w:rPr>
        <w:t>DIRETTORECENTRALE</w:t>
      </w:r>
    </w:p>
    <w:p w:rsidR="003D1400" w:rsidRDefault="003D1400" w:rsidP="00E748B5">
      <w:pPr>
        <w:pStyle w:val="Corpodeltesto"/>
        <w:kinsoku w:val="0"/>
        <w:overflowPunct w:val="0"/>
        <w:spacing w:before="115"/>
        <w:ind w:left="0" w:right="-28" w:firstLine="0"/>
        <w:jc w:val="right"/>
        <w:rPr>
          <w:spacing w:val="-1"/>
        </w:rPr>
        <w:sectPr w:rsidR="003D1400" w:rsidSect="00E748B5">
          <w:headerReference w:type="default" r:id="rId8"/>
          <w:footerReference w:type="default" r:id="rId9"/>
          <w:pgSz w:w="11910" w:h="16840"/>
          <w:pgMar w:top="3507" w:right="995" w:bottom="1060" w:left="1020" w:header="709" w:footer="874" w:gutter="0"/>
          <w:cols w:space="720"/>
          <w:noEndnote/>
        </w:sectPr>
      </w:pPr>
    </w:p>
    <w:p w:rsidR="003D1400" w:rsidRDefault="003D1400">
      <w:pPr>
        <w:pStyle w:val="Corpodeltesto"/>
        <w:kinsoku w:val="0"/>
        <w:overflowPunct w:val="0"/>
        <w:ind w:left="0" w:firstLine="0"/>
        <w:rPr>
          <w:sz w:val="20"/>
          <w:szCs w:val="20"/>
        </w:rPr>
      </w:pPr>
    </w:p>
    <w:p w:rsidR="003D1400" w:rsidRDefault="003D1400">
      <w:pPr>
        <w:pStyle w:val="Corpodeltesto"/>
        <w:kinsoku w:val="0"/>
        <w:overflowPunct w:val="0"/>
        <w:spacing w:before="5"/>
        <w:ind w:left="0" w:firstLine="0"/>
        <w:rPr>
          <w:sz w:val="16"/>
          <w:szCs w:val="16"/>
        </w:rPr>
      </w:pPr>
    </w:p>
    <w:p w:rsidR="00B564B8" w:rsidRDefault="00B564B8">
      <w:pPr>
        <w:pStyle w:val="Corpodeltesto"/>
        <w:kinsoku w:val="0"/>
        <w:overflowPunct w:val="0"/>
        <w:ind w:left="0" w:firstLine="0"/>
        <w:rPr>
          <w:sz w:val="20"/>
          <w:szCs w:val="20"/>
        </w:rPr>
      </w:pPr>
    </w:p>
    <w:p w:rsidR="003D1400" w:rsidRDefault="003D1400">
      <w:pPr>
        <w:pStyle w:val="Corpodeltesto"/>
        <w:kinsoku w:val="0"/>
        <w:overflowPunct w:val="0"/>
        <w:spacing w:before="7"/>
        <w:ind w:left="0" w:firstLine="0"/>
        <w:rPr>
          <w:sz w:val="7"/>
          <w:szCs w:val="7"/>
        </w:rPr>
      </w:pPr>
    </w:p>
    <w:p w:rsidR="00A112A5" w:rsidRDefault="00CC45F1" w:rsidP="00A112A5">
      <w:pPr>
        <w:pStyle w:val="Corpodeltesto"/>
        <w:kinsoku w:val="0"/>
        <w:overflowPunct w:val="0"/>
        <w:spacing w:line="200" w:lineRule="atLeast"/>
        <w:ind w:left="4814" w:firstLine="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05765" cy="437515"/>
            <wp:effectExtent l="0" t="0" r="0" b="635"/>
            <wp:docPr id="1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2A5" w:rsidRDefault="00A112A5" w:rsidP="00A112A5">
      <w:pPr>
        <w:pStyle w:val="Corpodeltesto"/>
        <w:kinsoku w:val="0"/>
        <w:overflowPunct w:val="0"/>
        <w:spacing w:before="35"/>
        <w:ind w:left="0" w:right="107" w:firstLine="0"/>
        <w:jc w:val="center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>Ministero</w:t>
      </w:r>
      <w:r w:rsidR="000803AD">
        <w:rPr>
          <w:i/>
          <w:iCs/>
          <w:spacing w:val="-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dell’Interno</w:t>
      </w:r>
    </w:p>
    <w:p w:rsidR="00A112A5" w:rsidRDefault="00A112A5" w:rsidP="00A112A5">
      <w:pPr>
        <w:pStyle w:val="Corpodeltesto"/>
        <w:kinsoku w:val="0"/>
        <w:overflowPunct w:val="0"/>
        <w:spacing w:before="2"/>
        <w:ind w:left="0" w:firstLine="0"/>
        <w:rPr>
          <w:i/>
          <w:iCs/>
          <w:sz w:val="17"/>
          <w:szCs w:val="17"/>
        </w:rPr>
      </w:pPr>
    </w:p>
    <w:p w:rsidR="00A112A5" w:rsidRDefault="00A112A5" w:rsidP="00A112A5">
      <w:pPr>
        <w:pStyle w:val="Corpodeltesto"/>
        <w:kinsoku w:val="0"/>
        <w:overflowPunct w:val="0"/>
        <w:ind w:left="0" w:right="112" w:firstLine="0"/>
        <w:jc w:val="center"/>
        <w:rPr>
          <w:sz w:val="13"/>
          <w:szCs w:val="13"/>
        </w:rPr>
      </w:pPr>
      <w:r>
        <w:rPr>
          <w:spacing w:val="-1"/>
          <w:sz w:val="13"/>
          <w:szCs w:val="13"/>
        </w:rPr>
        <w:t>DIPARTIMENTO</w:t>
      </w:r>
      <w:r>
        <w:rPr>
          <w:sz w:val="13"/>
          <w:szCs w:val="13"/>
        </w:rPr>
        <w:t>DEIVIGILIDELFUOCODEL</w:t>
      </w:r>
      <w:r>
        <w:rPr>
          <w:spacing w:val="-1"/>
          <w:sz w:val="13"/>
          <w:szCs w:val="13"/>
        </w:rPr>
        <w:t>SOCCORSOPUBBLICO</w:t>
      </w:r>
      <w:r>
        <w:rPr>
          <w:sz w:val="13"/>
          <w:szCs w:val="13"/>
        </w:rPr>
        <w:t>EDELLADIFESACIVILE</w:t>
      </w:r>
    </w:p>
    <w:p w:rsidR="00A112A5" w:rsidRDefault="00A112A5" w:rsidP="00A112A5">
      <w:pPr>
        <w:pStyle w:val="Corpodeltesto"/>
        <w:kinsoku w:val="0"/>
        <w:overflowPunct w:val="0"/>
        <w:spacing w:before="100" w:line="379" w:lineRule="auto"/>
        <w:ind w:left="3440" w:right="3550" w:hanging="1"/>
        <w:jc w:val="center"/>
        <w:rPr>
          <w:sz w:val="14"/>
          <w:szCs w:val="14"/>
        </w:rPr>
      </w:pPr>
      <w:r>
        <w:rPr>
          <w:spacing w:val="-1"/>
          <w:sz w:val="14"/>
          <w:szCs w:val="14"/>
        </w:rPr>
        <w:t>DIREZIONE</w:t>
      </w:r>
      <w:r>
        <w:rPr>
          <w:sz w:val="14"/>
          <w:szCs w:val="14"/>
        </w:rPr>
        <w:t>CENTRALE</w:t>
      </w:r>
      <w:r>
        <w:rPr>
          <w:spacing w:val="-1"/>
          <w:sz w:val="14"/>
          <w:szCs w:val="14"/>
        </w:rPr>
        <w:t>PERLAFORMAZIONE</w:t>
      </w:r>
    </w:p>
    <w:p w:rsidR="00A112A5" w:rsidRDefault="00A112A5" w:rsidP="00A112A5">
      <w:pPr>
        <w:pStyle w:val="Corpodeltesto"/>
        <w:kinsoku w:val="0"/>
        <w:overflowPunct w:val="0"/>
        <w:spacing w:before="11"/>
        <w:ind w:left="0" w:firstLine="0"/>
        <w:rPr>
          <w:sz w:val="27"/>
          <w:szCs w:val="27"/>
        </w:rPr>
      </w:pPr>
    </w:p>
    <w:p w:rsidR="00BF73A7" w:rsidRDefault="00BF73A7" w:rsidP="00A112A5">
      <w:pPr>
        <w:pStyle w:val="Corpodeltesto"/>
        <w:kinsoku w:val="0"/>
        <w:overflowPunct w:val="0"/>
        <w:spacing w:before="11"/>
        <w:ind w:left="0" w:firstLine="0"/>
        <w:rPr>
          <w:sz w:val="27"/>
          <w:szCs w:val="27"/>
        </w:rPr>
      </w:pPr>
    </w:p>
    <w:p w:rsidR="001240D5" w:rsidRDefault="001240D5" w:rsidP="00BF73A7">
      <w:pPr>
        <w:pStyle w:val="Titolo1"/>
        <w:kinsoku w:val="0"/>
        <w:overflowPunct w:val="0"/>
        <w:ind w:left="212"/>
        <w:rPr>
          <w:b w:val="0"/>
          <w:bCs w:val="0"/>
        </w:rPr>
      </w:pP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Pr="001240D5">
        <w:rPr>
          <w:b w:val="0"/>
          <w:bCs w:val="0"/>
          <w:spacing w:val="-1"/>
        </w:rPr>
        <w:tab/>
      </w:r>
      <w:r w:rsidR="00BF73A7" w:rsidRPr="00733BBE">
        <w:rPr>
          <w:b w:val="0"/>
          <w:bCs w:val="0"/>
          <w:spacing w:val="-1"/>
          <w:u w:val="single"/>
        </w:rPr>
        <w:t>ALLEGATO</w:t>
      </w:r>
      <w:r w:rsidR="000803AD">
        <w:rPr>
          <w:b w:val="0"/>
          <w:bCs w:val="0"/>
          <w:spacing w:val="-1"/>
          <w:u w:val="single"/>
        </w:rPr>
        <w:t xml:space="preserve"> </w:t>
      </w:r>
      <w:r w:rsidR="00E63270">
        <w:rPr>
          <w:b w:val="0"/>
          <w:bCs w:val="0"/>
          <w:u w:val="single"/>
        </w:rPr>
        <w:t>A</w:t>
      </w:r>
    </w:p>
    <w:p w:rsidR="001240D5" w:rsidRPr="001240D5" w:rsidRDefault="001240D5" w:rsidP="001240D5"/>
    <w:p w:rsidR="001E58EF" w:rsidRDefault="00A3600A" w:rsidP="00901381">
      <w:pPr>
        <w:pStyle w:val="Titolo1"/>
        <w:kinsoku w:val="0"/>
        <w:overflowPunct w:val="0"/>
        <w:ind w:left="212" w:hanging="70"/>
        <w:rPr>
          <w:b w:val="0"/>
          <w:bCs w:val="0"/>
        </w:rPr>
      </w:pPr>
      <w:r w:rsidRPr="00A3600A">
        <w:rPr>
          <w:b w:val="0"/>
          <w:bCs w:val="0"/>
        </w:rPr>
        <w:t>PROGRAMM</w:t>
      </w:r>
      <w:r w:rsidR="001240D5">
        <w:rPr>
          <w:b w:val="0"/>
          <w:bCs w:val="0"/>
        </w:rPr>
        <w:t>A DIDATTICOPERCORSO DI “</w:t>
      </w:r>
      <w:r w:rsidRPr="00A3600A">
        <w:rPr>
          <w:b w:val="0"/>
          <w:bCs w:val="0"/>
        </w:rPr>
        <w:t>NUOTO</w:t>
      </w:r>
      <w:r w:rsidR="001240D5">
        <w:rPr>
          <w:b w:val="0"/>
          <w:bCs w:val="0"/>
        </w:rPr>
        <w:t xml:space="preserve"> - LIVELLO BASE”</w:t>
      </w:r>
    </w:p>
    <w:p w:rsidR="00BF73A7" w:rsidRDefault="001D190A" w:rsidP="001E2C34">
      <w:pPr>
        <w:pStyle w:val="Corpodeltesto"/>
        <w:tabs>
          <w:tab w:val="left" w:pos="1026"/>
        </w:tabs>
        <w:kinsoku w:val="0"/>
        <w:overflowPunct w:val="0"/>
        <w:ind w:right="1309" w:hanging="112"/>
        <w:rPr>
          <w:spacing w:val="-1"/>
        </w:rPr>
      </w:pPr>
      <w:r>
        <w:rPr>
          <w:spacing w:val="-1"/>
        </w:rPr>
        <w:t>(</w:t>
      </w:r>
      <w:r w:rsidR="00BF73A7" w:rsidRPr="001240D5">
        <w:t>orario</w:t>
      </w:r>
      <w:r w:rsidR="000803AD">
        <w:t xml:space="preserve"> </w:t>
      </w:r>
      <w:r w:rsidR="001240D5">
        <w:rPr>
          <w:spacing w:val="2"/>
        </w:rPr>
        <w:t>estensivo</w:t>
      </w:r>
      <w:r>
        <w:rPr>
          <w:spacing w:val="2"/>
        </w:rPr>
        <w:t>;</w:t>
      </w:r>
      <w:r w:rsidR="00894D31">
        <w:rPr>
          <w:spacing w:val="2"/>
        </w:rPr>
        <w:t xml:space="preserve"> es</w:t>
      </w:r>
      <w:r w:rsidR="000803AD">
        <w:rPr>
          <w:spacing w:val="2"/>
        </w:rPr>
        <w:t>.</w:t>
      </w:r>
      <w:r w:rsidR="00894D31">
        <w:rPr>
          <w:spacing w:val="2"/>
        </w:rPr>
        <w:t xml:space="preserve">: </w:t>
      </w:r>
      <w:r w:rsidR="00BF73A7" w:rsidRPr="001240D5">
        <w:t>10 lezioni da 3 ore</w:t>
      </w:r>
      <w:r w:rsidR="00BF73A7" w:rsidRPr="001240D5">
        <w:rPr>
          <w:spacing w:val="-1"/>
        </w:rPr>
        <w:t xml:space="preserve"> ciascuna</w:t>
      </w:r>
      <w:r>
        <w:rPr>
          <w:spacing w:val="-1"/>
        </w:rPr>
        <w:t>)</w:t>
      </w:r>
    </w:p>
    <w:p w:rsidR="001240D5" w:rsidRPr="001240D5" w:rsidRDefault="001240D5" w:rsidP="001E2C34">
      <w:pPr>
        <w:pStyle w:val="Corpodeltesto"/>
        <w:tabs>
          <w:tab w:val="left" w:pos="1026"/>
        </w:tabs>
        <w:kinsoku w:val="0"/>
        <w:overflowPunct w:val="0"/>
        <w:ind w:right="1309" w:hanging="112"/>
      </w:pPr>
    </w:p>
    <w:p w:rsidR="00BF73A7" w:rsidRDefault="00BF73A7" w:rsidP="00BF73A7">
      <w:pPr>
        <w:pStyle w:val="Corpodeltesto"/>
        <w:kinsoku w:val="0"/>
        <w:overflowPunct w:val="0"/>
        <w:spacing w:before="1"/>
        <w:ind w:left="0" w:firstLine="0"/>
        <w:rPr>
          <w:i/>
          <w:iCs/>
          <w:sz w:val="25"/>
          <w:szCs w:val="25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29"/>
        <w:gridCol w:w="8627"/>
      </w:tblGrid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>
              <w:rPr>
                <w:spacing w:val="-1"/>
              </w:rPr>
              <w:t>LEZIONE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4"/>
              <w:jc w:val="center"/>
            </w:pPr>
            <w:r>
              <w:rPr>
                <w:spacing w:val="-1"/>
              </w:rPr>
              <w:t>CONTENUTI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ambientamento,</w:t>
            </w:r>
            <w:r>
              <w:t xml:space="preserve"> acquaticità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8" w:lineRule="exact"/>
              <w:jc w:val="center"/>
            </w:pPr>
            <w: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8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>dell</w:t>
            </w:r>
            <w:r w:rsidR="00961C4E">
              <w:rPr>
                <w:spacing w:val="-1"/>
              </w:rPr>
              <w:t>e</w:t>
            </w:r>
            <w:r>
              <w:rPr>
                <w:spacing w:val="-1"/>
              </w:rPr>
              <w:t xml:space="preserve"> abilit</w:t>
            </w:r>
            <w:r w:rsidR="00961C4E">
              <w:rPr>
                <w:spacing w:val="-1"/>
              </w:rPr>
              <w:t>à</w:t>
            </w:r>
            <w:r w:rsidR="00615264"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1"/>
              </w:rPr>
              <w:t>nuotata</w:t>
            </w:r>
            <w:r>
              <w:t xml:space="preserve"> a</w:t>
            </w:r>
            <w:r w:rsidR="00615264">
              <w:t xml:space="preserve"> </w:t>
            </w:r>
            <w:r>
              <w:rPr>
                <w:spacing w:val="-1"/>
              </w:rPr>
              <w:t>crawl</w:t>
            </w:r>
          </w:p>
        </w:tc>
      </w:tr>
      <w:tr w:rsidR="00BF73A7" w:rsidTr="00C62ADE">
        <w:trPr>
          <w:trHeight w:hRule="exact" w:val="288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>
              <w:t>3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9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>dell</w:t>
            </w:r>
            <w:r w:rsidR="00961C4E">
              <w:rPr>
                <w:spacing w:val="-1"/>
              </w:rPr>
              <w:t>e</w:t>
            </w:r>
            <w:r>
              <w:rPr>
                <w:spacing w:val="-1"/>
              </w:rPr>
              <w:t xml:space="preserve"> abilità </w:t>
            </w:r>
            <w:r>
              <w:t xml:space="preserve">di </w:t>
            </w:r>
            <w:r>
              <w:rPr>
                <w:spacing w:val="-1"/>
              </w:rPr>
              <w:t>nuotata</w:t>
            </w:r>
            <w:r>
              <w:t xml:space="preserve"> a</w:t>
            </w:r>
            <w:r w:rsidR="00615264">
              <w:t xml:space="preserve"> </w:t>
            </w:r>
            <w:r>
              <w:t>rana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4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>dell</w:t>
            </w:r>
            <w:r w:rsidR="00961C4E">
              <w:rPr>
                <w:spacing w:val="-1"/>
              </w:rPr>
              <w:t>e</w:t>
            </w:r>
            <w:r>
              <w:rPr>
                <w:spacing w:val="-1"/>
              </w:rPr>
              <w:t xml:space="preserve"> abilità</w:t>
            </w:r>
            <w:r>
              <w:t xml:space="preserve"> di </w:t>
            </w:r>
            <w:r>
              <w:rPr>
                <w:spacing w:val="-1"/>
              </w:rPr>
              <w:t>nuotata</w:t>
            </w:r>
            <w:r>
              <w:t xml:space="preserve"> a</w:t>
            </w:r>
            <w:r w:rsidR="00615264">
              <w:t xml:space="preserve"> </w:t>
            </w:r>
            <w:r>
              <w:t>dorso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5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I</w:t>
            </w:r>
            <w:r w:rsidR="00BF73A7">
              <w:rPr>
                <w:spacing w:val="-1"/>
              </w:rPr>
              <w:t>mpostazione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dell</w:t>
            </w:r>
            <w:r w:rsidR="00961C4E">
              <w:rPr>
                <w:spacing w:val="-1"/>
              </w:rPr>
              <w:t>e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 xml:space="preserve">abilità </w:t>
            </w:r>
            <w:r w:rsidR="00BF73A7">
              <w:t xml:space="preserve">di </w:t>
            </w:r>
            <w:r w:rsidR="00BF73A7">
              <w:rPr>
                <w:spacing w:val="-1"/>
              </w:rPr>
              <w:t>nuotata</w:t>
            </w:r>
            <w:r w:rsidR="00BF73A7">
              <w:t xml:space="preserve"> in </w:t>
            </w:r>
            <w:r w:rsidR="00BF73A7">
              <w:rPr>
                <w:spacing w:val="-1"/>
              </w:rPr>
              <w:t>immersione</w:t>
            </w:r>
            <w:r w:rsidR="00BF73A7">
              <w:t xml:space="preserve"> e</w:t>
            </w:r>
            <w:r>
              <w:t xml:space="preserve"> </w:t>
            </w:r>
            <w:r w:rsidR="00BF73A7">
              <w:rPr>
                <w:spacing w:val="-1"/>
              </w:rPr>
              <w:t>sostentamento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6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  <w:r w:rsidR="00615264">
              <w:rPr>
                <w:spacing w:val="-1"/>
              </w:rPr>
              <w:t xml:space="preserve"> </w:t>
            </w:r>
            <w:r>
              <w:rPr>
                <w:spacing w:val="-1"/>
              </w:rPr>
              <w:t>impostate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7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  <w:r w:rsidR="00615264">
              <w:rPr>
                <w:spacing w:val="-1"/>
              </w:rPr>
              <w:t xml:space="preserve"> </w:t>
            </w:r>
            <w:r>
              <w:rPr>
                <w:spacing w:val="-1"/>
              </w:rPr>
              <w:t>impostate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8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t>m</w:t>
            </w:r>
            <w:r w:rsidR="00BF73A7">
              <w:t>etodiche</w:t>
            </w:r>
            <w:r>
              <w:t xml:space="preserve"> </w:t>
            </w:r>
            <w:r w:rsidR="00BF73A7">
              <w:t xml:space="preserve">di allenamento </w:t>
            </w:r>
            <w:r w:rsidR="00BF73A7">
              <w:rPr>
                <w:spacing w:val="-1"/>
              </w:rPr>
              <w:t>mirato</w:t>
            </w:r>
            <w:r w:rsidR="00BF73A7">
              <w:t xml:space="preserve"> al </w:t>
            </w:r>
            <w:r w:rsidR="00BF73A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della prestazione</w:t>
            </w:r>
          </w:p>
        </w:tc>
      </w:tr>
      <w:tr w:rsidR="00BF73A7" w:rsidTr="00C62ADE">
        <w:trPr>
          <w:trHeight w:hRule="exact" w:val="288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>
              <w:t>9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9" w:lineRule="exact"/>
              <w:ind w:left="104"/>
            </w:pPr>
            <w:r>
              <w:t>m</w:t>
            </w:r>
            <w:r w:rsidR="00BF73A7">
              <w:t>etodiche</w:t>
            </w:r>
            <w:r>
              <w:t xml:space="preserve"> </w:t>
            </w:r>
            <w:r w:rsidR="00BF73A7">
              <w:t xml:space="preserve">di allenamento </w:t>
            </w:r>
            <w:r w:rsidR="00BF73A7">
              <w:rPr>
                <w:spacing w:val="-1"/>
              </w:rPr>
              <w:t>mirato</w:t>
            </w:r>
            <w:r w:rsidR="00BF73A7">
              <w:t xml:space="preserve"> al </w:t>
            </w:r>
            <w:r w:rsidR="00BF73A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della prestazione</w:t>
            </w:r>
          </w:p>
        </w:tc>
      </w:tr>
      <w:tr w:rsidR="00BF73A7" w:rsidTr="00C62ADE">
        <w:trPr>
          <w:trHeight w:hRule="exact"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10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v</w:t>
            </w:r>
            <w:r w:rsidR="00BF73A7">
              <w:rPr>
                <w:spacing w:val="-1"/>
              </w:rPr>
              <w:t>erifiche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finali</w:t>
            </w:r>
          </w:p>
        </w:tc>
      </w:tr>
    </w:tbl>
    <w:p w:rsidR="00BF73A7" w:rsidRDefault="00BF73A7" w:rsidP="00BF73A7">
      <w:pPr>
        <w:pStyle w:val="Corpodeltesto"/>
        <w:kinsoku w:val="0"/>
        <w:overflowPunct w:val="0"/>
        <w:ind w:left="0" w:firstLine="0"/>
        <w:rPr>
          <w:i/>
          <w:iCs/>
          <w:sz w:val="20"/>
          <w:szCs w:val="20"/>
        </w:rPr>
      </w:pPr>
    </w:p>
    <w:p w:rsidR="00BF73A7" w:rsidRDefault="00BF73A7" w:rsidP="00BF73A7">
      <w:pPr>
        <w:pStyle w:val="Corpodeltesto"/>
        <w:kinsoku w:val="0"/>
        <w:overflowPunct w:val="0"/>
        <w:ind w:left="0" w:firstLine="0"/>
        <w:rPr>
          <w:i/>
          <w:iCs/>
          <w:sz w:val="20"/>
          <w:szCs w:val="20"/>
        </w:rPr>
      </w:pPr>
    </w:p>
    <w:p w:rsidR="00BF73A7" w:rsidRDefault="00BF73A7" w:rsidP="00BF73A7">
      <w:pPr>
        <w:pStyle w:val="Corpodeltesto"/>
        <w:kinsoku w:val="0"/>
        <w:overflowPunct w:val="0"/>
        <w:spacing w:before="8"/>
        <w:ind w:left="0" w:firstLine="0"/>
        <w:rPr>
          <w:i/>
          <w:iCs/>
        </w:rPr>
      </w:pPr>
    </w:p>
    <w:p w:rsidR="00BF73A7" w:rsidRDefault="00BF73A7" w:rsidP="00BF73A7">
      <w:pPr>
        <w:pStyle w:val="Corpodeltesto"/>
        <w:kinsoku w:val="0"/>
        <w:overflowPunct w:val="0"/>
        <w:spacing w:before="8"/>
        <w:ind w:left="0" w:firstLine="0"/>
        <w:rPr>
          <w:i/>
          <w:iCs/>
        </w:rPr>
      </w:pPr>
    </w:p>
    <w:p w:rsidR="001240D5" w:rsidRDefault="001240D5" w:rsidP="001E58EF">
      <w:pPr>
        <w:pStyle w:val="Corpodeltesto"/>
        <w:tabs>
          <w:tab w:val="left" w:pos="1294"/>
        </w:tabs>
        <w:kinsoku w:val="0"/>
        <w:overflowPunct w:val="0"/>
        <w:spacing w:before="69"/>
        <w:ind w:left="1026" w:right="5" w:hanging="600"/>
        <w:rPr>
          <w:spacing w:val="-1"/>
          <w:u w:val="single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A3600A">
        <w:rPr>
          <w:spacing w:val="-1"/>
          <w:u w:val="single"/>
        </w:rPr>
        <w:t xml:space="preserve">ALLEGATO </w:t>
      </w:r>
      <w:r>
        <w:rPr>
          <w:spacing w:val="-1"/>
          <w:u w:val="single"/>
        </w:rPr>
        <w:t>B</w:t>
      </w:r>
    </w:p>
    <w:p w:rsidR="001240D5" w:rsidRDefault="001240D5" w:rsidP="001E58EF">
      <w:pPr>
        <w:pStyle w:val="Corpodeltesto"/>
        <w:tabs>
          <w:tab w:val="left" w:pos="1294"/>
        </w:tabs>
        <w:kinsoku w:val="0"/>
        <w:overflowPunct w:val="0"/>
        <w:spacing w:before="69"/>
        <w:ind w:left="1026" w:right="5" w:hanging="600"/>
        <w:rPr>
          <w:spacing w:val="-1"/>
        </w:rPr>
      </w:pPr>
    </w:p>
    <w:p w:rsidR="001240D5" w:rsidRDefault="00BF73A7" w:rsidP="001240D5">
      <w:pPr>
        <w:pStyle w:val="Corpodeltesto"/>
        <w:tabs>
          <w:tab w:val="left" w:pos="1294"/>
        </w:tabs>
        <w:kinsoku w:val="0"/>
        <w:overflowPunct w:val="0"/>
        <w:spacing w:before="69"/>
        <w:ind w:left="1026" w:right="5" w:hanging="884"/>
      </w:pPr>
      <w:r>
        <w:rPr>
          <w:spacing w:val="-1"/>
        </w:rPr>
        <w:t>PROGRAMMA</w:t>
      </w:r>
      <w:r w:rsidR="001240D5">
        <w:t xml:space="preserve">DIDATTICO </w:t>
      </w:r>
      <w:r>
        <w:t>CORSO DI</w:t>
      </w:r>
      <w:r>
        <w:rPr>
          <w:spacing w:val="-1"/>
        </w:rPr>
        <w:t xml:space="preserve"> “NUOTO</w:t>
      </w:r>
      <w:r>
        <w:t xml:space="preserve"> </w:t>
      </w:r>
      <w:r w:rsidR="000803AD">
        <w:t xml:space="preserve">– </w:t>
      </w:r>
      <w:r>
        <w:rPr>
          <w:spacing w:val="-1"/>
        </w:rPr>
        <w:t>LIVELLO</w:t>
      </w:r>
      <w:r w:rsidR="000803AD">
        <w:rPr>
          <w:spacing w:val="-1"/>
        </w:rPr>
        <w:t xml:space="preserve"> </w:t>
      </w:r>
      <w:r>
        <w:t>AVANZATO”</w:t>
      </w:r>
    </w:p>
    <w:p w:rsidR="00BF73A7" w:rsidRPr="001240D5" w:rsidRDefault="001D190A" w:rsidP="001240D5">
      <w:pPr>
        <w:pStyle w:val="Corpodeltesto"/>
        <w:tabs>
          <w:tab w:val="left" w:pos="1294"/>
        </w:tabs>
        <w:kinsoku w:val="0"/>
        <w:overflowPunct w:val="0"/>
        <w:spacing w:before="69"/>
        <w:ind w:left="1026" w:right="5" w:hanging="884"/>
      </w:pPr>
      <w:r>
        <w:t>(</w:t>
      </w:r>
      <w:r w:rsidR="00BF73A7" w:rsidRPr="001240D5">
        <w:t>orario</w:t>
      </w:r>
      <w:r w:rsidR="000803AD">
        <w:t xml:space="preserve"> </w:t>
      </w:r>
      <w:r w:rsidR="001240D5">
        <w:rPr>
          <w:spacing w:val="2"/>
        </w:rPr>
        <w:t>estensivo</w:t>
      </w:r>
      <w:r>
        <w:rPr>
          <w:spacing w:val="2"/>
        </w:rPr>
        <w:t xml:space="preserve">; </w:t>
      </w:r>
      <w:r w:rsidR="00894D31">
        <w:rPr>
          <w:spacing w:val="2"/>
        </w:rPr>
        <w:t>es</w:t>
      </w:r>
      <w:r w:rsidR="000803AD">
        <w:rPr>
          <w:spacing w:val="2"/>
        </w:rPr>
        <w:t>.</w:t>
      </w:r>
      <w:r w:rsidR="00894D31">
        <w:rPr>
          <w:spacing w:val="2"/>
        </w:rPr>
        <w:t xml:space="preserve">: </w:t>
      </w:r>
      <w:r w:rsidR="00BF73A7" w:rsidRPr="001240D5">
        <w:t>12 lezioni da 3 ore</w:t>
      </w:r>
      <w:r w:rsidR="00BF73A7" w:rsidRPr="001240D5">
        <w:rPr>
          <w:spacing w:val="-1"/>
        </w:rPr>
        <w:t xml:space="preserve"> ciascuna</w:t>
      </w:r>
      <w:r>
        <w:rPr>
          <w:spacing w:val="-1"/>
        </w:rPr>
        <w:t>)</w:t>
      </w:r>
    </w:p>
    <w:p w:rsidR="00BF73A7" w:rsidRDefault="00BF73A7" w:rsidP="00BF73A7">
      <w:pPr>
        <w:pStyle w:val="Corpodeltesto"/>
        <w:kinsoku w:val="0"/>
        <w:overflowPunct w:val="0"/>
        <w:spacing w:before="1"/>
        <w:ind w:left="0" w:firstLine="0"/>
        <w:rPr>
          <w:i/>
          <w:iCs/>
          <w:sz w:val="25"/>
          <w:szCs w:val="25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29"/>
        <w:gridCol w:w="8627"/>
      </w:tblGrid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2"/>
            </w:pPr>
            <w:r>
              <w:rPr>
                <w:spacing w:val="-1"/>
              </w:rPr>
              <w:t>LEZIONE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4"/>
              <w:jc w:val="center"/>
            </w:pPr>
            <w:r>
              <w:rPr>
                <w:spacing w:val="-1"/>
              </w:rPr>
              <w:t>CONTENUTI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1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ambientamento,</w:t>
            </w:r>
            <w:r>
              <w:t xml:space="preserve"> acquaticità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2</w:t>
            </w:r>
          </w:p>
        </w:tc>
        <w:tc>
          <w:tcPr>
            <w:tcW w:w="8627" w:type="dxa"/>
          </w:tcPr>
          <w:p w:rsidR="00BF73A7" w:rsidRDefault="00961C4E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3</w:t>
            </w:r>
          </w:p>
        </w:tc>
        <w:tc>
          <w:tcPr>
            <w:tcW w:w="8627" w:type="dxa"/>
          </w:tcPr>
          <w:p w:rsidR="00BF73A7" w:rsidRDefault="005F0F76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 xml:space="preserve">della tecnica </w:t>
            </w:r>
            <w:r>
              <w:t xml:space="preserve">di </w:t>
            </w:r>
            <w:r>
              <w:rPr>
                <w:spacing w:val="-1"/>
              </w:rPr>
              <w:t>nuotata</w:t>
            </w:r>
            <w:r>
              <w:t xml:space="preserve"> a</w:t>
            </w:r>
            <w:r w:rsidR="00615264">
              <w:t xml:space="preserve"> </w:t>
            </w:r>
            <w:r>
              <w:rPr>
                <w:spacing w:val="-1"/>
              </w:rPr>
              <w:t>crawl,</w:t>
            </w:r>
            <w:r>
              <w:t xml:space="preserve"> rana</w:t>
            </w:r>
            <w:r w:rsidR="00615264">
              <w:t xml:space="preserve"> </w:t>
            </w:r>
            <w:r>
              <w:t>e</w:t>
            </w:r>
            <w:r w:rsidR="00615264">
              <w:t xml:space="preserve"> </w:t>
            </w:r>
            <w:r>
              <w:t xml:space="preserve">dorso </w:t>
            </w:r>
          </w:p>
        </w:tc>
      </w:tr>
      <w:tr w:rsidR="00BF73A7" w:rsidTr="000803AD">
        <w:trPr>
          <w:trHeight w:hRule="exact" w:val="288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>
              <w:t>4</w:t>
            </w:r>
          </w:p>
        </w:tc>
        <w:tc>
          <w:tcPr>
            <w:tcW w:w="8627" w:type="dxa"/>
          </w:tcPr>
          <w:p w:rsidR="00BF73A7" w:rsidRDefault="005F0F76" w:rsidP="00C62ADE">
            <w:pPr>
              <w:pStyle w:val="TableParagraph"/>
              <w:kinsoku w:val="0"/>
              <w:overflowPunct w:val="0"/>
              <w:spacing w:line="269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>della tecnica</w:t>
            </w:r>
            <w:r w:rsidR="00615264"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nuotata</w:t>
            </w:r>
            <w:r>
              <w:t xml:space="preserve"> in </w:t>
            </w:r>
            <w:r>
              <w:rPr>
                <w:spacing w:val="-1"/>
              </w:rPr>
              <w:t>immersione</w:t>
            </w:r>
            <w:r>
              <w:t xml:space="preserve"> e</w:t>
            </w:r>
            <w:r>
              <w:rPr>
                <w:spacing w:val="-1"/>
              </w:rPr>
              <w:t xml:space="preserve"> sostentamento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5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 w:rsidR="00615264">
              <w:rPr>
                <w:spacing w:val="-1"/>
              </w:rPr>
              <w:t xml:space="preserve"> </w:t>
            </w:r>
            <w:r w:rsidR="00961C4E">
              <w:t xml:space="preserve">delle tecniche </w:t>
            </w:r>
            <w:r>
              <w:rPr>
                <w:spacing w:val="-1"/>
              </w:rPr>
              <w:t>impostat</w:t>
            </w:r>
            <w:r w:rsidR="005F0F76">
              <w:rPr>
                <w:spacing w:val="-1"/>
              </w:rPr>
              <w:t>e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6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 w:rsidR="005F0F76">
              <w:t>tecniche</w:t>
            </w:r>
            <w:r>
              <w:rPr>
                <w:spacing w:val="-1"/>
              </w:rPr>
              <w:t xml:space="preserve"> impostate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7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t xml:space="preserve">impostazione </w:t>
            </w:r>
            <w:r>
              <w:rPr>
                <w:spacing w:val="-1"/>
              </w:rPr>
              <w:t>delle abilità propedeutiche al</w:t>
            </w:r>
            <w:r>
              <w:t xml:space="preserve"> salvamento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8</w:t>
            </w:r>
          </w:p>
        </w:tc>
        <w:tc>
          <w:tcPr>
            <w:tcW w:w="8627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propedeutiche al</w:t>
            </w:r>
            <w:r w:rsidR="00615264">
              <w:rPr>
                <w:spacing w:val="-1"/>
              </w:rPr>
              <w:t xml:space="preserve"> </w:t>
            </w:r>
            <w:r>
              <w:rPr>
                <w:spacing w:val="-1"/>
              </w:rPr>
              <w:t>salvamento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t>9</w:t>
            </w:r>
          </w:p>
        </w:tc>
        <w:tc>
          <w:tcPr>
            <w:tcW w:w="8627" w:type="dxa"/>
          </w:tcPr>
          <w:p w:rsidR="00BF73A7" w:rsidRDefault="005F0F76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propedeutiche al</w:t>
            </w:r>
            <w:r w:rsidR="00615264">
              <w:rPr>
                <w:spacing w:val="-1"/>
              </w:rPr>
              <w:t xml:space="preserve"> </w:t>
            </w:r>
            <w:r>
              <w:rPr>
                <w:spacing w:val="-1"/>
              </w:rPr>
              <w:t>salvamento</w:t>
            </w:r>
          </w:p>
        </w:tc>
      </w:tr>
      <w:tr w:rsidR="00BF73A7" w:rsidTr="000803AD">
        <w:trPr>
          <w:trHeight w:hRule="exact" w:val="288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>
              <w:t>10</w:t>
            </w:r>
          </w:p>
        </w:tc>
        <w:tc>
          <w:tcPr>
            <w:tcW w:w="8627" w:type="dxa"/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9" w:lineRule="exact"/>
              <w:ind w:left="104"/>
            </w:pPr>
            <w:r>
              <w:t>m</w:t>
            </w:r>
            <w:r w:rsidR="00BF73A7">
              <w:t>etodiche</w:t>
            </w:r>
            <w:r>
              <w:t xml:space="preserve"> </w:t>
            </w:r>
            <w:r w:rsidR="00BF73A7">
              <w:t xml:space="preserve">di allenamento </w:t>
            </w:r>
            <w:r w:rsidR="00BF73A7">
              <w:rPr>
                <w:spacing w:val="-1"/>
              </w:rPr>
              <w:t>mirato</w:t>
            </w:r>
            <w:r w:rsidR="00BF73A7">
              <w:t xml:space="preserve"> al </w:t>
            </w:r>
            <w:r w:rsidR="00BF73A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della prestazione</w:t>
            </w:r>
          </w:p>
        </w:tc>
      </w:tr>
      <w:tr w:rsidR="00BF73A7" w:rsidTr="000803AD">
        <w:trPr>
          <w:trHeight w:hRule="exact" w:val="286"/>
        </w:trPr>
        <w:tc>
          <w:tcPr>
            <w:tcW w:w="1229" w:type="dxa"/>
          </w:tcPr>
          <w:p w:rsidR="00BF73A7" w:rsidRDefault="00BF73A7" w:rsidP="00C62ADE">
            <w:pPr>
              <w:pStyle w:val="TableParagraph"/>
              <w:kinsoku w:val="0"/>
              <w:overflowPunct w:val="0"/>
              <w:spacing w:line="268" w:lineRule="exact"/>
              <w:jc w:val="center"/>
            </w:pPr>
            <w:r>
              <w:t>11</w:t>
            </w:r>
          </w:p>
        </w:tc>
        <w:tc>
          <w:tcPr>
            <w:tcW w:w="8627" w:type="dxa"/>
          </w:tcPr>
          <w:p w:rsidR="00BF73A7" w:rsidRDefault="00615264" w:rsidP="00C62ADE">
            <w:pPr>
              <w:pStyle w:val="TableParagraph"/>
              <w:kinsoku w:val="0"/>
              <w:overflowPunct w:val="0"/>
              <w:spacing w:line="268" w:lineRule="exact"/>
              <w:ind w:left="104"/>
            </w:pPr>
            <w:r>
              <w:t>m</w:t>
            </w:r>
            <w:r w:rsidR="00BF73A7">
              <w:t>etodiche</w:t>
            </w:r>
            <w:r>
              <w:t xml:space="preserve"> </w:t>
            </w:r>
            <w:r w:rsidR="00BF73A7">
              <w:t xml:space="preserve">di allenamento </w:t>
            </w:r>
            <w:r w:rsidR="00BF73A7">
              <w:rPr>
                <w:spacing w:val="-1"/>
              </w:rPr>
              <w:t>mirato</w:t>
            </w:r>
            <w:r w:rsidR="00BF73A7">
              <w:t xml:space="preserve"> al </w:t>
            </w:r>
            <w:r w:rsidR="00BF73A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BF73A7">
              <w:rPr>
                <w:spacing w:val="-1"/>
              </w:rPr>
              <w:t>della prestazione</w:t>
            </w:r>
          </w:p>
        </w:tc>
      </w:tr>
      <w:tr w:rsidR="000803AD" w:rsidTr="000803AD">
        <w:trPr>
          <w:trHeight w:hRule="exact" w:val="286"/>
        </w:trPr>
        <w:tc>
          <w:tcPr>
            <w:tcW w:w="1229" w:type="dxa"/>
          </w:tcPr>
          <w:p w:rsidR="000803AD" w:rsidRDefault="000803AD" w:rsidP="00C62ADE">
            <w:pPr>
              <w:pStyle w:val="TableParagraph"/>
              <w:kinsoku w:val="0"/>
              <w:overflowPunct w:val="0"/>
              <w:spacing w:line="268" w:lineRule="exact"/>
              <w:jc w:val="center"/>
            </w:pPr>
            <w:r>
              <w:t>12</w:t>
            </w:r>
          </w:p>
        </w:tc>
        <w:tc>
          <w:tcPr>
            <w:tcW w:w="8627" w:type="dxa"/>
          </w:tcPr>
          <w:p w:rsidR="000803AD" w:rsidRDefault="000803AD" w:rsidP="00C62ADE">
            <w:pPr>
              <w:pStyle w:val="TableParagraph"/>
              <w:kinsoku w:val="0"/>
              <w:overflowPunct w:val="0"/>
              <w:spacing w:line="268" w:lineRule="exact"/>
              <w:ind w:left="104"/>
            </w:pPr>
            <w:r>
              <w:rPr>
                <w:spacing w:val="-1"/>
              </w:rPr>
              <w:t>verifiche finali</w:t>
            </w:r>
          </w:p>
        </w:tc>
      </w:tr>
    </w:tbl>
    <w:p w:rsidR="00A112A5" w:rsidRDefault="00A112A5" w:rsidP="00A112A5">
      <w:pPr>
        <w:pStyle w:val="Corpodeltesto"/>
        <w:kinsoku w:val="0"/>
        <w:overflowPunct w:val="0"/>
        <w:spacing w:before="11"/>
        <w:ind w:left="0" w:firstLine="0"/>
        <w:rPr>
          <w:sz w:val="27"/>
          <w:szCs w:val="27"/>
        </w:rPr>
        <w:sectPr w:rsidR="00A112A5">
          <w:headerReference w:type="default" r:id="rId11"/>
          <w:footerReference w:type="default" r:id="rId12"/>
          <w:pgSz w:w="11910" w:h="16840"/>
          <w:pgMar w:top="0" w:right="920" w:bottom="280" w:left="600" w:header="0" w:footer="0" w:gutter="0"/>
          <w:cols w:space="720" w:equalWidth="0">
            <w:col w:w="10390"/>
          </w:cols>
          <w:noEndnote/>
        </w:sectPr>
      </w:pPr>
    </w:p>
    <w:p w:rsidR="000803AD" w:rsidRDefault="000803AD">
      <w:pPr>
        <w:widowControl/>
        <w:autoSpaceDE/>
        <w:autoSpaceDN/>
        <w:adjustRightInd/>
        <w:spacing w:after="160" w:line="259" w:lineRule="auto"/>
      </w:pPr>
      <w:r>
        <w:lastRenderedPageBreak/>
        <w:br w:type="page"/>
      </w:r>
    </w:p>
    <w:p w:rsidR="00CA6B87" w:rsidRDefault="00CA6B87" w:rsidP="00CA6B87">
      <w:pPr>
        <w:pStyle w:val="Corpodeltesto"/>
        <w:tabs>
          <w:tab w:val="left" w:pos="468"/>
        </w:tabs>
        <w:kinsoku w:val="0"/>
        <w:overflowPunct w:val="0"/>
        <w:spacing w:before="69"/>
        <w:ind w:left="0" w:firstLine="0"/>
      </w:pPr>
    </w:p>
    <w:p w:rsidR="00CA6B87" w:rsidRDefault="00CC45F1" w:rsidP="00CA6B87">
      <w:pPr>
        <w:pStyle w:val="Corpodeltesto"/>
        <w:kinsoku w:val="0"/>
        <w:overflowPunct w:val="0"/>
        <w:spacing w:line="200" w:lineRule="atLeast"/>
        <w:ind w:left="4814" w:firstLine="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05765" cy="437515"/>
            <wp:effectExtent l="0" t="0" r="0" b="635"/>
            <wp:docPr id="17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B87" w:rsidRDefault="00CA6B87" w:rsidP="00CA6B87">
      <w:pPr>
        <w:pStyle w:val="Corpodeltesto"/>
        <w:kinsoku w:val="0"/>
        <w:overflowPunct w:val="0"/>
        <w:spacing w:before="35"/>
        <w:ind w:left="0" w:right="107" w:firstLine="0"/>
        <w:jc w:val="center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>Ministero</w:t>
      </w:r>
      <w:r w:rsidR="000803AD">
        <w:rPr>
          <w:i/>
          <w:iCs/>
          <w:spacing w:val="-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dell’Interno</w:t>
      </w:r>
    </w:p>
    <w:p w:rsidR="00CA6B87" w:rsidRDefault="00CA6B87" w:rsidP="00CA6B87">
      <w:pPr>
        <w:pStyle w:val="Corpodeltesto"/>
        <w:kinsoku w:val="0"/>
        <w:overflowPunct w:val="0"/>
        <w:spacing w:before="2"/>
        <w:ind w:left="0" w:firstLine="0"/>
        <w:rPr>
          <w:i/>
          <w:iCs/>
          <w:sz w:val="17"/>
          <w:szCs w:val="17"/>
        </w:rPr>
      </w:pPr>
    </w:p>
    <w:p w:rsidR="00CA6B87" w:rsidRDefault="00CA6B87" w:rsidP="00CA6B87">
      <w:pPr>
        <w:pStyle w:val="Corpodeltesto"/>
        <w:kinsoku w:val="0"/>
        <w:overflowPunct w:val="0"/>
        <w:ind w:left="0" w:right="112" w:firstLine="0"/>
        <w:jc w:val="center"/>
        <w:rPr>
          <w:sz w:val="13"/>
          <w:szCs w:val="13"/>
        </w:rPr>
      </w:pPr>
      <w:r>
        <w:rPr>
          <w:spacing w:val="-1"/>
          <w:sz w:val="13"/>
          <w:szCs w:val="13"/>
        </w:rPr>
        <w:t>DIPARTIMENTO</w:t>
      </w:r>
      <w:r>
        <w:rPr>
          <w:sz w:val="13"/>
          <w:szCs w:val="13"/>
        </w:rPr>
        <w:t>DEIVIGILIDELFUOCODEL</w:t>
      </w:r>
      <w:r>
        <w:rPr>
          <w:spacing w:val="-1"/>
          <w:sz w:val="13"/>
          <w:szCs w:val="13"/>
        </w:rPr>
        <w:t>SOCCORSOPUBBLICO</w:t>
      </w:r>
      <w:r>
        <w:rPr>
          <w:sz w:val="13"/>
          <w:szCs w:val="13"/>
        </w:rPr>
        <w:t>EDELLADIFESACIVILE</w:t>
      </w:r>
    </w:p>
    <w:p w:rsidR="00CA6B87" w:rsidRDefault="00CA6B87" w:rsidP="00CA6B87">
      <w:pPr>
        <w:pStyle w:val="Corpodeltesto"/>
        <w:kinsoku w:val="0"/>
        <w:overflowPunct w:val="0"/>
        <w:spacing w:before="100" w:line="379" w:lineRule="auto"/>
        <w:ind w:left="3440" w:right="3550" w:hanging="1"/>
        <w:jc w:val="center"/>
        <w:rPr>
          <w:spacing w:val="-1"/>
          <w:sz w:val="14"/>
          <w:szCs w:val="14"/>
        </w:rPr>
      </w:pPr>
      <w:r>
        <w:rPr>
          <w:spacing w:val="-1"/>
          <w:sz w:val="14"/>
          <w:szCs w:val="14"/>
        </w:rPr>
        <w:t>DIREZIONE</w:t>
      </w:r>
      <w:r>
        <w:rPr>
          <w:sz w:val="14"/>
          <w:szCs w:val="14"/>
        </w:rPr>
        <w:t>CENTRALE</w:t>
      </w:r>
      <w:r>
        <w:rPr>
          <w:spacing w:val="-1"/>
          <w:sz w:val="14"/>
          <w:szCs w:val="14"/>
        </w:rPr>
        <w:t>PERLAFORMAZIONE</w:t>
      </w:r>
    </w:p>
    <w:p w:rsidR="001E58EF" w:rsidRDefault="001E58EF" w:rsidP="00CA6B87">
      <w:pPr>
        <w:pStyle w:val="Corpodeltesto"/>
        <w:kinsoku w:val="0"/>
        <w:overflowPunct w:val="0"/>
        <w:spacing w:before="100" w:line="379" w:lineRule="auto"/>
        <w:ind w:left="3440" w:right="3550" w:hanging="1"/>
        <w:jc w:val="center"/>
        <w:rPr>
          <w:sz w:val="14"/>
          <w:szCs w:val="14"/>
        </w:rPr>
      </w:pPr>
    </w:p>
    <w:p w:rsidR="00BF1AFF" w:rsidRDefault="00BF1AFF" w:rsidP="001E58EF">
      <w:pPr>
        <w:pStyle w:val="Corpodeltesto"/>
        <w:tabs>
          <w:tab w:val="left" w:pos="468"/>
        </w:tabs>
        <w:kinsoku w:val="0"/>
        <w:overflowPunct w:val="0"/>
        <w:spacing w:before="69"/>
        <w:ind w:left="1386" w:hanging="960"/>
        <w:rPr>
          <w:u w:val="single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BF1AFF">
        <w:rPr>
          <w:u w:val="single"/>
        </w:rPr>
        <w:t>ALLEGATO C</w:t>
      </w:r>
    </w:p>
    <w:p w:rsidR="00BF1AFF" w:rsidRPr="00BF1AFF" w:rsidRDefault="00BF1AFF" w:rsidP="001E58EF">
      <w:pPr>
        <w:pStyle w:val="Corpodeltesto"/>
        <w:tabs>
          <w:tab w:val="left" w:pos="468"/>
        </w:tabs>
        <w:kinsoku w:val="0"/>
        <w:overflowPunct w:val="0"/>
        <w:spacing w:before="69"/>
        <w:ind w:left="1386" w:hanging="960"/>
        <w:rPr>
          <w:u w:val="single"/>
        </w:rPr>
      </w:pPr>
    </w:p>
    <w:p w:rsidR="00BF1AFF" w:rsidRDefault="00CA6B87" w:rsidP="00BF1AFF">
      <w:pPr>
        <w:pStyle w:val="Corpodeltesto"/>
        <w:tabs>
          <w:tab w:val="left" w:pos="468"/>
        </w:tabs>
        <w:kinsoku w:val="0"/>
        <w:overflowPunct w:val="0"/>
        <w:spacing w:before="69"/>
        <w:ind w:left="1386" w:hanging="960"/>
      </w:pPr>
      <w:r>
        <w:rPr>
          <w:spacing w:val="-1"/>
        </w:rPr>
        <w:t>PROGRAMM</w:t>
      </w:r>
      <w:r w:rsidR="00BF1AFF">
        <w:rPr>
          <w:spacing w:val="-1"/>
        </w:rPr>
        <w:t xml:space="preserve">ADIDATTICO </w:t>
      </w:r>
      <w:r w:rsidR="0096703F">
        <w:t>CORSO DI</w:t>
      </w:r>
      <w:r w:rsidR="0096703F">
        <w:rPr>
          <w:spacing w:val="-1"/>
        </w:rPr>
        <w:t xml:space="preserve"> “SALVAMENTO</w:t>
      </w:r>
      <w:r w:rsidR="0096703F">
        <w:t xml:space="preserve"> A</w:t>
      </w:r>
      <w:r w:rsidR="000803AD">
        <w:t xml:space="preserve"> </w:t>
      </w:r>
      <w:r w:rsidR="0096703F">
        <w:t>NUOTO”</w:t>
      </w:r>
    </w:p>
    <w:p w:rsidR="00CA6B87" w:rsidRPr="00BF1AFF" w:rsidRDefault="001D190A" w:rsidP="00BF1AFF">
      <w:pPr>
        <w:pStyle w:val="Corpodeltesto"/>
        <w:tabs>
          <w:tab w:val="left" w:pos="468"/>
        </w:tabs>
        <w:kinsoku w:val="0"/>
        <w:overflowPunct w:val="0"/>
        <w:spacing w:before="69"/>
        <w:ind w:left="1386" w:hanging="960"/>
      </w:pPr>
      <w:r>
        <w:t>(</w:t>
      </w:r>
      <w:r w:rsidR="00CA6B87" w:rsidRPr="00BF1AFF">
        <w:t>orario</w:t>
      </w:r>
      <w:r w:rsidR="00615264">
        <w:t xml:space="preserve"> </w:t>
      </w:r>
      <w:r w:rsidR="00BF1AFF" w:rsidRPr="00BF1AFF">
        <w:rPr>
          <w:spacing w:val="2"/>
        </w:rPr>
        <w:t>estensivo</w:t>
      </w:r>
      <w:r>
        <w:rPr>
          <w:spacing w:val="2"/>
        </w:rPr>
        <w:t>;</w:t>
      </w:r>
      <w:r w:rsidR="00615264">
        <w:rPr>
          <w:spacing w:val="2"/>
        </w:rPr>
        <w:t xml:space="preserve"> </w:t>
      </w:r>
      <w:r w:rsidR="00894D31">
        <w:rPr>
          <w:spacing w:val="2"/>
        </w:rPr>
        <w:t>es</w:t>
      </w:r>
      <w:r w:rsidR="000803AD">
        <w:rPr>
          <w:spacing w:val="2"/>
        </w:rPr>
        <w:t>.</w:t>
      </w:r>
      <w:r w:rsidR="00894D31">
        <w:rPr>
          <w:spacing w:val="2"/>
        </w:rPr>
        <w:t xml:space="preserve">: </w:t>
      </w:r>
      <w:r w:rsidR="00CA6B87" w:rsidRPr="00BF1AFF">
        <w:t xml:space="preserve">24 </w:t>
      </w:r>
      <w:r w:rsidR="00CA6B87" w:rsidRPr="00BF1AFF">
        <w:rPr>
          <w:spacing w:val="-1"/>
        </w:rPr>
        <w:t>lezioni</w:t>
      </w:r>
      <w:r w:rsidR="00CA6B87" w:rsidRPr="00BF1AFF">
        <w:t xml:space="preserve"> da 3 ore ciascuna</w:t>
      </w:r>
      <w:r>
        <w:t>)</w:t>
      </w:r>
    </w:p>
    <w:p w:rsidR="00CA6B87" w:rsidRPr="00455072" w:rsidRDefault="00CA6B87" w:rsidP="00CA6B87">
      <w:pPr>
        <w:pStyle w:val="Corpodeltesto"/>
        <w:kinsoku w:val="0"/>
        <w:overflowPunct w:val="0"/>
        <w:spacing w:before="11"/>
        <w:ind w:left="0" w:firstLine="0"/>
      </w:pPr>
    </w:p>
    <w:p w:rsidR="00CA6B87" w:rsidRPr="00455072" w:rsidRDefault="00CA6B87" w:rsidP="00CA6B87">
      <w:pPr>
        <w:pStyle w:val="Corpodeltesto"/>
        <w:kinsoku w:val="0"/>
        <w:overflowPunct w:val="0"/>
        <w:spacing w:before="11"/>
        <w:ind w:left="0" w:firstLine="0"/>
      </w:pPr>
    </w:p>
    <w:tbl>
      <w:tblPr>
        <w:tblW w:w="9890" w:type="dxa"/>
        <w:tblInd w:w="3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0"/>
        <w:gridCol w:w="8660"/>
      </w:tblGrid>
      <w:tr w:rsidR="00CA6B87" w:rsidTr="00C62ADE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C62ADE">
            <w:pPr>
              <w:pStyle w:val="TableParagraph"/>
              <w:kinsoku w:val="0"/>
              <w:overflowPunct w:val="0"/>
              <w:spacing w:line="267" w:lineRule="exact"/>
              <w:ind w:left="104"/>
            </w:pPr>
            <w:r>
              <w:rPr>
                <w:spacing w:val="-1"/>
              </w:rPr>
              <w:t>LEZIONE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C62ADE">
            <w:pPr>
              <w:pStyle w:val="TableParagraph"/>
              <w:kinsoku w:val="0"/>
              <w:overflowPunct w:val="0"/>
              <w:spacing w:line="267" w:lineRule="exact"/>
              <w:jc w:val="center"/>
            </w:pPr>
            <w:r>
              <w:rPr>
                <w:spacing w:val="-1"/>
              </w:rPr>
              <w:t>CONTENUTI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ind w:left="104" w:right="612"/>
              <w:jc w:val="both"/>
            </w:pPr>
            <w:r>
              <w:rPr>
                <w:spacing w:val="-1"/>
              </w:rPr>
              <w:t>p</w:t>
            </w:r>
            <w:r w:rsidR="00CA6B87">
              <w:rPr>
                <w:spacing w:val="-1"/>
              </w:rPr>
              <w:t>resentazione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corso</w:t>
            </w:r>
            <w:r w:rsidR="009C6F77">
              <w:rPr>
                <w:spacing w:val="-1"/>
              </w:rPr>
              <w:t xml:space="preserve">, </w:t>
            </w:r>
            <w:r w:rsidR="00CA6B87">
              <w:rPr>
                <w:spacing w:val="-1"/>
              </w:rPr>
              <w:t xml:space="preserve">panoramica </w:t>
            </w:r>
            <w:r w:rsidR="00CA6B87">
              <w:t>scuola</w:t>
            </w:r>
            <w:r>
              <w:t xml:space="preserve"> </w:t>
            </w:r>
            <w:r w:rsidR="00CA6B87">
              <w:t>nuoto VF e</w:t>
            </w:r>
            <w:r w:rsidR="00CA6B87">
              <w:rPr>
                <w:spacing w:val="-1"/>
              </w:rPr>
              <w:t xml:space="preserve"> soccorso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acquatico</w:t>
            </w:r>
            <w:r w:rsidR="009C6F77">
              <w:rPr>
                <w:spacing w:val="-1"/>
              </w:rPr>
              <w:t xml:space="preserve">, </w:t>
            </w:r>
            <w:r w:rsidR="00CA6B87">
              <w:rPr>
                <w:spacing w:val="-1"/>
              </w:rPr>
              <w:t>tecniche</w:t>
            </w:r>
            <w:r>
              <w:rPr>
                <w:spacing w:val="-1"/>
              </w:rPr>
              <w:t xml:space="preserve"> </w:t>
            </w:r>
            <w:r w:rsidR="00CA6B87">
              <w:t>di</w:t>
            </w:r>
            <w:r>
              <w:t xml:space="preserve"> </w:t>
            </w:r>
            <w:r w:rsidR="00CA6B87">
              <w:t>nuotata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2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</w:p>
        </w:tc>
      </w:tr>
      <w:tr w:rsidR="00CA6B87" w:rsidTr="00A02952">
        <w:trPr>
          <w:trHeight w:hRule="exact" w:val="28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>
              <w:t xml:space="preserve">3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</w:pPr>
            <w:r>
              <w:rPr>
                <w:spacing w:val="-1"/>
              </w:rPr>
              <w:t>cenni</w:t>
            </w:r>
            <w:r>
              <w:t xml:space="preserve"> di </w:t>
            </w:r>
            <w:r>
              <w:rPr>
                <w:spacing w:val="-1"/>
              </w:rPr>
              <w:t>alimentazione</w:t>
            </w:r>
            <w:r w:rsidR="009C6F77">
              <w:rPr>
                <w:spacing w:val="-1"/>
              </w:rPr>
              <w:t xml:space="preserve">, </w:t>
            </w:r>
            <w:r>
              <w:rPr>
                <w:spacing w:val="-1"/>
              </w:rPr>
              <w:t>apnea</w:t>
            </w:r>
            <w:r w:rsidR="009C6F77">
              <w:rPr>
                <w:spacing w:val="-1"/>
              </w:rPr>
              <w:t xml:space="preserve">, </w:t>
            </w:r>
            <w:r>
              <w:rPr>
                <w:spacing w:val="-1"/>
              </w:rPr>
              <w:t>sostentamento</w:t>
            </w:r>
            <w:r w:rsidR="009C6F77">
              <w:rPr>
                <w:spacing w:val="-1"/>
              </w:rPr>
              <w:t xml:space="preserve">, </w:t>
            </w:r>
            <w:r>
              <w:rPr>
                <w:spacing w:val="-1"/>
              </w:rPr>
              <w:t>pinneggiata</w:t>
            </w:r>
            <w:r w:rsidR="009C6F77">
              <w:rPr>
                <w:spacing w:val="-1"/>
              </w:rPr>
              <w:t xml:space="preserve"> e </w:t>
            </w:r>
            <w:r>
              <w:rPr>
                <w:spacing w:val="-1"/>
              </w:rPr>
              <w:t>capovolte d’immersione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4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914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  <w:r>
              <w:t xml:space="preserve"> e</w:t>
            </w:r>
            <w:r w:rsidR="00195517">
              <w:t xml:space="preserve"> </w:t>
            </w:r>
            <w:r>
              <w:t xml:space="preserve">impostazione </w:t>
            </w:r>
            <w:r>
              <w:rPr>
                <w:spacing w:val="-1"/>
              </w:rPr>
              <w:t xml:space="preserve">delle </w:t>
            </w:r>
            <w:r>
              <w:t>nuotate</w:t>
            </w:r>
            <w:r w:rsidR="00195517">
              <w:t xml:space="preserve"> </w:t>
            </w:r>
            <w:r>
              <w:rPr>
                <w:spacing w:val="-1"/>
              </w:rPr>
              <w:t>propedeutiche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al</w:t>
            </w:r>
            <w:r>
              <w:t xml:space="preserve"> salvamento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8" w:lineRule="exact"/>
              <w:ind w:left="104"/>
              <w:jc w:val="center"/>
            </w:pPr>
            <w:r>
              <w:t xml:space="preserve">5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8" w:lineRule="exact"/>
              <w:ind w:left="104"/>
              <w:jc w:val="both"/>
            </w:pPr>
            <w:r>
              <w:rPr>
                <w:spacing w:val="-1"/>
              </w:rPr>
              <w:t>t</w:t>
            </w:r>
            <w:r w:rsidR="00CA6B87">
              <w:rPr>
                <w:spacing w:val="-1"/>
              </w:rPr>
              <w:t>ecniche</w:t>
            </w:r>
            <w:r>
              <w:rPr>
                <w:spacing w:val="-1"/>
              </w:rPr>
              <w:t xml:space="preserve"> </w:t>
            </w:r>
            <w:r w:rsidR="00CA6B87">
              <w:t xml:space="preserve">di salvamento </w:t>
            </w:r>
            <w:r w:rsidR="009C6F77">
              <w:t xml:space="preserve">con e </w:t>
            </w:r>
            <w:r w:rsidR="00CA6B87">
              <w:t>senza</w:t>
            </w:r>
            <w:r w:rsidR="00CA6B87">
              <w:rPr>
                <w:spacing w:val="-1"/>
              </w:rPr>
              <w:t xml:space="preserve"> ausili</w:t>
            </w:r>
            <w:r w:rsidR="009C6F77">
              <w:rPr>
                <w:spacing w:val="-1"/>
              </w:rPr>
              <w:t xml:space="preserve"> (</w:t>
            </w:r>
            <w:r w:rsidR="00CA6B87">
              <w:t>video didattico</w:t>
            </w:r>
            <w:r w:rsidR="009C6F77">
              <w:t>)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6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603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abilità natatorie</w:t>
            </w:r>
            <w:r>
              <w:t xml:space="preserve"> e</w:t>
            </w:r>
            <w:r>
              <w:rPr>
                <w:spacing w:val="-1"/>
              </w:rPr>
              <w:t xml:space="preserve"> delle </w:t>
            </w:r>
            <w:r>
              <w:t>nuotate</w:t>
            </w:r>
            <w:r w:rsidR="00195517">
              <w:t xml:space="preserve"> </w:t>
            </w:r>
            <w:r>
              <w:t>propedeutiche</w:t>
            </w:r>
            <w:r w:rsidR="00195517">
              <w:t xml:space="preserve"> </w:t>
            </w:r>
            <w:r>
              <w:rPr>
                <w:spacing w:val="-1"/>
              </w:rPr>
              <w:t>al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salvamento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7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t xml:space="preserve">impostazione </w:t>
            </w:r>
            <w:r>
              <w:rPr>
                <w:spacing w:val="-1"/>
              </w:rPr>
              <w:t>delle tecniche</w:t>
            </w:r>
            <w:r w:rsidR="00195517"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1"/>
              </w:rPr>
              <w:t>salvamento</w:t>
            </w:r>
            <w:r w:rsidR="00195517">
              <w:rPr>
                <w:spacing w:val="-1"/>
              </w:rPr>
              <w:t xml:space="preserve"> </w:t>
            </w:r>
            <w:r w:rsidR="009C6F77">
              <w:t xml:space="preserve">con e </w:t>
            </w:r>
            <w:r>
              <w:t>senza</w:t>
            </w:r>
            <w:r w:rsidR="00195517">
              <w:t xml:space="preserve"> </w:t>
            </w:r>
            <w:r>
              <w:t>ausili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8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rPr>
                <w:spacing w:val="-1"/>
              </w:rPr>
              <w:t>gestione del salvataggio, pericoli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del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mare</w:t>
            </w:r>
          </w:p>
        </w:tc>
      </w:tr>
      <w:tr w:rsidR="00CA6B87" w:rsidTr="00A02952">
        <w:trPr>
          <w:trHeight w:hRule="exact" w:val="439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9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657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tecniche</w:t>
            </w:r>
            <w:r w:rsidR="00195517">
              <w:rPr>
                <w:spacing w:val="-1"/>
              </w:rPr>
              <w:t xml:space="preserve"> </w:t>
            </w:r>
            <w:r>
              <w:t xml:space="preserve">di salvamento </w:t>
            </w:r>
            <w:r w:rsidR="009C6F77">
              <w:t xml:space="preserve">con e </w:t>
            </w:r>
            <w:r>
              <w:t>senza</w:t>
            </w:r>
            <w:r>
              <w:rPr>
                <w:spacing w:val="-1"/>
              </w:rPr>
              <w:t xml:space="preserve"> ausili</w:t>
            </w:r>
          </w:p>
        </w:tc>
      </w:tr>
      <w:tr w:rsidR="00CA6B87" w:rsidTr="00A02952">
        <w:trPr>
          <w:trHeight w:hRule="exact" w:val="28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>
              <w:t xml:space="preserve">10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</w:pPr>
            <w:r>
              <w:t>m</w:t>
            </w:r>
            <w:r w:rsidR="00CA6B87">
              <w:t>etodiche</w:t>
            </w:r>
            <w:r>
              <w:t xml:space="preserve"> </w:t>
            </w:r>
            <w:r w:rsidR="00CA6B87">
              <w:t xml:space="preserve">di allenamento </w:t>
            </w:r>
            <w:r w:rsidR="00CA6B87">
              <w:rPr>
                <w:spacing w:val="-1"/>
              </w:rPr>
              <w:t>mirato</w:t>
            </w:r>
            <w:r w:rsidR="00CA6B87">
              <w:t xml:space="preserve"> al </w:t>
            </w:r>
            <w:r w:rsidR="00CA6B8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della prestazione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11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rPr>
                <w:spacing w:val="-1"/>
              </w:rPr>
              <w:t>r</w:t>
            </w:r>
            <w:r w:rsidR="00CA6B87">
              <w:rPr>
                <w:spacing w:val="-1"/>
              </w:rPr>
              <w:t>ischi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sanitari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ambiente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acquatico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12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1053"/>
              <w:jc w:val="both"/>
            </w:pPr>
            <w:r>
              <w:rPr>
                <w:spacing w:val="-1"/>
              </w:rPr>
              <w:t>tecniche di stabilizzazione e imbarellamento</w:t>
            </w:r>
            <w:r w:rsidR="009C6F77">
              <w:rPr>
                <w:spacing w:val="1"/>
              </w:rPr>
              <w:t xml:space="preserve">, </w:t>
            </w:r>
            <w:r>
              <w:rPr>
                <w:spacing w:val="-1"/>
              </w:rPr>
              <w:t>affinamento/consolidamento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delle tecniche propedeuti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che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al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salvamento</w:t>
            </w:r>
            <w:r w:rsidR="00195517">
              <w:rPr>
                <w:spacing w:val="-1"/>
              </w:rPr>
              <w:t xml:space="preserve"> </w:t>
            </w:r>
            <w:r w:rsidR="009C6F77">
              <w:t>con ausili</w:t>
            </w:r>
          </w:p>
        </w:tc>
      </w:tr>
      <w:tr w:rsidR="00CA6B87" w:rsidTr="00A02952">
        <w:trPr>
          <w:trHeight w:hRule="exact" w:val="419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13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389"/>
              <w:jc w:val="both"/>
            </w:pPr>
            <w:r>
              <w:t xml:space="preserve">impostazione </w:t>
            </w:r>
            <w:r>
              <w:rPr>
                <w:spacing w:val="-1"/>
              </w:rPr>
              <w:t>delle tecniche</w:t>
            </w:r>
            <w:r w:rsidR="00195517"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1"/>
              </w:rPr>
              <w:t>salvamento</w:t>
            </w:r>
            <w:r w:rsidR="00195517">
              <w:rPr>
                <w:spacing w:val="-1"/>
              </w:rPr>
              <w:t xml:space="preserve"> </w:t>
            </w:r>
            <w:r w:rsidR="009C6F77">
              <w:t xml:space="preserve">con e </w:t>
            </w:r>
            <w:r>
              <w:t>senza</w:t>
            </w:r>
            <w:r w:rsidR="00195517">
              <w:t xml:space="preserve"> </w:t>
            </w:r>
            <w:r>
              <w:t>ausili</w:t>
            </w:r>
            <w:r w:rsidR="009C6F77">
              <w:t xml:space="preserve"> a</w:t>
            </w:r>
            <w:r>
              <w:t xml:space="preserve"> 2</w:t>
            </w:r>
            <w:r>
              <w:rPr>
                <w:spacing w:val="-1"/>
              </w:rPr>
              <w:t>soccorritori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14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rPr>
                <w:spacing w:val="-1"/>
              </w:rPr>
              <w:t xml:space="preserve">normative </w:t>
            </w:r>
            <w:r>
              <w:t>e</w:t>
            </w:r>
            <w:r w:rsidR="00195517">
              <w:t xml:space="preserve"> </w:t>
            </w:r>
            <w:r>
              <w:t xml:space="preserve">responsabilità </w:t>
            </w:r>
            <w:r>
              <w:rPr>
                <w:spacing w:val="-1"/>
              </w:rPr>
              <w:t>dell’assistente bagnanti</w:t>
            </w:r>
            <w:r w:rsidR="009C6F77">
              <w:rPr>
                <w:spacing w:val="-1"/>
              </w:rPr>
              <w:t xml:space="preserve">, </w:t>
            </w:r>
            <w:r>
              <w:rPr>
                <w:spacing w:val="-1"/>
              </w:rPr>
              <w:t>impianti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natatori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15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ind w:left="104" w:right="657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tecniche</w:t>
            </w:r>
            <w:r w:rsidR="00195517">
              <w:rPr>
                <w:spacing w:val="-1"/>
              </w:rPr>
              <w:t xml:space="preserve"> </w:t>
            </w:r>
            <w:r>
              <w:t xml:space="preserve">di salvamento </w:t>
            </w:r>
            <w:r w:rsidR="00C84D46">
              <w:t xml:space="preserve">con e </w:t>
            </w:r>
            <w:r>
              <w:t>senza</w:t>
            </w:r>
            <w:r>
              <w:rPr>
                <w:spacing w:val="-1"/>
              </w:rPr>
              <w:t xml:space="preserve"> ausili,</w:t>
            </w:r>
            <w:r w:rsidR="00C84D46">
              <w:rPr>
                <w:spacing w:val="-1"/>
              </w:rPr>
              <w:t xml:space="preserve">a </w:t>
            </w:r>
            <w:r>
              <w:t xml:space="preserve">2 </w:t>
            </w:r>
            <w:r>
              <w:rPr>
                <w:spacing w:val="-1"/>
              </w:rPr>
              <w:t>soccorritori</w:t>
            </w:r>
          </w:p>
        </w:tc>
      </w:tr>
      <w:tr w:rsidR="00CA6B87" w:rsidTr="00A02952">
        <w:trPr>
          <w:trHeight w:hRule="exact" w:val="28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>
              <w:t xml:space="preserve">16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</w:pPr>
            <w:r>
              <w:t xml:space="preserve">simulazione </w:t>
            </w:r>
            <w:r>
              <w:rPr>
                <w:spacing w:val="-1"/>
              </w:rPr>
              <w:t>scenari</w:t>
            </w:r>
            <w:r w:rsidR="00195517">
              <w:rPr>
                <w:spacing w:val="-1"/>
              </w:rPr>
              <w:t xml:space="preserve"> </w:t>
            </w:r>
            <w:r>
              <w:rPr>
                <w:spacing w:val="-1"/>
              </w:rPr>
              <w:t>d’intervento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17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t>v</w:t>
            </w:r>
            <w:r w:rsidR="00CA6B87">
              <w:t>isione</w:t>
            </w:r>
            <w:r>
              <w:t xml:space="preserve"> </w:t>
            </w:r>
            <w:r w:rsidR="00CA6B87">
              <w:t xml:space="preserve">video </w:t>
            </w:r>
            <w:r w:rsidR="00CA6B87">
              <w:rPr>
                <w:spacing w:val="-1"/>
              </w:rPr>
              <w:t>interventi</w:t>
            </w:r>
            <w:r w:rsidR="00CA6B87">
              <w:t xml:space="preserve"> e</w:t>
            </w:r>
            <w:r>
              <w:t xml:space="preserve"> </w:t>
            </w:r>
            <w:r w:rsidR="00CA6B87">
              <w:rPr>
                <w:spacing w:val="-1"/>
              </w:rPr>
              <w:t>eventi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accidentali</w:t>
            </w:r>
          </w:p>
        </w:tc>
      </w:tr>
      <w:tr w:rsidR="00CA6B87" w:rsidTr="00A02952">
        <w:trPr>
          <w:trHeight w:hRule="exact" w:val="417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18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84D46" w:rsidP="00195517">
            <w:pPr>
              <w:pStyle w:val="TableParagraph"/>
              <w:kinsoku w:val="0"/>
              <w:overflowPunct w:val="0"/>
              <w:ind w:left="104" w:right="319"/>
              <w:jc w:val="both"/>
            </w:pPr>
            <w:r>
              <w:rPr>
                <w:spacing w:val="-1"/>
              </w:rPr>
              <w:t>affinamento/consolidamento</w:t>
            </w:r>
            <w:r>
              <w:t xml:space="preserve"> delle </w:t>
            </w:r>
            <w:r>
              <w:rPr>
                <w:spacing w:val="-1"/>
              </w:rPr>
              <w:t>tecniche</w:t>
            </w:r>
            <w:r>
              <w:rPr>
                <w:spacing w:val="-2"/>
              </w:rPr>
              <w:t xml:space="preserve"> natatorie e </w:t>
            </w:r>
            <w:r>
              <w:t>di salvamento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19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ind w:left="104" w:right="319"/>
              <w:jc w:val="both"/>
            </w:pPr>
            <w:r>
              <w:t>m</w:t>
            </w:r>
            <w:r w:rsidR="00CA6B87">
              <w:t>etodiche</w:t>
            </w:r>
            <w:r>
              <w:t xml:space="preserve"> </w:t>
            </w:r>
            <w:r w:rsidR="00CA6B87">
              <w:t>di allenament</w:t>
            </w:r>
            <w:r w:rsidR="00683871">
              <w:t>o</w:t>
            </w:r>
            <w:r>
              <w:t xml:space="preserve"> </w:t>
            </w:r>
            <w:r w:rsidR="00CA6B87">
              <w:rPr>
                <w:spacing w:val="-1"/>
              </w:rPr>
              <w:t>mirat</w:t>
            </w:r>
            <w:r w:rsidR="00683871">
              <w:rPr>
                <w:spacing w:val="-1"/>
              </w:rPr>
              <w:t>e</w:t>
            </w:r>
            <w:r w:rsidR="00CA6B87">
              <w:t xml:space="preserve"> al </w:t>
            </w:r>
            <w:r w:rsidR="00CA6B87">
              <w:rPr>
                <w:spacing w:val="-1"/>
              </w:rPr>
              <w:t>miglioramento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della prestazione</w:t>
            </w:r>
            <w:r w:rsidR="00CA6B87">
              <w:t xml:space="preserve"> in funzione </w:t>
            </w:r>
            <w:r>
              <w:rPr>
                <w:spacing w:val="-1"/>
              </w:rPr>
              <w:t xml:space="preserve">delle verifiche </w:t>
            </w:r>
            <w:r w:rsidR="00CA6B87">
              <w:rPr>
                <w:spacing w:val="-1"/>
              </w:rPr>
              <w:t>finali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20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rPr>
                <w:spacing w:val="-1"/>
              </w:rPr>
              <w:t>r</w:t>
            </w:r>
            <w:r w:rsidR="00CA6B87">
              <w:rPr>
                <w:spacing w:val="-1"/>
              </w:rPr>
              <w:t>ipasso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generale</w:t>
            </w:r>
          </w:p>
        </w:tc>
      </w:tr>
      <w:tr w:rsidR="00CA6B87" w:rsidTr="00A02952">
        <w:trPr>
          <w:trHeight w:hRule="exact" w:val="5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21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ind w:left="104" w:right="533"/>
              <w:jc w:val="both"/>
            </w:pPr>
            <w:r>
              <w:rPr>
                <w:spacing w:val="-1"/>
              </w:rPr>
              <w:t>m</w:t>
            </w:r>
            <w:r w:rsidR="00683871">
              <w:rPr>
                <w:spacing w:val="-1"/>
              </w:rPr>
              <w:t>etodiche</w:t>
            </w:r>
            <w:r>
              <w:rPr>
                <w:spacing w:val="-1"/>
              </w:rPr>
              <w:t xml:space="preserve"> </w:t>
            </w:r>
            <w:r w:rsidR="00CA6B87">
              <w:t xml:space="preserve">di </w:t>
            </w:r>
            <w:r w:rsidR="00CA6B87">
              <w:rPr>
                <w:spacing w:val="-1"/>
              </w:rPr>
              <w:t>allenamento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mirat</w:t>
            </w:r>
            <w:r w:rsidR="00683871">
              <w:rPr>
                <w:spacing w:val="-1"/>
              </w:rPr>
              <w:t>e</w:t>
            </w:r>
            <w:r w:rsidR="00CA6B87">
              <w:rPr>
                <w:spacing w:val="-1"/>
              </w:rPr>
              <w:t xml:space="preserve"> al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miglioramento</w:t>
            </w:r>
            <w:r w:rsidR="00CA6B87">
              <w:t xml:space="preserve"> della </w:t>
            </w:r>
            <w:r w:rsidR="00CA6B87">
              <w:rPr>
                <w:spacing w:val="-1"/>
              </w:rPr>
              <w:t>prestazione</w:t>
            </w:r>
            <w:r w:rsidR="00CA6B87">
              <w:t xml:space="preserve"> in </w:t>
            </w:r>
            <w:r>
              <w:t>funzione delle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verifiche</w:t>
            </w:r>
            <w:r>
              <w:rPr>
                <w:spacing w:val="-1"/>
              </w:rPr>
              <w:t xml:space="preserve"> </w:t>
            </w:r>
            <w:r w:rsidR="00CA6B87">
              <w:rPr>
                <w:spacing w:val="-1"/>
              </w:rPr>
              <w:t>finali</w:t>
            </w:r>
          </w:p>
        </w:tc>
      </w:tr>
      <w:tr w:rsidR="00CA6B87" w:rsidTr="00A02952">
        <w:trPr>
          <w:trHeight w:hRule="exact" w:val="28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7" w:lineRule="exact"/>
              <w:ind w:left="104"/>
              <w:jc w:val="center"/>
            </w:pPr>
            <w:r>
              <w:t xml:space="preserve">22 </w:t>
            </w:r>
            <w:r>
              <w:rPr>
                <w:spacing w:val="-1"/>
              </w:rPr>
              <w:t>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CA6B87" w:rsidP="00195517">
            <w:pPr>
              <w:pStyle w:val="TableParagraph"/>
              <w:kinsoku w:val="0"/>
              <w:overflowPunct w:val="0"/>
              <w:spacing w:line="267" w:lineRule="exact"/>
              <w:ind w:left="104"/>
              <w:jc w:val="both"/>
            </w:pPr>
            <w:r>
              <w:t xml:space="preserve">simulazione </w:t>
            </w:r>
            <w:r>
              <w:rPr>
                <w:spacing w:val="-1"/>
              </w:rPr>
              <w:t>prove d’esame</w:t>
            </w:r>
          </w:p>
        </w:tc>
      </w:tr>
      <w:tr w:rsidR="00CA6B87" w:rsidTr="00A02952">
        <w:trPr>
          <w:trHeight w:hRule="exact" w:val="28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B87" w:rsidRDefault="00CA6B87" w:rsidP="00A02952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>
              <w:t xml:space="preserve">23 </w:t>
            </w:r>
            <w:r>
              <w:rPr>
                <w:spacing w:val="-1"/>
              </w:rPr>
              <w:t>Teoria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87" w:rsidRDefault="00195517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</w:pPr>
            <w:r>
              <w:rPr>
                <w:spacing w:val="-1"/>
              </w:rPr>
              <w:t>v</w:t>
            </w:r>
            <w:r w:rsidR="00CA6B87">
              <w:rPr>
                <w:spacing w:val="-1"/>
              </w:rPr>
              <w:t>erifiche</w:t>
            </w:r>
            <w:r>
              <w:rPr>
                <w:spacing w:val="-1"/>
              </w:rPr>
              <w:t xml:space="preserve"> </w:t>
            </w:r>
            <w:r w:rsidR="00CA6B87">
              <w:t>teoriche</w:t>
            </w:r>
            <w:r w:rsidR="00C550D9">
              <w:t xml:space="preserve"> finali</w:t>
            </w:r>
          </w:p>
          <w:p w:rsidR="00987F24" w:rsidRDefault="00987F24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</w:pPr>
          </w:p>
        </w:tc>
      </w:tr>
      <w:tr w:rsidR="00987F24" w:rsidTr="00A02952">
        <w:trPr>
          <w:trHeight w:hRule="exact" w:val="28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F24" w:rsidRDefault="00987F24" w:rsidP="00A02952">
            <w:pPr>
              <w:pStyle w:val="TableParagraph"/>
              <w:kinsoku w:val="0"/>
              <w:overflowPunct w:val="0"/>
              <w:spacing w:line="269" w:lineRule="exact"/>
              <w:ind w:left="104"/>
              <w:jc w:val="center"/>
            </w:pPr>
            <w:r>
              <w:t>24 Pratica</w:t>
            </w:r>
          </w:p>
        </w:tc>
        <w:tc>
          <w:tcPr>
            <w:tcW w:w="8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F24" w:rsidRDefault="00C550D9" w:rsidP="00195517">
            <w:pPr>
              <w:pStyle w:val="TableParagraph"/>
              <w:kinsoku w:val="0"/>
              <w:overflowPunct w:val="0"/>
              <w:spacing w:line="269" w:lineRule="exact"/>
              <w:ind w:left="104"/>
              <w:jc w:val="both"/>
              <w:rPr>
                <w:spacing w:val="-1"/>
              </w:rPr>
            </w:pPr>
            <w:r>
              <w:rPr>
                <w:spacing w:val="-1"/>
              </w:rPr>
              <w:t>verifiche pratiche finali</w:t>
            </w:r>
          </w:p>
        </w:tc>
      </w:tr>
    </w:tbl>
    <w:p w:rsidR="003D1400" w:rsidRDefault="003D1400">
      <w:pPr>
        <w:pStyle w:val="Corpodeltesto"/>
        <w:kinsoku w:val="0"/>
        <w:overflowPunct w:val="0"/>
        <w:spacing w:before="4"/>
        <w:ind w:left="0" w:firstLine="0"/>
        <w:rPr>
          <w:i/>
          <w:iCs/>
          <w:sz w:val="6"/>
          <w:szCs w:val="6"/>
        </w:rPr>
      </w:pPr>
    </w:p>
    <w:p w:rsidR="003D1400" w:rsidRDefault="003D1400">
      <w:pPr>
        <w:pStyle w:val="Corpodeltesto"/>
        <w:kinsoku w:val="0"/>
        <w:overflowPunct w:val="0"/>
        <w:spacing w:before="1"/>
        <w:ind w:left="0" w:firstLine="0"/>
        <w:rPr>
          <w:i/>
          <w:iCs/>
          <w:sz w:val="25"/>
          <w:szCs w:val="25"/>
        </w:rPr>
      </w:pPr>
    </w:p>
    <w:p w:rsidR="003D1400" w:rsidRDefault="003D1400">
      <w:pPr>
        <w:sectPr w:rsidR="003D1400">
          <w:headerReference w:type="default" r:id="rId13"/>
          <w:footerReference w:type="default" r:id="rId14"/>
          <w:type w:val="continuous"/>
          <w:pgSz w:w="11910" w:h="16840"/>
          <w:pgMar w:top="320" w:right="920" w:bottom="280" w:left="600" w:header="720" w:footer="720" w:gutter="0"/>
          <w:cols w:space="720" w:equalWidth="0">
            <w:col w:w="10390"/>
          </w:cols>
          <w:noEndnote/>
        </w:sectPr>
      </w:pPr>
    </w:p>
    <w:p w:rsidR="003D1400" w:rsidRDefault="003D1400">
      <w:pPr>
        <w:pStyle w:val="Corpodeltesto"/>
        <w:kinsoku w:val="0"/>
        <w:overflowPunct w:val="0"/>
        <w:ind w:left="0" w:firstLine="0"/>
        <w:rPr>
          <w:i/>
          <w:iCs/>
          <w:sz w:val="20"/>
          <w:szCs w:val="20"/>
        </w:rPr>
      </w:pPr>
    </w:p>
    <w:p w:rsidR="00CA232F" w:rsidRDefault="00CA232F">
      <w:pPr>
        <w:pStyle w:val="Corpodeltesto"/>
        <w:kinsoku w:val="0"/>
        <w:overflowPunct w:val="0"/>
        <w:ind w:left="0" w:firstLine="0"/>
        <w:rPr>
          <w:i/>
          <w:iCs/>
          <w:sz w:val="20"/>
          <w:szCs w:val="20"/>
        </w:rPr>
      </w:pPr>
    </w:p>
    <w:p w:rsidR="003D1400" w:rsidRPr="00BF1AFF" w:rsidRDefault="00BF1AFF">
      <w:pPr>
        <w:pStyle w:val="Corpodeltesto"/>
        <w:kinsoku w:val="0"/>
        <w:overflowPunct w:val="0"/>
        <w:ind w:left="0" w:firstLine="0"/>
        <w:rPr>
          <w:u w:val="single"/>
        </w:rPr>
        <w:sectPr w:rsidR="003D1400" w:rsidRPr="00BF1AFF" w:rsidSect="00CA232F">
          <w:headerReference w:type="default" r:id="rId15"/>
          <w:footerReference w:type="default" r:id="rId16"/>
          <w:pgSz w:w="16840" w:h="11910" w:orient="landscape"/>
          <w:pgMar w:top="1880" w:right="1280" w:bottom="280" w:left="920" w:header="426" w:footer="0" w:gutter="0"/>
          <w:cols w:space="720" w:equalWidth="0">
            <w:col w:w="14640"/>
          </w:cols>
          <w:noEndnote/>
        </w:sect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bookmarkStart w:id="9" w:name="_Hlk105561555"/>
      <w:r w:rsidRPr="00BF1AFF">
        <w:rPr>
          <w:u w:val="single"/>
        </w:rPr>
        <w:t xml:space="preserve">ALLEGATO </w:t>
      </w:r>
      <w:r w:rsidRPr="00070374">
        <w:rPr>
          <w:u w:val="single"/>
        </w:rPr>
        <w:t>D</w:t>
      </w:r>
      <w:r w:rsidR="000803AD">
        <w:rPr>
          <w:u w:val="single"/>
        </w:rPr>
        <w:t xml:space="preserve"> </w:t>
      </w:r>
      <w:r w:rsidR="00070374" w:rsidRPr="00070374">
        <w:rPr>
          <w:i/>
          <w:iCs/>
          <w:sz w:val="20"/>
          <w:szCs w:val="20"/>
        </w:rPr>
        <w:t>1/</w:t>
      </w:r>
      <w:bookmarkEnd w:id="9"/>
      <w:r w:rsidR="00070374">
        <w:rPr>
          <w:i/>
          <w:iCs/>
          <w:sz w:val="20"/>
          <w:szCs w:val="20"/>
        </w:rPr>
        <w:t>2</w:t>
      </w:r>
    </w:p>
    <w:p w:rsidR="003D1400" w:rsidRPr="0096703F" w:rsidRDefault="003D1400" w:rsidP="001E58EF">
      <w:pPr>
        <w:pStyle w:val="Corpodeltesto"/>
        <w:kinsoku w:val="0"/>
        <w:overflowPunct w:val="0"/>
        <w:spacing w:before="3"/>
        <w:ind w:left="1746" w:right="-9307" w:firstLine="0"/>
        <w:rPr>
          <w:i/>
          <w:iCs/>
          <w:sz w:val="20"/>
          <w:szCs w:val="20"/>
        </w:rPr>
      </w:pPr>
    </w:p>
    <w:p w:rsidR="00901381" w:rsidRPr="00901381" w:rsidRDefault="00901381" w:rsidP="00901381">
      <w:pPr>
        <w:pStyle w:val="Corpodeltesto"/>
        <w:kinsoku w:val="0"/>
        <w:overflowPunct w:val="0"/>
        <w:ind w:left="-284" w:firstLine="0"/>
      </w:pPr>
      <w:r w:rsidRPr="00901381">
        <w:t>PROGRAMMA DIDATTICO CORSO DI “SALVAMENTO A NUOTO”</w:t>
      </w:r>
    </w:p>
    <w:p w:rsidR="00901381" w:rsidRPr="00901381" w:rsidRDefault="001D190A" w:rsidP="00901381">
      <w:pPr>
        <w:pStyle w:val="Corpodeltesto"/>
        <w:kinsoku w:val="0"/>
        <w:overflowPunct w:val="0"/>
        <w:ind w:left="-284" w:firstLine="0"/>
      </w:pPr>
      <w:r>
        <w:t>(</w:t>
      </w:r>
      <w:r w:rsidR="00901381" w:rsidRPr="00901381">
        <w:t>orario intensivo</w:t>
      </w:r>
      <w:r w:rsidR="000803AD">
        <w:t xml:space="preserve"> </w:t>
      </w:r>
      <w:r w:rsidR="001311FD">
        <w:t>-</w:t>
      </w:r>
      <w:r w:rsidR="00901381">
        <w:t xml:space="preserve"> prima settimana</w:t>
      </w:r>
      <w:r>
        <w:t>)</w:t>
      </w:r>
    </w:p>
    <w:p w:rsidR="003D1400" w:rsidRDefault="003D1400">
      <w:pPr>
        <w:pStyle w:val="Corpodeltesto"/>
        <w:kinsoku w:val="0"/>
        <w:overflowPunct w:val="0"/>
        <w:spacing w:before="10"/>
        <w:ind w:left="0" w:firstLine="0"/>
        <w:rPr>
          <w:sz w:val="22"/>
          <w:szCs w:val="22"/>
        </w:rPr>
      </w:pPr>
    </w:p>
    <w:tbl>
      <w:tblPr>
        <w:tblW w:w="14946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95"/>
        <w:gridCol w:w="2689"/>
        <w:gridCol w:w="2692"/>
        <w:gridCol w:w="2689"/>
        <w:gridCol w:w="2689"/>
        <w:gridCol w:w="2692"/>
      </w:tblGrid>
      <w:tr w:rsidR="003D1400" w:rsidRPr="00BF1AFF" w:rsidTr="00320B49">
        <w:trPr>
          <w:trHeight w:hRule="exact" w:val="281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7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2"/>
                <w:sz w:val="20"/>
                <w:szCs w:val="20"/>
              </w:rPr>
              <w:t>ORARIO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7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2"/>
                <w:sz w:val="20"/>
                <w:szCs w:val="20"/>
              </w:rPr>
              <w:t>LUNEDI’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7" w:lineRule="exact"/>
              <w:ind w:left="102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MARTEDI’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7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MERCOLEDI’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7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GIOVEDI’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pStyle w:val="TableParagraph"/>
              <w:kinsoku w:val="0"/>
              <w:overflowPunct w:val="0"/>
              <w:spacing w:line="247" w:lineRule="exact"/>
              <w:ind w:left="102"/>
              <w:rPr>
                <w:sz w:val="18"/>
                <w:szCs w:val="18"/>
              </w:rPr>
            </w:pPr>
            <w:r w:rsidRPr="00BF1AFF">
              <w:rPr>
                <w:spacing w:val="-2"/>
                <w:sz w:val="18"/>
                <w:szCs w:val="18"/>
              </w:rPr>
              <w:t>VENERDI’</w:t>
            </w:r>
          </w:p>
        </w:tc>
      </w:tr>
      <w:tr w:rsidR="003D1400" w:rsidRPr="00BF1AFF" w:rsidTr="00BF1AFF">
        <w:trPr>
          <w:trHeight w:hRule="exact" w:val="1019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9026C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20"/>
                <w:szCs w:val="20"/>
              </w:rPr>
            </w:pPr>
          </w:p>
          <w:p w:rsidR="003D1400" w:rsidRPr="00645DE9" w:rsidRDefault="003D1400" w:rsidP="009026CA">
            <w:pPr>
              <w:pStyle w:val="TableParagraph"/>
              <w:kinsoku w:val="0"/>
              <w:overflowPunct w:val="0"/>
              <w:ind w:left="102" w:right="68" w:hanging="3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08.30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09.45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</w:t>
            </w:r>
            <w:r w:rsidR="003D1400" w:rsidRPr="00645DE9">
              <w:rPr>
                <w:spacing w:val="-1"/>
                <w:sz w:val="20"/>
                <w:szCs w:val="20"/>
              </w:rPr>
              <w:t>resentazione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corso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ind w:left="102" w:right="27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Panoramica scuola </w:t>
            </w:r>
            <w:r w:rsidR="003D1400" w:rsidRPr="00645DE9">
              <w:rPr>
                <w:spacing w:val="-1"/>
                <w:sz w:val="20"/>
                <w:szCs w:val="20"/>
              </w:rPr>
              <w:t>nuoto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>VF e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soccorso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acquatico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"/>
              <w:ind w:left="104" w:right="327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delle abilità </w:t>
            </w:r>
            <w:r w:rsidR="003D1400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spacing w:before="56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3" w:line="248" w:lineRule="exact"/>
              <w:ind w:left="102" w:right="327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delle abilità </w:t>
            </w:r>
            <w:r w:rsidR="003D1400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before="56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5" w:line="237" w:lineRule="auto"/>
              <w:ind w:left="102" w:right="327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delle</w:t>
            </w:r>
            <w:r>
              <w:rPr>
                <w:spacing w:val="-1"/>
                <w:sz w:val="20"/>
                <w:szCs w:val="20"/>
              </w:rPr>
              <w:t xml:space="preserve"> abilità natatorie </w:t>
            </w:r>
            <w:r w:rsidR="003D1400" w:rsidRPr="00645DE9">
              <w:rPr>
                <w:sz w:val="20"/>
                <w:szCs w:val="20"/>
              </w:rPr>
              <w:t xml:space="preserve">e </w:t>
            </w:r>
            <w:r w:rsidR="003D1400" w:rsidRPr="00645DE9">
              <w:rPr>
                <w:spacing w:val="-1"/>
                <w:sz w:val="20"/>
                <w:szCs w:val="20"/>
              </w:rPr>
              <w:t>nuoto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immersione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BF1AFF" w:rsidRDefault="003D1400">
            <w:pPr>
              <w:pStyle w:val="TableParagraph"/>
              <w:kinsoku w:val="0"/>
              <w:overflowPunct w:val="0"/>
              <w:spacing w:before="56" w:line="252" w:lineRule="exact"/>
              <w:ind w:left="102"/>
              <w:rPr>
                <w:spacing w:val="-1"/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PISCINA</w:t>
            </w:r>
          </w:p>
          <w:p w:rsidR="003D1400" w:rsidRPr="00BF1AFF" w:rsidRDefault="00E9566F">
            <w:pPr>
              <w:pStyle w:val="TableParagraph"/>
              <w:kinsoku w:val="0"/>
              <w:overflowPunct w:val="0"/>
              <w:ind w:left="104" w:right="327" w:hanging="3"/>
              <w:rPr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A</w:t>
            </w:r>
            <w:r w:rsidR="003D1400" w:rsidRPr="00BF1AFF">
              <w:rPr>
                <w:spacing w:val="-1"/>
                <w:sz w:val="18"/>
                <w:szCs w:val="18"/>
              </w:rPr>
              <w:t>ffinamento</w:t>
            </w:r>
            <w:r>
              <w:rPr>
                <w:spacing w:val="-1"/>
                <w:sz w:val="18"/>
                <w:szCs w:val="18"/>
              </w:rPr>
              <w:t xml:space="preserve"> delle abilità </w:t>
            </w:r>
            <w:r w:rsidR="003D1400" w:rsidRPr="00BF1AFF">
              <w:rPr>
                <w:spacing w:val="-1"/>
                <w:sz w:val="18"/>
                <w:szCs w:val="18"/>
              </w:rPr>
              <w:t>natatorie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z w:val="18"/>
                <w:szCs w:val="18"/>
              </w:rPr>
              <w:t xml:space="preserve">e </w:t>
            </w:r>
            <w:r w:rsidR="003D1400" w:rsidRPr="00BF1AFF">
              <w:rPr>
                <w:spacing w:val="-1"/>
                <w:sz w:val="18"/>
                <w:szCs w:val="18"/>
              </w:rPr>
              <w:t>nuoto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 xml:space="preserve"> </w:t>
            </w:r>
            <w:r w:rsidR="003D1400" w:rsidRPr="00BF1AFF">
              <w:rPr>
                <w:spacing w:val="-1"/>
                <w:sz w:val="18"/>
                <w:szCs w:val="18"/>
              </w:rPr>
              <w:t>immersione</w:t>
            </w:r>
          </w:p>
        </w:tc>
      </w:tr>
      <w:tr w:rsidR="003D1400" w:rsidRPr="00BF1AFF" w:rsidTr="00320B49">
        <w:trPr>
          <w:trHeight w:hRule="exact" w:val="273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  <w:tr w:rsidR="003D1400" w:rsidRPr="00BF1AFF" w:rsidTr="00BF1AFF">
        <w:trPr>
          <w:trHeight w:hRule="exact" w:val="1010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before="6"/>
              <w:rPr>
                <w:sz w:val="20"/>
                <w:szCs w:val="20"/>
              </w:rPr>
            </w:pPr>
          </w:p>
          <w:p w:rsidR="003D1400" w:rsidRPr="00645DE9" w:rsidRDefault="003D1400" w:rsidP="009026CA">
            <w:pPr>
              <w:pStyle w:val="TableParagraph"/>
              <w:kinsoku w:val="0"/>
              <w:overflowPunct w:val="0"/>
              <w:ind w:left="102" w:right="210" w:hanging="6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10.00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11.45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ind w:left="74" w:right="327" w:hanging="74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delle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abilità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3" w:line="248" w:lineRule="exact"/>
              <w:ind w:left="104" w:right="327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delle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abilità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6" w:lineRule="exact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D51187">
            <w:pPr>
              <w:pStyle w:val="TableParagraph"/>
              <w:kinsoku w:val="0"/>
              <w:overflowPunct w:val="0"/>
              <w:spacing w:before="7" w:line="238" w:lineRule="auto"/>
              <w:ind w:left="102" w:right="1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 w:rsidR="003D1400" w:rsidRPr="00645DE9">
              <w:rPr>
                <w:sz w:val="20"/>
                <w:szCs w:val="20"/>
              </w:rPr>
              <w:t xml:space="preserve"> di</w:t>
            </w:r>
            <w:r w:rsidR="00E9566F"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avvicinamento,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nuotate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per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trasporti,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nuoto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in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immersione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e </w:t>
            </w:r>
            <w:r w:rsidR="003D1400" w:rsidRPr="00645DE9">
              <w:rPr>
                <w:spacing w:val="-1"/>
                <w:sz w:val="20"/>
                <w:szCs w:val="20"/>
              </w:rPr>
              <w:t>capovolta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9" w:line="250" w:lineRule="exact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con </w:t>
            </w:r>
            <w:r w:rsidR="003D1400" w:rsidRPr="00645DE9">
              <w:rPr>
                <w:spacing w:val="-1"/>
                <w:sz w:val="20"/>
                <w:szCs w:val="20"/>
              </w:rPr>
              <w:t>rescue</w:t>
            </w:r>
            <w:r w:rsidR="003D1400" w:rsidRPr="00645DE9">
              <w:rPr>
                <w:sz w:val="20"/>
                <w:szCs w:val="20"/>
              </w:rPr>
              <w:t xml:space="preserve"> can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BF1AFF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PISCINA</w:t>
            </w:r>
          </w:p>
          <w:p w:rsidR="003D1400" w:rsidRPr="00BF1AFF" w:rsidRDefault="00E9566F">
            <w:pPr>
              <w:pStyle w:val="TableParagraph"/>
              <w:kinsoku w:val="0"/>
              <w:overflowPunct w:val="0"/>
              <w:spacing w:before="13" w:line="248" w:lineRule="exact"/>
              <w:ind w:left="104" w:right="460" w:hanging="3"/>
              <w:rPr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T</w:t>
            </w:r>
            <w:r w:rsidR="003D1400" w:rsidRPr="00BF1AFF">
              <w:rPr>
                <w:spacing w:val="-1"/>
                <w:sz w:val="18"/>
                <w:szCs w:val="18"/>
              </w:rPr>
              <w:t>ecniche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pacing w:val="-2"/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 w:rsidR="003D1400" w:rsidRPr="00BF1AFF">
              <w:rPr>
                <w:spacing w:val="-1"/>
                <w:sz w:val="18"/>
                <w:szCs w:val="18"/>
              </w:rPr>
              <w:t>salvamento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z w:val="18"/>
                <w:szCs w:val="18"/>
              </w:rPr>
              <w:t xml:space="preserve">con </w:t>
            </w:r>
            <w:r w:rsidR="003D1400" w:rsidRPr="00BF1AFF">
              <w:rPr>
                <w:spacing w:val="-1"/>
                <w:sz w:val="18"/>
                <w:szCs w:val="18"/>
              </w:rPr>
              <w:t>rescue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pacing w:val="-1"/>
                <w:sz w:val="18"/>
                <w:szCs w:val="18"/>
              </w:rPr>
              <w:t>tube</w:t>
            </w:r>
          </w:p>
        </w:tc>
      </w:tr>
      <w:tr w:rsidR="003D1400" w:rsidRPr="00BF1AFF" w:rsidTr="00320B49">
        <w:trPr>
          <w:trHeight w:hRule="exact" w:val="274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  <w:tr w:rsidR="003D1400" w:rsidRPr="00BF1AFF" w:rsidTr="00901381">
        <w:trPr>
          <w:trHeight w:hRule="exact" w:val="1014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DE9" w:rsidRDefault="00645DE9" w:rsidP="00645DE9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</w:p>
          <w:p w:rsidR="003D1400" w:rsidRPr="00645DE9" w:rsidRDefault="003D1400" w:rsidP="00645DE9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12.00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13.30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ind w:left="74" w:right="327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3D1400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delle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abilità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>
            <w:pPr>
              <w:pStyle w:val="TableParagraph"/>
              <w:kinsoku w:val="0"/>
              <w:overflowPunct w:val="0"/>
              <w:spacing w:line="246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D51187">
            <w:pPr>
              <w:pStyle w:val="TableParagraph"/>
              <w:kinsoku w:val="0"/>
              <w:overflowPunct w:val="0"/>
              <w:spacing w:before="9" w:line="236" w:lineRule="auto"/>
              <w:ind w:left="104" w:right="160" w:hanging="3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 w:rsidR="003D1400" w:rsidRPr="00645DE9">
              <w:rPr>
                <w:sz w:val="20"/>
                <w:szCs w:val="20"/>
              </w:rPr>
              <w:t xml:space="preserve"> di</w:t>
            </w:r>
            <w:r w:rsidR="00E9566F"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avvicinamento,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nuotate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per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trasporti</w:t>
            </w:r>
          </w:p>
          <w:p w:rsidR="003D1400" w:rsidRPr="00645DE9" w:rsidRDefault="003D1400">
            <w:pPr>
              <w:pStyle w:val="TableParagraph"/>
              <w:kinsoku w:val="0"/>
              <w:overflowPunct w:val="0"/>
              <w:spacing w:before="2"/>
              <w:ind w:left="102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ingressi </w:t>
            </w:r>
            <w:r w:rsidRPr="00645DE9">
              <w:rPr>
                <w:sz w:val="20"/>
                <w:szCs w:val="20"/>
              </w:rPr>
              <w:t xml:space="preserve">in </w:t>
            </w:r>
            <w:r w:rsidRPr="00645DE9">
              <w:rPr>
                <w:spacing w:val="-1"/>
                <w:sz w:val="20"/>
                <w:szCs w:val="20"/>
              </w:rPr>
              <w:t>acqua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ind w:left="102" w:right="462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senza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ausili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1" w:line="248" w:lineRule="exact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con </w:t>
            </w:r>
            <w:r w:rsidR="003D1400" w:rsidRPr="00645DE9">
              <w:rPr>
                <w:spacing w:val="-1"/>
                <w:sz w:val="20"/>
                <w:szCs w:val="20"/>
              </w:rPr>
              <w:t>rescue</w:t>
            </w:r>
            <w:r w:rsidR="003D1400" w:rsidRPr="00645DE9">
              <w:rPr>
                <w:sz w:val="20"/>
                <w:szCs w:val="20"/>
              </w:rPr>
              <w:t xml:space="preserve"> can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BF1AFF" w:rsidRDefault="003D1400" w:rsidP="00D51187">
            <w:pPr>
              <w:pStyle w:val="TableParagraph"/>
              <w:kinsoku w:val="0"/>
              <w:overflowPunct w:val="0"/>
              <w:rPr>
                <w:spacing w:val="-1"/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PISCINA</w:t>
            </w:r>
          </w:p>
          <w:p w:rsidR="003D1400" w:rsidRPr="00BF1AFF" w:rsidRDefault="00E9566F">
            <w:pPr>
              <w:pStyle w:val="TableParagraph"/>
              <w:kinsoku w:val="0"/>
              <w:overflowPunct w:val="0"/>
              <w:spacing w:before="11" w:line="248" w:lineRule="exact"/>
              <w:ind w:left="104" w:right="463" w:hanging="3"/>
              <w:rPr>
                <w:sz w:val="18"/>
                <w:szCs w:val="18"/>
              </w:rPr>
            </w:pPr>
            <w:r w:rsidRPr="00BF1AFF">
              <w:rPr>
                <w:spacing w:val="-1"/>
                <w:sz w:val="18"/>
                <w:szCs w:val="18"/>
              </w:rPr>
              <w:t>T</w:t>
            </w:r>
            <w:r w:rsidR="003D1400" w:rsidRPr="00BF1AFF">
              <w:rPr>
                <w:spacing w:val="-1"/>
                <w:sz w:val="18"/>
                <w:szCs w:val="18"/>
              </w:rPr>
              <w:t>ecniche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di salvamento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z w:val="18"/>
                <w:szCs w:val="18"/>
              </w:rPr>
              <w:t xml:space="preserve">con </w:t>
            </w:r>
            <w:r w:rsidR="003D1400" w:rsidRPr="00BF1AFF">
              <w:rPr>
                <w:spacing w:val="-1"/>
                <w:sz w:val="18"/>
                <w:szCs w:val="18"/>
              </w:rPr>
              <w:t>rescue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3D1400" w:rsidRPr="00BF1AFF">
              <w:rPr>
                <w:spacing w:val="-1"/>
                <w:sz w:val="18"/>
                <w:szCs w:val="18"/>
              </w:rPr>
              <w:t>tube</w:t>
            </w:r>
          </w:p>
        </w:tc>
      </w:tr>
      <w:tr w:rsidR="003D1400" w:rsidRPr="00BF1AFF" w:rsidTr="00320B49">
        <w:trPr>
          <w:trHeight w:hRule="exact" w:val="275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  <w:tr w:rsidR="003D1400" w:rsidRPr="00BF1AFF" w:rsidTr="00645DE9">
        <w:trPr>
          <w:trHeight w:hRule="exact" w:val="1547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:rsidR="003D1400" w:rsidRPr="00645DE9" w:rsidRDefault="003D1400" w:rsidP="00320B49">
            <w:pPr>
              <w:pStyle w:val="TableParagraph"/>
              <w:kinsoku w:val="0"/>
              <w:overflowPunct w:val="0"/>
              <w:ind w:left="102" w:right="209" w:hanging="3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14.30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2"/>
              <w:ind w:left="102" w:right="216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nuotata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crawl,</w:t>
            </w:r>
            <w:r w:rsidR="003D1400" w:rsidRPr="00645DE9">
              <w:rPr>
                <w:sz w:val="20"/>
                <w:szCs w:val="20"/>
              </w:rPr>
              <w:t>dorso,</w:t>
            </w:r>
            <w:r w:rsidR="003D1400" w:rsidRPr="00645DE9">
              <w:rPr>
                <w:spacing w:val="-1"/>
                <w:sz w:val="20"/>
                <w:szCs w:val="20"/>
              </w:rPr>
              <w:t>rana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spacing w:line="252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C</w:t>
            </w:r>
            <w:r w:rsidR="003D1400" w:rsidRPr="00645DE9">
              <w:rPr>
                <w:spacing w:val="-1"/>
                <w:sz w:val="20"/>
                <w:szCs w:val="20"/>
              </w:rPr>
              <w:t>enni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>di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apnea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"/>
              <w:ind w:left="104" w:right="205" w:hanging="3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sostentamento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e </w:t>
            </w:r>
            <w:r w:rsidR="003D1400" w:rsidRPr="00645DE9">
              <w:rPr>
                <w:spacing w:val="-1"/>
                <w:sz w:val="20"/>
                <w:szCs w:val="20"/>
              </w:rPr>
              <w:t>nuoto</w:t>
            </w:r>
            <w:r w:rsidR="003D1400" w:rsidRPr="00645DE9">
              <w:rPr>
                <w:sz w:val="20"/>
                <w:szCs w:val="20"/>
              </w:rPr>
              <w:t xml:space="preserve"> in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immersione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1"/>
              <w:ind w:left="104" w:right="285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pinneggiata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capovolte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d’immersione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2"/>
              <w:ind w:left="102" w:right="460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con </w:t>
            </w:r>
            <w:r w:rsidR="003D1400" w:rsidRPr="00645DE9">
              <w:rPr>
                <w:spacing w:val="-1"/>
                <w:sz w:val="20"/>
                <w:szCs w:val="20"/>
              </w:rPr>
              <w:t>rescue</w:t>
            </w:r>
            <w:r w:rsidR="003D1400" w:rsidRPr="00645DE9">
              <w:rPr>
                <w:sz w:val="20"/>
                <w:szCs w:val="20"/>
              </w:rPr>
              <w:t xml:space="preserve"> can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>
            <w:pPr>
              <w:pStyle w:val="TableParagraph"/>
              <w:kinsoku w:val="0"/>
              <w:overflowPunct w:val="0"/>
              <w:spacing w:before="2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T</w:t>
            </w:r>
            <w:r w:rsidR="003D1400" w:rsidRPr="00645DE9">
              <w:rPr>
                <w:spacing w:val="-1"/>
                <w:sz w:val="20"/>
                <w:szCs w:val="20"/>
              </w:rPr>
              <w:t>ecniche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2"/>
                <w:sz w:val="20"/>
                <w:szCs w:val="20"/>
              </w:rPr>
              <w:t>di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 xml:space="preserve">con </w:t>
            </w:r>
            <w:r w:rsidR="003D1400" w:rsidRPr="00645DE9">
              <w:rPr>
                <w:spacing w:val="-1"/>
                <w:sz w:val="20"/>
                <w:szCs w:val="20"/>
              </w:rPr>
              <w:t>rescue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tube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  <w:tr w:rsidR="003D1400" w:rsidRPr="00BF1AFF" w:rsidTr="00320B49">
        <w:trPr>
          <w:trHeight w:hRule="exact" w:val="274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645DE9" w:rsidRDefault="003D1400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  <w:tr w:rsidR="003D1400" w:rsidRPr="00BF1AFF" w:rsidTr="00320B49">
        <w:trPr>
          <w:trHeight w:hRule="exact" w:val="829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00" w:rsidRPr="00645DE9" w:rsidRDefault="003D1400" w:rsidP="00320B49">
            <w:pPr>
              <w:pStyle w:val="TableParagraph"/>
              <w:kinsoku w:val="0"/>
              <w:overflowPunct w:val="0"/>
              <w:spacing w:before="120"/>
              <w:ind w:right="209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16.15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17.00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spacing w:before="1" w:line="252" w:lineRule="exact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C</w:t>
            </w:r>
            <w:r w:rsidR="003D1400" w:rsidRPr="00645DE9">
              <w:rPr>
                <w:spacing w:val="-1"/>
                <w:sz w:val="20"/>
                <w:szCs w:val="20"/>
              </w:rPr>
              <w:t>enni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z w:val="20"/>
                <w:szCs w:val="20"/>
              </w:rPr>
              <w:t>di</w:t>
            </w:r>
            <w:r>
              <w:rPr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alimentazione</w:t>
            </w:r>
          </w:p>
          <w:p w:rsidR="003D1400" w:rsidRPr="00645DE9" w:rsidRDefault="003D1400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E9566F" w:rsidP="00D51187">
            <w:pPr>
              <w:pStyle w:val="TableParagraph"/>
              <w:kinsoku w:val="0"/>
              <w:overflowPunct w:val="0"/>
              <w:spacing w:before="1" w:line="252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S</w:t>
            </w:r>
            <w:r w:rsidR="003D1400" w:rsidRPr="00645DE9">
              <w:rPr>
                <w:spacing w:val="-1"/>
                <w:sz w:val="20"/>
                <w:szCs w:val="20"/>
              </w:rPr>
              <w:t>alvamento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senza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3D1400" w:rsidRPr="00645DE9">
              <w:rPr>
                <w:spacing w:val="-1"/>
                <w:sz w:val="20"/>
                <w:szCs w:val="20"/>
              </w:rPr>
              <w:t>ausili</w:t>
            </w:r>
          </w:p>
          <w:p w:rsidR="003D1400" w:rsidRPr="00645DE9" w:rsidRDefault="00D51187">
            <w:pPr>
              <w:pStyle w:val="TableParagraph"/>
              <w:kinsoku w:val="0"/>
              <w:overflowPunct w:val="0"/>
              <w:spacing w:line="252" w:lineRule="exact"/>
              <w:ind w:left="104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</w:t>
            </w:r>
            <w:r w:rsidR="003D1400" w:rsidRPr="00645DE9">
              <w:rPr>
                <w:spacing w:val="-1"/>
                <w:sz w:val="20"/>
                <w:szCs w:val="20"/>
              </w:rPr>
              <w:t>ebriefing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3D1400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spacing w:line="246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3D1400" w:rsidRPr="00645DE9" w:rsidRDefault="003D1400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3D1400" w:rsidRPr="00BF1AFF" w:rsidRDefault="003D1400">
            <w:pPr>
              <w:rPr>
                <w:sz w:val="18"/>
                <w:szCs w:val="18"/>
              </w:rPr>
            </w:pPr>
          </w:p>
        </w:tc>
      </w:tr>
    </w:tbl>
    <w:p w:rsidR="003D1400" w:rsidRDefault="003D1400">
      <w:pPr>
        <w:sectPr w:rsidR="003D1400" w:rsidSect="00CA232F">
          <w:type w:val="continuous"/>
          <w:pgSz w:w="16840" w:h="11910" w:orient="landscape"/>
          <w:pgMar w:top="320" w:right="1280" w:bottom="280" w:left="920" w:header="720" w:footer="720" w:gutter="0"/>
          <w:cols w:space="720" w:equalWidth="0">
            <w:col w:w="14640"/>
          </w:cols>
          <w:noEndnote/>
        </w:sectPr>
      </w:pPr>
    </w:p>
    <w:p w:rsidR="00901381" w:rsidRPr="00070374" w:rsidRDefault="00901381" w:rsidP="00901381">
      <w:pPr>
        <w:pStyle w:val="Corpodeltesto"/>
        <w:kinsoku w:val="0"/>
        <w:overflowPunct w:val="0"/>
        <w:ind w:left="-284" w:firstLine="0"/>
      </w:pPr>
    </w:p>
    <w:p w:rsidR="00070374" w:rsidRPr="00070374" w:rsidRDefault="00070374" w:rsidP="00901381">
      <w:pPr>
        <w:pStyle w:val="Corpodeltesto"/>
        <w:kinsoku w:val="0"/>
        <w:overflowPunct w:val="0"/>
        <w:ind w:left="-284" w:firstLine="142"/>
      </w:pP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070374">
        <w:tab/>
      </w:r>
      <w:r w:rsidRPr="00BF1AFF">
        <w:rPr>
          <w:u w:val="single"/>
        </w:rPr>
        <w:t>ALLEGATO D</w:t>
      </w:r>
      <w:r w:rsidR="000803AD">
        <w:rPr>
          <w:u w:val="single"/>
        </w:rPr>
        <w:t xml:space="preserve"> </w:t>
      </w:r>
      <w:r w:rsidRPr="00070374">
        <w:rPr>
          <w:i/>
          <w:iCs/>
          <w:sz w:val="20"/>
          <w:szCs w:val="20"/>
        </w:rPr>
        <w:t>2/2</w:t>
      </w:r>
    </w:p>
    <w:p w:rsidR="00070374" w:rsidRDefault="00070374" w:rsidP="00901381">
      <w:pPr>
        <w:pStyle w:val="Corpodeltesto"/>
        <w:kinsoku w:val="0"/>
        <w:overflowPunct w:val="0"/>
        <w:ind w:left="-284" w:firstLine="142"/>
      </w:pPr>
    </w:p>
    <w:p w:rsidR="00901381" w:rsidRPr="00901381" w:rsidRDefault="00901381" w:rsidP="00901381">
      <w:pPr>
        <w:pStyle w:val="Corpodeltesto"/>
        <w:kinsoku w:val="0"/>
        <w:overflowPunct w:val="0"/>
        <w:ind w:left="-284" w:firstLine="142"/>
      </w:pPr>
      <w:r w:rsidRPr="00901381">
        <w:t>PROGRAMMA DIDATTICO CORSO DI “SALVAMENTO A NUOTO”</w:t>
      </w:r>
    </w:p>
    <w:p w:rsidR="00A02952" w:rsidRPr="00070374" w:rsidRDefault="001D190A" w:rsidP="00070374">
      <w:pPr>
        <w:pStyle w:val="Corpodeltesto"/>
        <w:kinsoku w:val="0"/>
        <w:overflowPunct w:val="0"/>
        <w:ind w:left="-284" w:firstLine="0"/>
      </w:pPr>
      <w:r>
        <w:t>(</w:t>
      </w:r>
      <w:r w:rsidR="00901381" w:rsidRPr="00901381">
        <w:t>orario intensivo</w:t>
      </w:r>
      <w:r w:rsidR="000803AD">
        <w:t xml:space="preserve"> </w:t>
      </w:r>
      <w:r w:rsidR="001311FD">
        <w:t>-</w:t>
      </w:r>
      <w:r w:rsidR="000803AD">
        <w:t xml:space="preserve"> </w:t>
      </w:r>
      <w:r w:rsidR="00645DE9">
        <w:t xml:space="preserve">seconda </w:t>
      </w:r>
      <w:r w:rsidR="00901381">
        <w:t>settimana</w:t>
      </w:r>
      <w:r>
        <w:t>)</w:t>
      </w:r>
    </w:p>
    <w:p w:rsidR="00CB44D3" w:rsidRDefault="00CB44D3">
      <w:pPr>
        <w:pStyle w:val="Corpodeltesto"/>
        <w:kinsoku w:val="0"/>
        <w:overflowPunct w:val="0"/>
        <w:ind w:left="0" w:firstLine="0"/>
        <w:rPr>
          <w:sz w:val="20"/>
          <w:szCs w:val="20"/>
        </w:rPr>
      </w:pPr>
    </w:p>
    <w:tbl>
      <w:tblPr>
        <w:tblW w:w="14960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4"/>
        <w:gridCol w:w="2718"/>
        <w:gridCol w:w="2721"/>
        <w:gridCol w:w="2718"/>
        <w:gridCol w:w="2718"/>
        <w:gridCol w:w="2721"/>
      </w:tblGrid>
      <w:tr w:rsidR="00CB44D3" w:rsidRPr="00645DE9" w:rsidTr="00320B49">
        <w:trPr>
          <w:trHeight w:hRule="exact" w:val="316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99"/>
              <w:jc w:val="center"/>
              <w:rPr>
                <w:sz w:val="20"/>
                <w:szCs w:val="20"/>
              </w:rPr>
            </w:pPr>
            <w:r w:rsidRPr="00645DE9">
              <w:rPr>
                <w:spacing w:val="-2"/>
                <w:sz w:val="20"/>
                <w:szCs w:val="20"/>
              </w:rPr>
              <w:t>ORARIO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99"/>
              <w:jc w:val="center"/>
              <w:rPr>
                <w:sz w:val="20"/>
                <w:szCs w:val="20"/>
              </w:rPr>
            </w:pPr>
            <w:r w:rsidRPr="00645DE9">
              <w:rPr>
                <w:spacing w:val="-2"/>
                <w:sz w:val="20"/>
                <w:szCs w:val="20"/>
              </w:rPr>
              <w:t>LUNEDI’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102"/>
              <w:jc w:val="center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MARTEDI’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99"/>
              <w:jc w:val="center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MERCOLEDI’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99"/>
              <w:jc w:val="center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GIOVEDI’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line="247" w:lineRule="exact"/>
              <w:ind w:left="102"/>
              <w:jc w:val="center"/>
              <w:rPr>
                <w:sz w:val="20"/>
                <w:szCs w:val="20"/>
              </w:rPr>
            </w:pPr>
            <w:r w:rsidRPr="00645DE9">
              <w:rPr>
                <w:spacing w:val="-2"/>
                <w:sz w:val="20"/>
                <w:szCs w:val="20"/>
              </w:rPr>
              <w:t>VENERDI’</w:t>
            </w:r>
          </w:p>
        </w:tc>
      </w:tr>
      <w:tr w:rsidR="00CB44D3" w:rsidRPr="00645DE9" w:rsidTr="00320B49">
        <w:trPr>
          <w:trHeight w:hRule="exact" w:val="1382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9"/>
              <w:rPr>
                <w:sz w:val="20"/>
                <w:szCs w:val="20"/>
              </w:rPr>
            </w:pPr>
          </w:p>
          <w:p w:rsidR="00E3632E" w:rsidRPr="00645DE9" w:rsidRDefault="00E3632E" w:rsidP="00320B49">
            <w:pPr>
              <w:pStyle w:val="TableParagraph"/>
              <w:kinsoku w:val="0"/>
              <w:overflowPunct w:val="0"/>
              <w:ind w:left="102" w:right="81" w:hanging="3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08.30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09.45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spacing w:before="56"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3632E" w:rsidP="00CB44D3">
            <w:pPr>
              <w:pStyle w:val="TableParagraph"/>
              <w:kinsoku w:val="0"/>
              <w:overflowPunct w:val="0"/>
              <w:spacing w:line="252" w:lineRule="exact"/>
              <w:ind w:left="74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cenni rischi sanitari ambiente acquatico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D3" w:rsidRPr="00645DE9" w:rsidRDefault="00CB44D3" w:rsidP="00CB44D3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CB44D3">
            <w:pPr>
              <w:pStyle w:val="TableParagraph"/>
              <w:kinsoku w:val="0"/>
              <w:overflowPunct w:val="0"/>
              <w:spacing w:line="252" w:lineRule="exact"/>
              <w:ind w:left="88" w:hanging="88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</w:t>
            </w:r>
            <w:r w:rsidR="00E3632E" w:rsidRPr="00645DE9">
              <w:rPr>
                <w:spacing w:val="-1"/>
                <w:sz w:val="20"/>
                <w:szCs w:val="20"/>
              </w:rPr>
              <w:t>otenziamento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capacità motorie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D3" w:rsidRPr="00645DE9" w:rsidRDefault="00CB44D3" w:rsidP="00CB44D3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D51187">
            <w:pPr>
              <w:pStyle w:val="TableParagraph"/>
              <w:kinsoku w:val="0"/>
              <w:overflowPunct w:val="0"/>
              <w:spacing w:line="252" w:lineRule="exact"/>
              <w:ind w:left="27" w:hanging="27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</w:t>
            </w:r>
            <w:r w:rsidR="00E3632E" w:rsidRPr="00645DE9">
              <w:rPr>
                <w:spacing w:val="-1"/>
                <w:sz w:val="20"/>
                <w:szCs w:val="20"/>
              </w:rPr>
              <w:t>otenziamento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capacità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motorie</w:t>
            </w:r>
          </w:p>
          <w:p w:rsidR="00E3632E" w:rsidRPr="00645DE9" w:rsidRDefault="00E9566F" w:rsidP="00D51187">
            <w:pPr>
              <w:pStyle w:val="TableParagraph"/>
              <w:kinsoku w:val="0"/>
              <w:overflowPunct w:val="0"/>
              <w:spacing w:before="13" w:line="248" w:lineRule="exact"/>
              <w:ind w:left="27" w:right="327" w:hanging="27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N</w:t>
            </w:r>
            <w:r w:rsidR="00E3632E" w:rsidRPr="00645DE9">
              <w:rPr>
                <w:sz w:val="20"/>
                <w:szCs w:val="20"/>
              </w:rPr>
              <w:t>uoto</w:t>
            </w:r>
            <w:r>
              <w:rPr>
                <w:sz w:val="20"/>
                <w:szCs w:val="20"/>
              </w:rPr>
              <w:t xml:space="preserve"> </w:t>
            </w:r>
            <w:r w:rsidR="00E3632E" w:rsidRPr="00645DE9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 xml:space="preserve">immersione </w:t>
            </w:r>
            <w:r w:rsidR="00E3632E" w:rsidRPr="00645DE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sostentamento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56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451C71" w:rsidP="00E3632E">
            <w:pPr>
              <w:pStyle w:val="TableParagraph"/>
              <w:kinsoku w:val="0"/>
              <w:overflowPunct w:val="0"/>
              <w:spacing w:before="5" w:line="237" w:lineRule="auto"/>
              <w:ind w:left="102" w:right="327" w:hanging="3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m</w:t>
            </w:r>
            <w:r w:rsidR="009A7D25" w:rsidRPr="00645DE9">
              <w:rPr>
                <w:sz w:val="20"/>
                <w:szCs w:val="20"/>
              </w:rPr>
              <w:t>etodiche di allenamento mirato al miglioramento della prestazione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CB44D3" w:rsidP="00C62ADE">
            <w:pPr>
              <w:pStyle w:val="TableParagraph"/>
              <w:kinsoku w:val="0"/>
              <w:overflowPunct w:val="0"/>
              <w:ind w:left="104" w:right="327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v</w:t>
            </w:r>
            <w:r w:rsidR="00E3632E" w:rsidRPr="00645DE9">
              <w:rPr>
                <w:spacing w:val="-1"/>
                <w:sz w:val="20"/>
                <w:szCs w:val="20"/>
              </w:rPr>
              <w:t>erifica finale teorica</w:t>
            </w:r>
          </w:p>
        </w:tc>
      </w:tr>
      <w:tr w:rsidR="00CB44D3" w:rsidRPr="00645DE9" w:rsidTr="00320B49">
        <w:trPr>
          <w:trHeight w:hRule="exact" w:val="306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  <w:tr w:rsidR="00CB44D3" w:rsidRPr="00645DE9" w:rsidTr="00455072">
        <w:trPr>
          <w:trHeight w:hRule="exact" w:val="899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6"/>
              <w:rPr>
                <w:sz w:val="20"/>
                <w:szCs w:val="20"/>
              </w:rPr>
            </w:pPr>
          </w:p>
          <w:p w:rsidR="00E3632E" w:rsidRPr="00645DE9" w:rsidRDefault="00E3632E" w:rsidP="00320B49">
            <w:pPr>
              <w:pStyle w:val="TableParagraph"/>
              <w:kinsoku w:val="0"/>
              <w:overflowPunct w:val="0"/>
              <w:ind w:left="102" w:right="81" w:hanging="3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 xml:space="preserve">10.00 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11.45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CB44D3">
            <w:pPr>
              <w:pStyle w:val="TableParagraph"/>
              <w:kinsoku w:val="0"/>
              <w:overflowPunct w:val="0"/>
              <w:ind w:left="74" w:right="327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E3632E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delle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abilità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pacing w:val="-1"/>
                <w:sz w:val="20"/>
                <w:szCs w:val="20"/>
              </w:rPr>
              <w:t>natatorie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D3" w:rsidRPr="00645DE9" w:rsidRDefault="00CB44D3" w:rsidP="00CB44D3">
            <w:pPr>
              <w:pStyle w:val="TableParagraph"/>
              <w:kinsoku w:val="0"/>
              <w:overflowPunct w:val="0"/>
              <w:spacing w:line="246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CB44D3" w:rsidRPr="00645DE9" w:rsidRDefault="00CB44D3" w:rsidP="00CB44D3">
            <w:pPr>
              <w:pStyle w:val="TableParagraph"/>
              <w:kinsoku w:val="0"/>
              <w:overflowPunct w:val="0"/>
              <w:spacing w:line="246" w:lineRule="exact"/>
              <w:ind w:left="88" w:hanging="88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 tecniche </w:t>
            </w:r>
            <w:r w:rsidRPr="00645DE9">
              <w:rPr>
                <w:sz w:val="20"/>
                <w:szCs w:val="20"/>
              </w:rPr>
              <w:t xml:space="preserve">di </w:t>
            </w:r>
            <w:r w:rsidRPr="00645DE9">
              <w:rPr>
                <w:spacing w:val="-1"/>
                <w:sz w:val="20"/>
                <w:szCs w:val="20"/>
              </w:rPr>
              <w:t>salvamento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>con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 xml:space="preserve">rescue </w:t>
            </w:r>
            <w:r w:rsidRPr="00645DE9">
              <w:rPr>
                <w:sz w:val="20"/>
                <w:szCs w:val="20"/>
              </w:rPr>
              <w:t>tube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13" w:line="248" w:lineRule="exact"/>
              <w:ind w:left="104" w:right="327" w:hanging="3"/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line="246" w:lineRule="exact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3632E" w:rsidP="00CB44D3">
            <w:pPr>
              <w:pStyle w:val="TableParagraph"/>
              <w:kinsoku w:val="0"/>
              <w:overflowPunct w:val="0"/>
              <w:spacing w:before="7" w:line="238" w:lineRule="auto"/>
              <w:ind w:left="99" w:right="161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simulazione tecniche </w:t>
            </w:r>
            <w:r w:rsidRPr="00645DE9">
              <w:rPr>
                <w:sz w:val="20"/>
                <w:szCs w:val="20"/>
              </w:rPr>
              <w:t>di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salvataggio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con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ausili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9" w:line="250" w:lineRule="exact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simulazione </w:t>
            </w:r>
            <w:r w:rsidRPr="00645DE9">
              <w:rPr>
                <w:sz w:val="20"/>
                <w:szCs w:val="20"/>
              </w:rPr>
              <w:t>prove</w:t>
            </w:r>
            <w:r w:rsidRPr="00645DE9">
              <w:rPr>
                <w:spacing w:val="-1"/>
                <w:sz w:val="20"/>
                <w:szCs w:val="20"/>
              </w:rPr>
              <w:t xml:space="preserve"> d’esame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spacing w:before="12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C62ADE">
            <w:pPr>
              <w:pStyle w:val="TableParagraph"/>
              <w:kinsoku w:val="0"/>
              <w:overflowPunct w:val="0"/>
              <w:spacing w:before="13" w:line="248" w:lineRule="exact"/>
              <w:ind w:left="104" w:right="460" w:hanging="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Verifica finale </w:t>
            </w:r>
            <w:r w:rsidR="00E3632E" w:rsidRPr="00645DE9">
              <w:rPr>
                <w:spacing w:val="-1"/>
                <w:sz w:val="20"/>
                <w:szCs w:val="20"/>
              </w:rPr>
              <w:t>pratica</w:t>
            </w:r>
          </w:p>
        </w:tc>
      </w:tr>
      <w:tr w:rsidR="00CB44D3" w:rsidRPr="00645DE9" w:rsidTr="00320B49">
        <w:trPr>
          <w:trHeight w:hRule="exact" w:val="307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  <w:tr w:rsidR="00CB44D3" w:rsidRPr="00645DE9" w:rsidTr="00645DE9">
        <w:trPr>
          <w:trHeight w:hRule="exact" w:val="1159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DE9" w:rsidRDefault="00645DE9" w:rsidP="00320B49">
            <w:pPr>
              <w:pStyle w:val="TableParagraph"/>
              <w:kinsoku w:val="0"/>
              <w:overflowPunct w:val="0"/>
              <w:ind w:left="99"/>
              <w:jc w:val="center"/>
              <w:rPr>
                <w:sz w:val="20"/>
                <w:szCs w:val="20"/>
              </w:rPr>
            </w:pPr>
          </w:p>
          <w:p w:rsidR="00E3632E" w:rsidRPr="00645DE9" w:rsidRDefault="00E3632E" w:rsidP="00645DE9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12.00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13.30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E3632E">
            <w:pPr>
              <w:pStyle w:val="TableParagraph"/>
              <w:kinsoku w:val="0"/>
              <w:overflowPunct w:val="0"/>
              <w:spacing w:line="206" w:lineRule="exact"/>
              <w:ind w:left="99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</w:t>
            </w:r>
            <w:r w:rsidR="00E3632E" w:rsidRPr="00645DE9">
              <w:rPr>
                <w:spacing w:val="-1"/>
                <w:sz w:val="20"/>
                <w:szCs w:val="20"/>
              </w:rPr>
              <w:t>ffinamento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E3632E" w:rsidRPr="00645DE9">
              <w:rPr>
                <w:sz w:val="20"/>
                <w:szCs w:val="20"/>
              </w:rPr>
              <w:t>abilità</w:t>
            </w:r>
            <w:r w:rsidR="00E3632E" w:rsidRPr="00645DE9">
              <w:rPr>
                <w:spacing w:val="-1"/>
                <w:sz w:val="20"/>
                <w:szCs w:val="20"/>
              </w:rPr>
              <w:t xml:space="preserve"> natatorie</w:t>
            </w:r>
          </w:p>
          <w:p w:rsidR="00E3632E" w:rsidRPr="00645DE9" w:rsidRDefault="00E3632E" w:rsidP="00CB44D3">
            <w:pPr>
              <w:pStyle w:val="TableParagraph"/>
              <w:kinsoku w:val="0"/>
              <w:overflowPunct w:val="0"/>
              <w:ind w:left="74" w:right="327" w:firstLine="25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tecniche </w:t>
            </w:r>
            <w:r w:rsidRPr="00645DE9">
              <w:rPr>
                <w:sz w:val="20"/>
                <w:szCs w:val="20"/>
              </w:rPr>
              <w:t>di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 xml:space="preserve">stabilizzazione e </w:t>
            </w:r>
            <w:r w:rsidRPr="00645DE9">
              <w:rPr>
                <w:spacing w:val="-1"/>
                <w:sz w:val="20"/>
                <w:szCs w:val="20"/>
              </w:rPr>
              <w:t>imbarellamento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in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>acqua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line="246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2"/>
              <w:ind w:left="102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tecniche </w:t>
            </w:r>
            <w:r w:rsidRPr="00645DE9">
              <w:rPr>
                <w:sz w:val="20"/>
                <w:szCs w:val="20"/>
              </w:rPr>
              <w:t xml:space="preserve">di </w:t>
            </w:r>
            <w:r w:rsidRPr="00645DE9">
              <w:rPr>
                <w:spacing w:val="-1"/>
                <w:sz w:val="20"/>
                <w:szCs w:val="20"/>
              </w:rPr>
              <w:t>salvamento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>con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 xml:space="preserve">rescue </w:t>
            </w:r>
            <w:r w:rsidRPr="00645DE9">
              <w:rPr>
                <w:sz w:val="20"/>
                <w:szCs w:val="20"/>
              </w:rPr>
              <w:t>tube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spacing w:line="252" w:lineRule="exact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ind w:left="102" w:right="462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simulazione </w:t>
            </w:r>
            <w:r w:rsidR="009A7D25" w:rsidRPr="00645DE9">
              <w:rPr>
                <w:spacing w:val="-1"/>
                <w:sz w:val="20"/>
                <w:szCs w:val="20"/>
              </w:rPr>
              <w:t>scenari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>di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i</w:t>
            </w:r>
            <w:r w:rsidR="009A7D25" w:rsidRPr="00645DE9">
              <w:rPr>
                <w:spacing w:val="-1"/>
                <w:sz w:val="20"/>
                <w:szCs w:val="20"/>
              </w:rPr>
              <w:t>ntervento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11" w:line="248" w:lineRule="exact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simulazione </w:t>
            </w:r>
            <w:r w:rsidRPr="00645DE9">
              <w:rPr>
                <w:sz w:val="20"/>
                <w:szCs w:val="20"/>
              </w:rPr>
              <w:t>prove</w:t>
            </w:r>
            <w:r w:rsidRPr="00645DE9">
              <w:rPr>
                <w:spacing w:val="-1"/>
                <w:sz w:val="20"/>
                <w:szCs w:val="20"/>
              </w:rPr>
              <w:t xml:space="preserve"> d’esame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PISCINA</w:t>
            </w:r>
          </w:p>
          <w:p w:rsidR="00E3632E" w:rsidRPr="00645DE9" w:rsidRDefault="00E9566F" w:rsidP="00C62ADE">
            <w:pPr>
              <w:pStyle w:val="TableParagraph"/>
              <w:kinsoku w:val="0"/>
              <w:overflowPunct w:val="0"/>
              <w:spacing w:before="11" w:line="248" w:lineRule="exact"/>
              <w:ind w:left="104" w:right="463" w:hanging="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Verifica finale </w:t>
            </w:r>
            <w:r w:rsidR="00E3632E" w:rsidRPr="00645DE9">
              <w:rPr>
                <w:spacing w:val="-1"/>
                <w:sz w:val="20"/>
                <w:szCs w:val="20"/>
              </w:rPr>
              <w:t>pratica</w:t>
            </w:r>
          </w:p>
        </w:tc>
      </w:tr>
      <w:tr w:rsidR="00CB44D3" w:rsidRPr="00645DE9" w:rsidTr="00320B49">
        <w:trPr>
          <w:trHeight w:hRule="exact" w:val="308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  <w:tr w:rsidR="00CB44D3" w:rsidRPr="00645DE9" w:rsidTr="00645DE9">
        <w:trPr>
          <w:trHeight w:hRule="exact" w:val="1109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DE9" w:rsidRDefault="00645DE9" w:rsidP="00320B49">
            <w:pPr>
              <w:pStyle w:val="TableParagraph"/>
              <w:kinsoku w:val="0"/>
              <w:overflowPunct w:val="0"/>
              <w:ind w:left="102" w:right="222" w:hanging="3"/>
              <w:jc w:val="center"/>
              <w:rPr>
                <w:sz w:val="20"/>
                <w:szCs w:val="20"/>
              </w:rPr>
            </w:pPr>
          </w:p>
          <w:p w:rsidR="00E3632E" w:rsidRPr="00645DE9" w:rsidRDefault="00E3632E" w:rsidP="00645DE9">
            <w:pPr>
              <w:pStyle w:val="TableParagraph"/>
              <w:kinsoku w:val="0"/>
              <w:overflowPunct w:val="0"/>
              <w:ind w:left="102" w:right="222" w:hanging="102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14.30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16.00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9566F" w:rsidP="00C62ADE">
            <w:pPr>
              <w:pStyle w:val="TableParagraph"/>
              <w:kinsoku w:val="0"/>
              <w:overflowPunct w:val="0"/>
              <w:spacing w:before="2"/>
              <w:ind w:left="102" w:right="216" w:hanging="3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P</w:t>
            </w:r>
            <w:r w:rsidR="00006A5E" w:rsidRPr="00645DE9">
              <w:rPr>
                <w:sz w:val="20"/>
                <w:szCs w:val="20"/>
              </w:rPr>
              <w:t>ericoli</w:t>
            </w:r>
            <w:r>
              <w:rPr>
                <w:sz w:val="20"/>
                <w:szCs w:val="20"/>
              </w:rPr>
              <w:t xml:space="preserve"> </w:t>
            </w:r>
            <w:r w:rsidR="00006A5E" w:rsidRPr="00645DE9">
              <w:rPr>
                <w:sz w:val="20"/>
                <w:szCs w:val="20"/>
              </w:rPr>
              <w:t xml:space="preserve">del </w:t>
            </w:r>
            <w:r w:rsidR="00006A5E" w:rsidRPr="00645DE9">
              <w:rPr>
                <w:spacing w:val="-2"/>
                <w:sz w:val="20"/>
                <w:szCs w:val="20"/>
              </w:rPr>
              <w:t>mare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62ADE">
            <w:pPr>
              <w:pStyle w:val="TableParagraph"/>
              <w:kinsoku w:val="0"/>
              <w:overflowPunct w:val="0"/>
              <w:spacing w:line="245" w:lineRule="exact"/>
              <w:ind w:left="102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006A5E" w:rsidP="00CB44D3">
            <w:pPr>
              <w:pStyle w:val="TableParagraph"/>
              <w:kinsoku w:val="0"/>
              <w:overflowPunct w:val="0"/>
              <w:spacing w:before="1"/>
              <w:ind w:right="285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gestione del salvataggio</w:t>
            </w:r>
          </w:p>
          <w:p w:rsidR="009A7D25" w:rsidRPr="00645DE9" w:rsidRDefault="009A7D25" w:rsidP="001311FD">
            <w:pPr>
              <w:pStyle w:val="TableParagraph"/>
              <w:kinsoku w:val="0"/>
              <w:overflowPunct w:val="0"/>
              <w:spacing w:before="1"/>
              <w:ind w:left="25" w:right="285" w:hanging="25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visione video interventi </w:t>
            </w:r>
            <w:r w:rsidR="001311FD">
              <w:rPr>
                <w:spacing w:val="-1"/>
                <w:sz w:val="20"/>
                <w:szCs w:val="20"/>
              </w:rPr>
              <w:t>e</w:t>
            </w:r>
            <w:r w:rsidRPr="00645DE9">
              <w:rPr>
                <w:spacing w:val="-1"/>
                <w:sz w:val="20"/>
                <w:szCs w:val="20"/>
              </w:rPr>
              <w:t>venti accidentali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3632E" w:rsidP="00CB44D3">
            <w:pPr>
              <w:pStyle w:val="TableParagraph"/>
              <w:kinsoku w:val="0"/>
              <w:overflowPunct w:val="0"/>
              <w:spacing w:before="2"/>
              <w:ind w:left="102" w:right="285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normative di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riferimento</w:t>
            </w:r>
            <w:r w:rsidR="00CB44D3" w:rsidRPr="00645DE9">
              <w:rPr>
                <w:spacing w:val="-1"/>
                <w:sz w:val="20"/>
                <w:szCs w:val="20"/>
              </w:rPr>
              <w:t xml:space="preserve"> e </w:t>
            </w:r>
            <w:r w:rsidRPr="00645DE9">
              <w:rPr>
                <w:sz w:val="20"/>
                <w:szCs w:val="20"/>
              </w:rPr>
              <w:t>responsabilità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dell’assistente</w:t>
            </w:r>
            <w:r w:rsidR="00E9566F">
              <w:rPr>
                <w:spacing w:val="-1"/>
                <w:sz w:val="20"/>
                <w:szCs w:val="20"/>
              </w:rPr>
              <w:t xml:space="preserve"> </w:t>
            </w:r>
            <w:r w:rsidRPr="00645DE9">
              <w:rPr>
                <w:spacing w:val="-1"/>
                <w:sz w:val="20"/>
                <w:szCs w:val="20"/>
              </w:rPr>
              <w:t>bagnanti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CB44D3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3632E" w:rsidP="00C62ADE">
            <w:pPr>
              <w:pStyle w:val="TableParagraph"/>
              <w:kinsoku w:val="0"/>
              <w:overflowPunct w:val="0"/>
              <w:spacing w:before="2"/>
              <w:ind w:left="102" w:right="461" w:hanging="3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 xml:space="preserve">normative </w:t>
            </w:r>
            <w:r w:rsidR="00CB44D3" w:rsidRPr="00645DE9">
              <w:rPr>
                <w:spacing w:val="-1"/>
                <w:sz w:val="20"/>
                <w:szCs w:val="20"/>
              </w:rPr>
              <w:t xml:space="preserve">di riferimento </w:t>
            </w:r>
            <w:r w:rsidRPr="00645DE9">
              <w:rPr>
                <w:sz w:val="20"/>
                <w:szCs w:val="20"/>
              </w:rPr>
              <w:t>e</w:t>
            </w:r>
            <w:r w:rsidRPr="00645DE9">
              <w:rPr>
                <w:spacing w:val="-1"/>
                <w:sz w:val="20"/>
                <w:szCs w:val="20"/>
              </w:rPr>
              <w:t xml:space="preserve"> impianti</w:t>
            </w:r>
            <w:r w:rsidRPr="00645DE9">
              <w:rPr>
                <w:sz w:val="20"/>
                <w:szCs w:val="20"/>
              </w:rPr>
              <w:t xml:space="preserve"> delle</w:t>
            </w:r>
            <w:r w:rsidR="00E9566F">
              <w:rPr>
                <w:sz w:val="20"/>
                <w:szCs w:val="20"/>
              </w:rPr>
              <w:t xml:space="preserve"> </w:t>
            </w:r>
            <w:r w:rsidRPr="00645DE9">
              <w:rPr>
                <w:sz w:val="20"/>
                <w:szCs w:val="20"/>
              </w:rPr>
              <w:t>piscine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  <w:tr w:rsidR="00CB44D3" w:rsidRPr="00645DE9" w:rsidTr="00320B49">
        <w:trPr>
          <w:trHeight w:hRule="exact" w:val="307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  <w:tr w:rsidR="00CB44D3" w:rsidRPr="00645DE9" w:rsidTr="00645DE9">
        <w:trPr>
          <w:trHeight w:hRule="exact" w:val="689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2E" w:rsidRPr="00645DE9" w:rsidRDefault="00E3632E" w:rsidP="00320B49">
            <w:pPr>
              <w:pStyle w:val="TableParagraph"/>
              <w:kinsoku w:val="0"/>
              <w:overflowPunct w:val="0"/>
              <w:spacing w:before="120"/>
              <w:ind w:right="222"/>
              <w:jc w:val="center"/>
              <w:rPr>
                <w:sz w:val="20"/>
                <w:szCs w:val="20"/>
              </w:rPr>
            </w:pPr>
            <w:r w:rsidRPr="00645DE9">
              <w:rPr>
                <w:sz w:val="20"/>
                <w:szCs w:val="20"/>
              </w:rPr>
              <w:t>16.15</w:t>
            </w:r>
            <w:r w:rsidR="00320B49" w:rsidRPr="00645DE9">
              <w:rPr>
                <w:sz w:val="20"/>
                <w:szCs w:val="20"/>
              </w:rPr>
              <w:t>/</w:t>
            </w:r>
            <w:r w:rsidRPr="00645DE9">
              <w:rPr>
                <w:sz w:val="20"/>
                <w:szCs w:val="20"/>
              </w:rPr>
              <w:t>17.00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3632E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E3632E" w:rsidP="00D51187">
            <w:pPr>
              <w:pStyle w:val="TableParagraph"/>
              <w:kinsoku w:val="0"/>
              <w:overflowPunct w:val="0"/>
              <w:spacing w:line="252" w:lineRule="exact"/>
              <w:ind w:left="104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CB44D3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87" w:rsidRPr="00645DE9" w:rsidRDefault="00D51187" w:rsidP="00D51187">
            <w:pPr>
              <w:pStyle w:val="TableParagraph"/>
              <w:kinsoku w:val="0"/>
              <w:overflowPunct w:val="0"/>
              <w:rPr>
                <w:spacing w:val="-1"/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AULA</w:t>
            </w:r>
          </w:p>
          <w:p w:rsidR="00E3632E" w:rsidRPr="00645DE9" w:rsidRDefault="00CB44D3" w:rsidP="00D51187">
            <w:pPr>
              <w:pStyle w:val="TableParagraph"/>
              <w:kinsoku w:val="0"/>
              <w:overflowPunct w:val="0"/>
              <w:spacing w:line="252" w:lineRule="exact"/>
              <w:ind w:left="99"/>
              <w:rPr>
                <w:sz w:val="20"/>
                <w:szCs w:val="20"/>
              </w:rPr>
            </w:pPr>
            <w:r w:rsidRPr="00645DE9">
              <w:rPr>
                <w:spacing w:val="-1"/>
                <w:sz w:val="20"/>
                <w:szCs w:val="20"/>
              </w:rPr>
              <w:t>debriefing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3632E" w:rsidRPr="00645DE9" w:rsidRDefault="00E3632E" w:rsidP="00C62ADE">
            <w:pPr>
              <w:rPr>
                <w:sz w:val="20"/>
                <w:szCs w:val="20"/>
              </w:rPr>
            </w:pPr>
          </w:p>
        </w:tc>
      </w:tr>
    </w:tbl>
    <w:p w:rsidR="003D1400" w:rsidRDefault="003D1400">
      <w:pPr>
        <w:sectPr w:rsidR="003D1400" w:rsidSect="00CA232F">
          <w:headerReference w:type="default" r:id="rId17"/>
          <w:footerReference w:type="default" r:id="rId18"/>
          <w:pgSz w:w="16840" w:h="11910" w:orient="landscape"/>
          <w:pgMar w:top="1843" w:right="1280" w:bottom="280" w:left="920" w:header="91" w:footer="0" w:gutter="0"/>
          <w:cols w:space="720"/>
          <w:noEndnote/>
        </w:sectPr>
      </w:pPr>
    </w:p>
    <w:p w:rsidR="003D1400" w:rsidRDefault="00CC45F1" w:rsidP="000803AD">
      <w:pPr>
        <w:pStyle w:val="Corpodeltesto"/>
        <w:kinsoku w:val="0"/>
        <w:overflowPunct w:val="0"/>
        <w:spacing w:line="200" w:lineRule="atLeast"/>
        <w:ind w:left="0" w:firstLine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405765" cy="437515"/>
            <wp:effectExtent l="0" t="0" r="0" b="63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400" w:rsidRDefault="003D1400" w:rsidP="000803AD">
      <w:pPr>
        <w:pStyle w:val="Corpodeltesto"/>
        <w:kinsoku w:val="0"/>
        <w:overflowPunct w:val="0"/>
        <w:spacing w:before="36"/>
        <w:ind w:left="0" w:right="6" w:firstLine="0"/>
        <w:jc w:val="center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>Ministero</w:t>
      </w:r>
      <w:r w:rsidR="00E53EF5">
        <w:rPr>
          <w:i/>
          <w:iCs/>
          <w:spacing w:val="-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dell’Interno</w:t>
      </w:r>
    </w:p>
    <w:p w:rsidR="003D1400" w:rsidRDefault="003D1400" w:rsidP="000803AD">
      <w:pPr>
        <w:pStyle w:val="Corpodeltesto"/>
        <w:tabs>
          <w:tab w:val="left" w:pos="5459"/>
          <w:tab w:val="left" w:pos="9639"/>
        </w:tabs>
        <w:kinsoku w:val="0"/>
        <w:overflowPunct w:val="0"/>
        <w:spacing w:before="11"/>
        <w:ind w:left="0" w:firstLine="0"/>
        <w:jc w:val="center"/>
        <w:rPr>
          <w:i/>
          <w:iCs/>
          <w:sz w:val="16"/>
          <w:szCs w:val="16"/>
        </w:rPr>
      </w:pPr>
    </w:p>
    <w:p w:rsidR="003D1400" w:rsidRDefault="003D1400" w:rsidP="000803AD">
      <w:pPr>
        <w:pStyle w:val="Corpodeltesto"/>
        <w:kinsoku w:val="0"/>
        <w:overflowPunct w:val="0"/>
        <w:spacing w:line="369" w:lineRule="auto"/>
        <w:ind w:left="0" w:right="6" w:firstLine="0"/>
        <w:jc w:val="center"/>
        <w:rPr>
          <w:sz w:val="13"/>
          <w:szCs w:val="13"/>
        </w:rPr>
      </w:pPr>
      <w:r>
        <w:rPr>
          <w:spacing w:val="-1"/>
          <w:sz w:val="13"/>
          <w:szCs w:val="13"/>
        </w:rPr>
        <w:t>DIPARTIMENTO</w:t>
      </w:r>
      <w:r>
        <w:rPr>
          <w:sz w:val="13"/>
          <w:szCs w:val="13"/>
        </w:rPr>
        <w:t>DEIVIGILIDELFUOCODEL</w:t>
      </w:r>
      <w:r>
        <w:rPr>
          <w:spacing w:val="-1"/>
          <w:sz w:val="13"/>
          <w:szCs w:val="13"/>
        </w:rPr>
        <w:t>SOCCORSOPUBBLIC</w:t>
      </w:r>
      <w:r w:rsidR="006306E4">
        <w:rPr>
          <w:spacing w:val="-1"/>
          <w:sz w:val="13"/>
          <w:szCs w:val="13"/>
        </w:rPr>
        <w:t xml:space="preserve">O </w:t>
      </w:r>
      <w:r>
        <w:rPr>
          <w:sz w:val="13"/>
          <w:szCs w:val="13"/>
        </w:rPr>
        <w:t>EDELLADIFESA</w:t>
      </w:r>
      <w:r>
        <w:rPr>
          <w:spacing w:val="-1"/>
          <w:sz w:val="13"/>
          <w:szCs w:val="13"/>
        </w:rPr>
        <w:t>CIVILE</w:t>
      </w:r>
    </w:p>
    <w:p w:rsidR="003D1400" w:rsidRPr="00894D31" w:rsidRDefault="003D1400" w:rsidP="000803AD">
      <w:pPr>
        <w:pStyle w:val="Corpodeltesto"/>
        <w:kinsoku w:val="0"/>
        <w:overflowPunct w:val="0"/>
        <w:spacing w:before="25" w:line="375" w:lineRule="auto"/>
        <w:ind w:left="0" w:right="6" w:firstLine="0"/>
        <w:jc w:val="center"/>
        <w:rPr>
          <w:sz w:val="14"/>
          <w:szCs w:val="14"/>
        </w:rPr>
      </w:pPr>
      <w:r>
        <w:rPr>
          <w:spacing w:val="-1"/>
          <w:sz w:val="14"/>
          <w:szCs w:val="14"/>
        </w:rPr>
        <w:t>DIREZIONE</w:t>
      </w:r>
      <w:r>
        <w:rPr>
          <w:sz w:val="14"/>
          <w:szCs w:val="14"/>
        </w:rPr>
        <w:t>CENTRALE</w:t>
      </w:r>
      <w:r>
        <w:rPr>
          <w:spacing w:val="-1"/>
          <w:sz w:val="14"/>
          <w:szCs w:val="14"/>
        </w:rPr>
        <w:t>PERLAFORMAZIONE</w:t>
      </w:r>
    </w:p>
    <w:p w:rsidR="00D37956" w:rsidRDefault="00894D31" w:rsidP="00D37956">
      <w:pPr>
        <w:pStyle w:val="Corpodeltesto"/>
        <w:kinsoku w:val="0"/>
        <w:overflowPunct w:val="0"/>
        <w:spacing w:before="74"/>
        <w:ind w:left="-142" w:hanging="112"/>
      </w:pPr>
      <w:bookmarkStart w:id="10" w:name="_Hlk85192355"/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521214" w:rsidRPr="00733BBE">
        <w:rPr>
          <w:spacing w:val="-1"/>
          <w:u w:val="single"/>
        </w:rPr>
        <w:t>ALLEGATO</w:t>
      </w:r>
      <w:r w:rsidR="000803AD">
        <w:rPr>
          <w:spacing w:val="-1"/>
          <w:u w:val="single"/>
        </w:rPr>
        <w:t xml:space="preserve"> </w:t>
      </w:r>
      <w:r w:rsidR="009026CA">
        <w:rPr>
          <w:u w:val="single"/>
        </w:rPr>
        <w:t>E</w:t>
      </w:r>
    </w:p>
    <w:p w:rsidR="00521214" w:rsidRDefault="00894D31" w:rsidP="00070374">
      <w:pPr>
        <w:pStyle w:val="Corpodeltesto"/>
        <w:kinsoku w:val="0"/>
        <w:overflowPunct w:val="0"/>
        <w:spacing w:before="74"/>
        <w:ind w:left="-567" w:hanging="112"/>
      </w:pPr>
      <w:r>
        <w:t xml:space="preserve">PROGRAMMA DIDATTICO </w:t>
      </w:r>
      <w:r w:rsidR="00521214">
        <w:t xml:space="preserve">CORSO DI </w:t>
      </w:r>
      <w:r w:rsidR="00722367" w:rsidRPr="00722367">
        <w:rPr>
          <w:highlight w:val="yellow"/>
        </w:rPr>
        <w:t>STANDARDIZZAZIONE</w:t>
      </w:r>
      <w:r w:rsidR="00521214">
        <w:t xml:space="preserve"> PER </w:t>
      </w:r>
      <w:r>
        <w:t>“</w:t>
      </w:r>
      <w:r w:rsidR="00521214">
        <w:t>FORMATORI</w:t>
      </w:r>
      <w:r w:rsidR="0019164E">
        <w:t xml:space="preserve"> DI NUOTO E SALVAMENTO</w:t>
      </w:r>
      <w:r>
        <w:t>”</w:t>
      </w:r>
    </w:p>
    <w:p w:rsidR="00894D31" w:rsidRPr="00521214" w:rsidRDefault="00070374" w:rsidP="00070374">
      <w:pPr>
        <w:pStyle w:val="Corpodeltesto"/>
        <w:kinsoku w:val="0"/>
        <w:overflowPunct w:val="0"/>
        <w:spacing w:before="74"/>
        <w:ind w:left="-142" w:hanging="567"/>
      </w:pPr>
      <w:r>
        <w:t>(</w:t>
      </w:r>
      <w:r w:rsidR="00894D31">
        <w:t>orario intensivo</w:t>
      </w:r>
      <w:r>
        <w:t xml:space="preserve">; </w:t>
      </w:r>
      <w:r w:rsidR="00894D31">
        <w:t>settimana di applicazione pratica</w:t>
      </w:r>
      <w:r>
        <w:t>)</w:t>
      </w:r>
    </w:p>
    <w:bookmarkEnd w:id="10"/>
    <w:p w:rsidR="006306E4" w:rsidRDefault="006306E4" w:rsidP="006306E4">
      <w:pPr>
        <w:pStyle w:val="Corpodeltesto"/>
        <w:kinsoku w:val="0"/>
        <w:overflowPunct w:val="0"/>
        <w:spacing w:before="8"/>
        <w:ind w:left="0" w:firstLine="0"/>
      </w:pPr>
    </w:p>
    <w:tbl>
      <w:tblPr>
        <w:tblW w:w="14798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0"/>
        <w:gridCol w:w="2823"/>
        <w:gridCol w:w="2565"/>
        <w:gridCol w:w="2642"/>
        <w:gridCol w:w="2545"/>
        <w:gridCol w:w="2563"/>
      </w:tblGrid>
      <w:tr w:rsidR="006306E4" w:rsidRPr="00894D31" w:rsidTr="00070374">
        <w:trPr>
          <w:trHeight w:hRule="exact" w:val="236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1" w:lineRule="exact"/>
              <w:ind w:left="567" w:hanging="536"/>
              <w:jc w:val="center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ORARIO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6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LUNEDI’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6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MARTEDI’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MERCOLEDI’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6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GIOVEDI’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FDFDF"/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6"/>
              <w:jc w:val="center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VENERDI’</w:t>
            </w:r>
          </w:p>
        </w:tc>
      </w:tr>
      <w:tr w:rsidR="006306E4" w:rsidRPr="00894D31" w:rsidTr="00070374">
        <w:trPr>
          <w:trHeight w:hRule="exact" w:val="1269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6" w:lineRule="exact"/>
              <w:ind w:left="107"/>
              <w:jc w:val="center"/>
              <w:rPr>
                <w:spacing w:val="-1"/>
                <w:sz w:val="18"/>
                <w:szCs w:val="18"/>
              </w:rPr>
            </w:pPr>
          </w:p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6" w:lineRule="exact"/>
              <w:ind w:left="107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08.30/09.30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E53EF5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ind w:left="66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</w:t>
            </w:r>
            <w:r w:rsidR="006306E4" w:rsidRPr="00894D31">
              <w:rPr>
                <w:spacing w:val="-1"/>
                <w:sz w:val="18"/>
                <w:szCs w:val="18"/>
              </w:rPr>
              <w:t>resentazione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6306E4" w:rsidRPr="00894D31">
              <w:rPr>
                <w:sz w:val="18"/>
                <w:szCs w:val="18"/>
              </w:rPr>
              <w:t>del corso;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6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 xml:space="preserve">panoramica </w:t>
            </w:r>
            <w:r w:rsidRPr="00894D31">
              <w:rPr>
                <w:sz w:val="18"/>
                <w:szCs w:val="18"/>
              </w:rPr>
              <w:t>del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soccorso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acquatico</w:t>
            </w:r>
            <w:r w:rsidR="006F3558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085D02" w:rsidRPr="00894D31" w:rsidRDefault="00E53EF5" w:rsidP="00722367">
            <w:pPr>
              <w:pStyle w:val="Paragrafoelenco"/>
              <w:tabs>
                <w:tab w:val="left" w:pos="215"/>
              </w:tabs>
              <w:kinsoku w:val="0"/>
              <w:overflowPunct w:val="0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P</w:t>
            </w:r>
            <w:r w:rsidR="00085D02" w:rsidRPr="00894D31">
              <w:rPr>
                <w:sz w:val="18"/>
                <w:szCs w:val="18"/>
              </w:rPr>
              <w:t>ericoli</w:t>
            </w:r>
            <w:r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in</w:t>
            </w:r>
            <w:r w:rsidR="00085D02" w:rsidRPr="00894D31">
              <w:rPr>
                <w:spacing w:val="-1"/>
                <w:sz w:val="18"/>
                <w:szCs w:val="18"/>
              </w:rPr>
              <w:t xml:space="preserve"> ambiente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085D02" w:rsidRPr="00894D31">
              <w:rPr>
                <w:spacing w:val="-1"/>
                <w:sz w:val="18"/>
                <w:szCs w:val="18"/>
              </w:rPr>
              <w:t>acquatico;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215"/>
              </w:tabs>
              <w:kinsoku w:val="0"/>
              <w:overflowPunct w:val="0"/>
              <w:spacing w:line="206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meteorologia;</w:t>
            </w:r>
          </w:p>
          <w:p w:rsidR="00085D02" w:rsidRPr="00894D31" w:rsidRDefault="00E53EF5" w:rsidP="00722367">
            <w:pPr>
              <w:pStyle w:val="Corpodeltesto"/>
              <w:kinsoku w:val="0"/>
              <w:overflowPunct w:val="0"/>
              <w:spacing w:line="200" w:lineRule="atLeast"/>
              <w:ind w:hanging="11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auto mantenimento </w:t>
            </w:r>
            <w:r w:rsidR="00085D02" w:rsidRPr="00894D31">
              <w:rPr>
                <w:sz w:val="18"/>
                <w:szCs w:val="18"/>
              </w:rPr>
              <w:t>abilità</w:t>
            </w:r>
            <w:r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acquisite</w:t>
            </w:r>
            <w:r w:rsidR="006F3558">
              <w:rPr>
                <w:sz w:val="18"/>
                <w:szCs w:val="18"/>
              </w:rPr>
              <w:t>.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2"/>
              </w:tabs>
              <w:kinsoku w:val="0"/>
              <w:overflowPunct w:val="0"/>
              <w:spacing w:line="207" w:lineRule="exact"/>
              <w:ind w:left="116"/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67"/>
              </w:tabs>
              <w:kinsoku w:val="0"/>
              <w:overflowPunct w:val="0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normative,</w:t>
            </w:r>
            <w:r w:rsidRPr="00894D31">
              <w:rPr>
                <w:sz w:val="18"/>
                <w:szCs w:val="18"/>
              </w:rPr>
              <w:t xml:space="preserve"> responsabilità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dell’assistente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bagnanti,impianti</w:t>
            </w:r>
            <w:r w:rsidRPr="00894D31">
              <w:rPr>
                <w:sz w:val="18"/>
                <w:szCs w:val="18"/>
              </w:rPr>
              <w:t xml:space="preserve"> piscine;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3"/>
              <w:jc w:val="both"/>
              <w:rPr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561" w:rsidRPr="00894D31" w:rsidRDefault="00995561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995561" w:rsidRPr="00894D31" w:rsidRDefault="00E53EF5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E</w:t>
            </w:r>
            <w:r w:rsidR="00995561" w:rsidRPr="00894D31">
              <w:rPr>
                <w:spacing w:val="-1"/>
                <w:sz w:val="18"/>
                <w:szCs w:val="18"/>
              </w:rPr>
              <w:t>sercitazioni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995561" w:rsidRPr="00894D31">
              <w:rPr>
                <w:spacing w:val="-1"/>
                <w:sz w:val="18"/>
                <w:szCs w:val="18"/>
              </w:rPr>
              <w:t>didattiche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995561" w:rsidRPr="00894D31">
              <w:rPr>
                <w:spacing w:val="-1"/>
                <w:sz w:val="18"/>
                <w:szCs w:val="18"/>
              </w:rPr>
              <w:t>simulazione aula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Verifica</w:t>
            </w:r>
            <w:r w:rsidRPr="00894D31">
              <w:rPr>
                <w:sz w:val="18"/>
                <w:szCs w:val="18"/>
              </w:rPr>
              <w:t xml:space="preserve"> teorica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micro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-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teaching</w:t>
            </w:r>
          </w:p>
        </w:tc>
      </w:tr>
      <w:tr w:rsidR="006306E4" w:rsidRPr="00894D31" w:rsidTr="00070374">
        <w:trPr>
          <w:trHeight w:hRule="exact" w:val="237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1" w:lineRule="exact"/>
              <w:ind w:left="31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  <w:tr w:rsidR="006306E4" w:rsidRPr="00894D31" w:rsidTr="00070374">
        <w:trPr>
          <w:trHeight w:hRule="exact" w:val="894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pacing w:val="-1"/>
                <w:sz w:val="18"/>
                <w:szCs w:val="18"/>
              </w:rPr>
            </w:pPr>
          </w:p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09.45/11.15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6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scuola </w:t>
            </w:r>
            <w:r w:rsidRPr="00894D31">
              <w:rPr>
                <w:spacing w:val="-1"/>
                <w:sz w:val="18"/>
                <w:szCs w:val="18"/>
              </w:rPr>
              <w:t>nuoto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salvamento</w:t>
            </w:r>
            <w:r w:rsidR="00722367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VVF;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before="2"/>
              <w:ind w:left="66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analisi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tecniche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natatorie</w:t>
            </w:r>
            <w:r w:rsidR="006F3558">
              <w:rPr>
                <w:sz w:val="18"/>
                <w:szCs w:val="18"/>
              </w:rPr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116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085D02" w:rsidRPr="00894D31" w:rsidRDefault="00E53EF5" w:rsidP="00722367">
            <w:pPr>
              <w:pStyle w:val="Paragrafoelenco"/>
              <w:tabs>
                <w:tab w:val="left" w:pos="172"/>
              </w:tabs>
              <w:kinsoku w:val="0"/>
              <w:overflowPunct w:val="0"/>
              <w:spacing w:line="206" w:lineRule="exact"/>
              <w:ind w:left="116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N</w:t>
            </w:r>
            <w:r w:rsidR="00085D02" w:rsidRPr="00894D31">
              <w:rPr>
                <w:sz w:val="18"/>
                <w:szCs w:val="18"/>
              </w:rPr>
              <w:t>uoto</w:t>
            </w:r>
            <w:r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in</w:t>
            </w:r>
            <w:r w:rsidR="00085D02" w:rsidRPr="00894D31">
              <w:rPr>
                <w:spacing w:val="-1"/>
                <w:sz w:val="18"/>
                <w:szCs w:val="18"/>
              </w:rPr>
              <w:t xml:space="preserve"> immersione;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2"/>
              </w:tabs>
              <w:kinsoku w:val="0"/>
              <w:overflowPunct w:val="0"/>
              <w:spacing w:line="206" w:lineRule="exact"/>
              <w:ind w:left="116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ingressi</w:t>
            </w:r>
            <w:r w:rsidRPr="00894D31">
              <w:rPr>
                <w:sz w:val="18"/>
                <w:szCs w:val="18"/>
              </w:rPr>
              <w:t xml:space="preserve"> in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acqua;</w:t>
            </w:r>
          </w:p>
          <w:p w:rsidR="006306E4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sostentamento</w:t>
            </w:r>
            <w:r w:rsidR="006F3558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085D02" w:rsidP="00722367">
            <w:pPr>
              <w:pStyle w:val="TableParagraph"/>
              <w:kinsoku w:val="0"/>
              <w:overflowPunct w:val="0"/>
              <w:ind w:left="4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tecniche</w:t>
            </w:r>
            <w:r w:rsidRPr="00894D31">
              <w:rPr>
                <w:sz w:val="18"/>
                <w:szCs w:val="18"/>
              </w:rPr>
              <w:t xml:space="preserve"> di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salvamento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a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 xml:space="preserve">nuoto VF </w:t>
            </w:r>
            <w:r w:rsidRPr="00894D31">
              <w:rPr>
                <w:spacing w:val="-1"/>
                <w:sz w:val="18"/>
                <w:szCs w:val="18"/>
              </w:rPr>
              <w:t>standardizzate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con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e</w:t>
            </w:r>
            <w:r w:rsidRPr="00894D31">
              <w:rPr>
                <w:spacing w:val="-1"/>
                <w:sz w:val="18"/>
                <w:szCs w:val="18"/>
              </w:rPr>
              <w:t xml:space="preserve"> senza </w:t>
            </w:r>
            <w:r w:rsidRPr="00894D31">
              <w:rPr>
                <w:sz w:val="18"/>
                <w:szCs w:val="18"/>
              </w:rPr>
              <w:t>ausili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561" w:rsidRPr="00894D31" w:rsidRDefault="00995561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9026CA" w:rsidRDefault="000803AD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E</w:t>
            </w:r>
            <w:r w:rsidR="00995561" w:rsidRPr="00894D31">
              <w:rPr>
                <w:spacing w:val="-1"/>
                <w:sz w:val="18"/>
                <w:szCs w:val="18"/>
              </w:rPr>
              <w:t>sercitazioni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995561" w:rsidRPr="00894D31">
              <w:rPr>
                <w:spacing w:val="-1"/>
                <w:sz w:val="18"/>
                <w:szCs w:val="18"/>
              </w:rPr>
              <w:t>didattiche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995561" w:rsidRPr="00894D31">
              <w:rPr>
                <w:sz w:val="18"/>
                <w:szCs w:val="18"/>
              </w:rPr>
              <w:t>livelli</w:t>
            </w:r>
          </w:p>
          <w:p w:rsidR="00995561" w:rsidRPr="00894D31" w:rsidRDefault="00995561" w:rsidP="00722367">
            <w:pPr>
              <w:pStyle w:val="TableParagraph"/>
              <w:kinsoku w:val="0"/>
              <w:overflowPunct w:val="0"/>
              <w:spacing w:line="201" w:lineRule="exact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base,avanzato e salvamento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6" w:hanging="3"/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Verifica</w:t>
            </w:r>
            <w:r w:rsidR="00E53EF5">
              <w:rPr>
                <w:spacing w:val="-1"/>
                <w:sz w:val="18"/>
                <w:szCs w:val="18"/>
              </w:rPr>
              <w:t xml:space="preserve"> pratica micro </w:t>
            </w:r>
            <w:r w:rsidRPr="00894D31">
              <w:rPr>
                <w:spacing w:val="-1"/>
                <w:sz w:val="18"/>
                <w:szCs w:val="18"/>
              </w:rPr>
              <w:t>-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teaching</w:t>
            </w:r>
          </w:p>
        </w:tc>
      </w:tr>
      <w:tr w:rsidR="006306E4" w:rsidRPr="00894D31" w:rsidTr="00070374">
        <w:trPr>
          <w:trHeight w:hRule="exact" w:val="237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1" w:lineRule="exact"/>
              <w:ind w:left="72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  <w:tr w:rsidR="006306E4" w:rsidRPr="00894D31" w:rsidTr="00070374">
        <w:trPr>
          <w:trHeight w:hRule="exact" w:val="1321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pacing w:val="-1"/>
                <w:sz w:val="18"/>
                <w:szCs w:val="18"/>
              </w:rPr>
            </w:pPr>
          </w:p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11.30/12.30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109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ind w:left="66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alimentazione;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6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attività motoria;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6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attività prenatatoria;</w:t>
            </w:r>
          </w:p>
          <w:p w:rsidR="006306E4" w:rsidRPr="00894D31" w:rsidRDefault="006306E4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  rischi </w:t>
            </w:r>
            <w:r w:rsidRPr="00894D31">
              <w:rPr>
                <w:spacing w:val="-1"/>
                <w:sz w:val="18"/>
                <w:szCs w:val="18"/>
              </w:rPr>
              <w:t>sanitar</w:t>
            </w:r>
            <w:r w:rsidR="006F3558">
              <w:rPr>
                <w:spacing w:val="-1"/>
                <w:sz w:val="18"/>
                <w:szCs w:val="18"/>
              </w:rPr>
              <w:t>i.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 xml:space="preserve">tecniche </w:t>
            </w:r>
            <w:r w:rsidRPr="00894D31">
              <w:rPr>
                <w:sz w:val="18"/>
                <w:szCs w:val="18"/>
              </w:rPr>
              <w:t>di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 xml:space="preserve">stabilizzazione </w:t>
            </w:r>
            <w:r w:rsidRPr="00894D31">
              <w:rPr>
                <w:sz w:val="18"/>
                <w:szCs w:val="18"/>
              </w:rPr>
              <w:t>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imbarellamento;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nuoto</w:t>
            </w:r>
            <w:r w:rsidRPr="00894D31">
              <w:rPr>
                <w:spacing w:val="-1"/>
                <w:sz w:val="18"/>
                <w:szCs w:val="18"/>
              </w:rPr>
              <w:t xml:space="preserve"> pinnato;</w:t>
            </w:r>
          </w:p>
          <w:p w:rsidR="006306E4" w:rsidRPr="00894D31" w:rsidRDefault="00085D02" w:rsidP="00722367">
            <w:pPr>
              <w:pStyle w:val="TableParagraph"/>
              <w:kinsoku w:val="0"/>
              <w:overflowPunct w:val="0"/>
              <w:ind w:left="66" w:hanging="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capovolte d’immersione</w:t>
            </w:r>
            <w:r w:rsidR="006F3558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6306E4" w:rsidP="00722367">
            <w:pPr>
              <w:pStyle w:val="TableParagraph"/>
              <w:numPr>
                <w:ilvl w:val="0"/>
                <w:numId w:val="2"/>
              </w:numPr>
              <w:kinsoku w:val="0"/>
              <w:overflowPunct w:val="0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isole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 xml:space="preserve">pratiche </w:t>
            </w:r>
            <w:r w:rsidRPr="00894D31">
              <w:rPr>
                <w:spacing w:val="-1"/>
                <w:sz w:val="18"/>
                <w:szCs w:val="18"/>
              </w:rPr>
              <w:t xml:space="preserve">simulazione </w:t>
            </w:r>
            <w:r w:rsidR="00DB3DD1" w:rsidRPr="00894D31">
              <w:rPr>
                <w:sz w:val="18"/>
                <w:szCs w:val="18"/>
              </w:rPr>
              <w:t>livelli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base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avanzato,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gestione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discenti,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problem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solving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561" w:rsidRPr="00894D31" w:rsidRDefault="00995561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995561" w:rsidRPr="00894D31" w:rsidRDefault="00995561" w:rsidP="00722367">
            <w:pPr>
              <w:pStyle w:val="TableParagraph"/>
              <w:kinsoku w:val="0"/>
              <w:overflowPunct w:val="0"/>
              <w:ind w:left="66" w:hanging="3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isole </w:t>
            </w:r>
            <w:r w:rsidRPr="00894D31">
              <w:rPr>
                <w:spacing w:val="-1"/>
                <w:sz w:val="18"/>
                <w:szCs w:val="18"/>
              </w:rPr>
              <w:t>pratiche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 xml:space="preserve">simulazione </w:t>
            </w:r>
            <w:r w:rsidRPr="00894D31">
              <w:rPr>
                <w:sz w:val="18"/>
                <w:szCs w:val="18"/>
              </w:rPr>
              <w:t>livelli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base</w:t>
            </w:r>
            <w:r w:rsidRPr="00894D31">
              <w:rPr>
                <w:spacing w:val="-1"/>
                <w:sz w:val="18"/>
                <w:szCs w:val="18"/>
              </w:rPr>
              <w:t>, avanzato e salvamento</w:t>
            </w:r>
          </w:p>
          <w:p w:rsidR="006306E4" w:rsidRPr="00894D31" w:rsidRDefault="00995561" w:rsidP="00722367">
            <w:pPr>
              <w:pStyle w:val="TableParagraph"/>
              <w:kinsoku w:val="0"/>
              <w:overflowPunct w:val="0"/>
              <w:ind w:left="66" w:hanging="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gestione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discenti,problem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solving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Verifica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pratica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micro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-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teaching</w:t>
            </w:r>
          </w:p>
        </w:tc>
      </w:tr>
      <w:tr w:rsidR="006306E4" w:rsidRPr="00894D31" w:rsidTr="00070374">
        <w:trPr>
          <w:trHeight w:hRule="exact" w:val="237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1" w:lineRule="exact"/>
              <w:ind w:left="29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  <w:tr w:rsidR="006306E4" w:rsidRPr="00894D31" w:rsidTr="00070374">
        <w:trPr>
          <w:trHeight w:hRule="exact" w:val="1374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pacing w:val="-1"/>
                <w:sz w:val="18"/>
                <w:szCs w:val="18"/>
              </w:rPr>
            </w:pPr>
          </w:p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13.00/15.00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E53EF5" w:rsidP="00722367">
            <w:pPr>
              <w:pStyle w:val="TableParagraph"/>
              <w:kinsoku w:val="0"/>
              <w:overflowPunct w:val="0"/>
              <w:ind w:left="66" w:hanging="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</w:t>
            </w:r>
            <w:r w:rsidR="006306E4" w:rsidRPr="00894D31">
              <w:rPr>
                <w:spacing w:val="-1"/>
                <w:sz w:val="18"/>
                <w:szCs w:val="18"/>
              </w:rPr>
              <w:t>ffinamento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6306E4" w:rsidRPr="00894D31">
              <w:rPr>
                <w:sz w:val="18"/>
                <w:szCs w:val="18"/>
              </w:rPr>
              <w:t>abilità</w:t>
            </w:r>
            <w:r>
              <w:rPr>
                <w:sz w:val="18"/>
                <w:szCs w:val="18"/>
              </w:rPr>
              <w:t xml:space="preserve"> </w:t>
            </w:r>
            <w:r w:rsidR="006306E4" w:rsidRPr="00894D31">
              <w:rPr>
                <w:sz w:val="18"/>
                <w:szCs w:val="18"/>
              </w:rPr>
              <w:t>natatorie</w:t>
            </w:r>
            <w:r w:rsidR="006F3558">
              <w:rPr>
                <w:sz w:val="18"/>
                <w:szCs w:val="18"/>
              </w:rPr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ind w:left="66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gestione del </w:t>
            </w:r>
            <w:r w:rsidRPr="00894D31">
              <w:rPr>
                <w:spacing w:val="-1"/>
                <w:sz w:val="18"/>
                <w:szCs w:val="18"/>
              </w:rPr>
              <w:t>salvataggio;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ind w:left="66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tecniche</w:t>
            </w:r>
            <w:r w:rsidRPr="00894D31">
              <w:rPr>
                <w:sz w:val="18"/>
                <w:szCs w:val="18"/>
              </w:rPr>
              <w:t xml:space="preserve"> di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salvamento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standardizzate;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6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  visione</w:t>
            </w:r>
            <w:r w:rsidRPr="00894D31">
              <w:rPr>
                <w:spacing w:val="-1"/>
                <w:sz w:val="18"/>
                <w:szCs w:val="18"/>
              </w:rPr>
              <w:t xml:space="preserve"> video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didattico;</w:t>
            </w:r>
          </w:p>
          <w:p w:rsidR="006306E4" w:rsidRPr="00894D31" w:rsidRDefault="00085D02" w:rsidP="00722367">
            <w:pPr>
              <w:pStyle w:val="Paragrafoelenco"/>
              <w:tabs>
                <w:tab w:val="left" w:pos="63"/>
              </w:tabs>
              <w:kinsoku w:val="0"/>
              <w:overflowPunct w:val="0"/>
              <w:spacing w:before="2"/>
              <w:ind w:left="63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 xml:space="preserve"> debriefing</w:t>
            </w:r>
            <w:r w:rsidR="006F3558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6306E4" w:rsidP="00722367">
            <w:pPr>
              <w:pStyle w:val="TableParagraph"/>
              <w:kinsoku w:val="0"/>
              <w:overflowPunct w:val="0"/>
              <w:ind w:left="61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teoria </w:t>
            </w:r>
            <w:r w:rsidRPr="00894D31">
              <w:rPr>
                <w:spacing w:val="-1"/>
                <w:sz w:val="18"/>
                <w:szCs w:val="18"/>
              </w:rPr>
              <w:t>dell’allenamento,</w:t>
            </w:r>
            <w:r w:rsidR="006B19DA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meccanismi</w:t>
            </w:r>
            <w:r w:rsidR="006B19DA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energetici,</w:t>
            </w:r>
            <w:r w:rsidR="006B19DA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fisiologia,</w:t>
            </w:r>
            <w:r w:rsidR="006B19DA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capacità</w:t>
            </w:r>
            <w:r w:rsidR="006B19DA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motorie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E4" w:rsidRPr="00894D31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AULA</w:t>
            </w:r>
          </w:p>
          <w:p w:rsidR="006306E4" w:rsidRPr="00894D31" w:rsidRDefault="006B19DA" w:rsidP="00722367">
            <w:pPr>
              <w:pStyle w:val="TableParagraph"/>
              <w:kinsoku w:val="0"/>
              <w:overflowPunct w:val="0"/>
              <w:ind w:left="66" w:hanging="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Esercitazioni didattiche </w:t>
            </w:r>
            <w:r w:rsidR="00085D02" w:rsidRPr="00894D31">
              <w:rPr>
                <w:spacing w:val="-1"/>
                <w:sz w:val="18"/>
                <w:szCs w:val="18"/>
              </w:rPr>
              <w:t>simulazione aula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EBEBE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  <w:tr w:rsidR="006306E4" w:rsidRPr="00894D31" w:rsidTr="00070374">
        <w:trPr>
          <w:trHeight w:hRule="exact" w:val="237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line="201" w:lineRule="exact"/>
              <w:ind w:left="29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6" w:space="0" w:color="BEBEBE"/>
            </w:tcBorders>
            <w:shd w:val="clear" w:color="auto" w:fill="D9D9D9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56" w:space="0" w:color="BEBEBE"/>
              <w:bottom w:val="single" w:sz="4" w:space="0" w:color="000000"/>
              <w:right w:val="single" w:sz="4" w:space="0" w:color="auto"/>
            </w:tcBorders>
            <w:shd w:val="clear" w:color="auto" w:fill="BEBEBE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  <w:tr w:rsidR="006306E4" w:rsidRPr="00894D31" w:rsidTr="00722367">
        <w:trPr>
          <w:trHeight w:hRule="exact" w:val="1198"/>
        </w:trPr>
        <w:tc>
          <w:tcPr>
            <w:tcW w:w="16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pacing w:val="-1"/>
                <w:sz w:val="18"/>
                <w:szCs w:val="18"/>
              </w:rPr>
            </w:pPr>
          </w:p>
          <w:p w:rsidR="006306E4" w:rsidRPr="00894D31" w:rsidRDefault="006306E4" w:rsidP="00C62ADE">
            <w:pPr>
              <w:pStyle w:val="TableParagraph"/>
              <w:kinsoku w:val="0"/>
              <w:overflowPunct w:val="0"/>
              <w:spacing w:before="2"/>
              <w:ind w:left="107"/>
              <w:jc w:val="center"/>
              <w:rPr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15.15/17.00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3558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6F3558" w:rsidRDefault="006306E4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nuotate</w:t>
            </w:r>
            <w:r w:rsidRPr="00894D31">
              <w:rPr>
                <w:spacing w:val="-1"/>
                <w:sz w:val="18"/>
                <w:szCs w:val="18"/>
              </w:rPr>
              <w:t xml:space="preserve"> propedeutiche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al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salvamento</w:t>
            </w:r>
            <w:r w:rsidR="006F3558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F3558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7" w:lineRule="exact"/>
              <w:ind w:left="128" w:hanging="128"/>
              <w:rPr>
                <w:spacing w:val="1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isole </w:t>
            </w:r>
            <w:r w:rsidRPr="00894D31">
              <w:rPr>
                <w:spacing w:val="-1"/>
                <w:sz w:val="18"/>
                <w:szCs w:val="18"/>
              </w:rPr>
              <w:t>pratiche</w:t>
            </w:r>
            <w:r w:rsidR="00E53EF5">
              <w:rPr>
                <w:spacing w:val="-1"/>
                <w:sz w:val="18"/>
                <w:szCs w:val="18"/>
              </w:rPr>
              <w:t xml:space="preserve"> s</w:t>
            </w:r>
            <w:r w:rsidRPr="00894D31">
              <w:rPr>
                <w:spacing w:val="-1"/>
                <w:sz w:val="18"/>
                <w:szCs w:val="18"/>
              </w:rPr>
              <w:t xml:space="preserve">imulazione </w:t>
            </w:r>
            <w:r w:rsidRPr="00894D31">
              <w:rPr>
                <w:sz w:val="18"/>
                <w:szCs w:val="18"/>
              </w:rPr>
              <w:t>livelli</w:t>
            </w:r>
          </w:p>
          <w:p w:rsidR="006F3558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7" w:lineRule="exact"/>
              <w:ind w:left="128" w:hanging="128"/>
              <w:rPr>
                <w:spacing w:val="25"/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base</w:t>
            </w:r>
            <w:r w:rsidR="00DC1881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e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avanzato,gestione</w:t>
            </w:r>
          </w:p>
          <w:p w:rsidR="006306E4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7" w:lineRule="exact"/>
              <w:ind w:left="128" w:hanging="128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discenti,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problem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solving</w:t>
            </w:r>
            <w:r w:rsidR="006F3558">
              <w:rPr>
                <w:sz w:val="18"/>
                <w:szCs w:val="18"/>
              </w:rPr>
              <w:t>;</w:t>
            </w:r>
          </w:p>
          <w:p w:rsidR="00085D02" w:rsidRPr="00894D31" w:rsidRDefault="00085D02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line="207" w:lineRule="exact"/>
              <w:rPr>
                <w:sz w:val="18"/>
                <w:szCs w:val="18"/>
              </w:rPr>
            </w:pP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D02" w:rsidRPr="00894D31" w:rsidRDefault="00085D02" w:rsidP="00722367">
            <w:pPr>
              <w:pStyle w:val="TableParagraph"/>
              <w:kinsoku w:val="0"/>
              <w:overflowPunct w:val="0"/>
              <w:spacing w:line="201" w:lineRule="exact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F3558" w:rsidRDefault="009026CA" w:rsidP="00722367">
            <w:pPr>
              <w:pStyle w:val="Paragrafoelenco"/>
              <w:tabs>
                <w:tab w:val="left" w:pos="167"/>
              </w:tabs>
              <w:kinsoku w:val="0"/>
              <w:overflowPunct w:val="0"/>
              <w:spacing w:line="206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t</w:t>
            </w:r>
            <w:r w:rsidR="00085D02" w:rsidRPr="00894D31">
              <w:rPr>
                <w:spacing w:val="-1"/>
                <w:sz w:val="18"/>
                <w:szCs w:val="18"/>
              </w:rPr>
              <w:t xml:space="preserve">ecniche </w:t>
            </w:r>
            <w:r w:rsidR="00085D02" w:rsidRPr="00894D31">
              <w:rPr>
                <w:sz w:val="18"/>
                <w:szCs w:val="18"/>
              </w:rPr>
              <w:t>di</w:t>
            </w:r>
            <w:r w:rsidR="00E53EF5"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pacing w:val="-1"/>
                <w:sz w:val="18"/>
                <w:szCs w:val="18"/>
              </w:rPr>
              <w:t>salvamento</w:t>
            </w:r>
            <w:r w:rsidR="00DC1881">
              <w:rPr>
                <w:spacing w:val="-1"/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a</w:t>
            </w:r>
            <w:r w:rsidR="00DC1881"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 xml:space="preserve">nuoto </w:t>
            </w:r>
            <w:r w:rsidR="00085D02" w:rsidRPr="00894D31">
              <w:rPr>
                <w:spacing w:val="-1"/>
                <w:sz w:val="18"/>
                <w:szCs w:val="18"/>
              </w:rPr>
              <w:t>VF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="00085D02" w:rsidRPr="00894D31">
              <w:rPr>
                <w:spacing w:val="-1"/>
                <w:sz w:val="18"/>
                <w:szCs w:val="18"/>
              </w:rPr>
              <w:t>standardizzate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con</w:t>
            </w:r>
            <w:r w:rsidR="00E53EF5"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e</w:t>
            </w:r>
            <w:r w:rsidR="00085D02" w:rsidRPr="00894D31">
              <w:rPr>
                <w:spacing w:val="-1"/>
                <w:sz w:val="18"/>
                <w:szCs w:val="18"/>
              </w:rPr>
              <w:t xml:space="preserve"> senza </w:t>
            </w:r>
            <w:r w:rsidR="00085D02" w:rsidRPr="00894D31">
              <w:rPr>
                <w:sz w:val="18"/>
                <w:szCs w:val="18"/>
              </w:rPr>
              <w:t>ausili</w:t>
            </w:r>
            <w:r w:rsidR="00E53EF5">
              <w:rPr>
                <w:sz w:val="18"/>
                <w:szCs w:val="18"/>
              </w:rPr>
              <w:t xml:space="preserve"> </w:t>
            </w:r>
            <w:r w:rsidR="00085D02" w:rsidRPr="00894D31">
              <w:rPr>
                <w:spacing w:val="-1"/>
                <w:sz w:val="18"/>
                <w:szCs w:val="18"/>
              </w:rPr>
              <w:t>gestione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="00085D02" w:rsidRPr="00894D31">
              <w:rPr>
                <w:sz w:val="18"/>
                <w:szCs w:val="18"/>
              </w:rPr>
              <w:t>discenti</w:t>
            </w:r>
            <w:r w:rsidR="006F3558">
              <w:rPr>
                <w:sz w:val="18"/>
                <w:szCs w:val="18"/>
              </w:rPr>
              <w:t>;</w:t>
            </w:r>
          </w:p>
          <w:p w:rsidR="006306E4" w:rsidRPr="00894D31" w:rsidRDefault="00085D02" w:rsidP="00722367">
            <w:pPr>
              <w:pStyle w:val="Paragrafoelenco"/>
              <w:tabs>
                <w:tab w:val="left" w:pos="167"/>
              </w:tabs>
              <w:kinsoku w:val="0"/>
              <w:overflowPunct w:val="0"/>
              <w:spacing w:line="206" w:lineRule="exact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>problem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 xml:space="preserve">solving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5561" w:rsidRPr="00894D31" w:rsidRDefault="00995561" w:rsidP="00722367">
            <w:pPr>
              <w:pStyle w:val="TableParagraph"/>
              <w:kinsoku w:val="0"/>
              <w:overflowPunct w:val="0"/>
              <w:spacing w:line="201" w:lineRule="exact"/>
              <w:ind w:left="63"/>
              <w:rPr>
                <w:spacing w:val="-1"/>
                <w:sz w:val="18"/>
                <w:szCs w:val="18"/>
              </w:rPr>
            </w:pPr>
            <w:r w:rsidRPr="00894D31">
              <w:rPr>
                <w:spacing w:val="-1"/>
                <w:sz w:val="18"/>
                <w:szCs w:val="18"/>
              </w:rPr>
              <w:t>PISCINA</w:t>
            </w:r>
          </w:p>
          <w:p w:rsidR="006306E4" w:rsidRPr="00894D31" w:rsidRDefault="00995561" w:rsidP="00722367">
            <w:pPr>
              <w:pStyle w:val="Paragrafoelenco"/>
              <w:tabs>
                <w:tab w:val="left" w:pos="170"/>
              </w:tabs>
              <w:kinsoku w:val="0"/>
              <w:overflowPunct w:val="0"/>
              <w:spacing w:before="2"/>
              <w:ind w:left="63"/>
              <w:rPr>
                <w:sz w:val="18"/>
                <w:szCs w:val="18"/>
              </w:rPr>
            </w:pPr>
            <w:r w:rsidRPr="00894D31">
              <w:rPr>
                <w:sz w:val="18"/>
                <w:szCs w:val="18"/>
              </w:rPr>
              <w:t xml:space="preserve">isole </w:t>
            </w:r>
            <w:r w:rsidRPr="00894D31">
              <w:rPr>
                <w:spacing w:val="-1"/>
                <w:sz w:val="18"/>
                <w:szCs w:val="18"/>
              </w:rPr>
              <w:t>pratiche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 xml:space="preserve">simulazione </w:t>
            </w:r>
            <w:r w:rsidRPr="00894D31">
              <w:rPr>
                <w:sz w:val="18"/>
                <w:szCs w:val="18"/>
              </w:rPr>
              <w:t>livelli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base</w:t>
            </w:r>
            <w:r w:rsidRPr="00894D31">
              <w:rPr>
                <w:spacing w:val="-1"/>
                <w:sz w:val="18"/>
                <w:szCs w:val="18"/>
              </w:rPr>
              <w:t>, avanzato e salvamento,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pacing w:val="-1"/>
                <w:sz w:val="18"/>
                <w:szCs w:val="18"/>
              </w:rPr>
              <w:t>gestione</w:t>
            </w:r>
            <w:r w:rsidR="00E53EF5">
              <w:rPr>
                <w:spacing w:val="-1"/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discenti,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problem</w:t>
            </w:r>
            <w:r w:rsidR="00E53EF5">
              <w:rPr>
                <w:sz w:val="18"/>
                <w:szCs w:val="18"/>
              </w:rPr>
              <w:t xml:space="preserve"> </w:t>
            </w:r>
            <w:r w:rsidRPr="00894D31">
              <w:rPr>
                <w:sz w:val="18"/>
                <w:szCs w:val="18"/>
              </w:rPr>
              <w:t>solving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EBEBE"/>
          </w:tcPr>
          <w:p w:rsidR="006306E4" w:rsidRPr="00894D31" w:rsidRDefault="006306E4" w:rsidP="00722367">
            <w:pPr>
              <w:rPr>
                <w:sz w:val="18"/>
                <w:szCs w:val="18"/>
              </w:rPr>
            </w:pPr>
          </w:p>
        </w:tc>
      </w:tr>
    </w:tbl>
    <w:p w:rsidR="00722367" w:rsidRDefault="00722367" w:rsidP="00BF6D0B">
      <w:pPr>
        <w:pStyle w:val="Corpodeltesto"/>
        <w:kinsoku w:val="0"/>
        <w:overflowPunct w:val="0"/>
        <w:spacing w:before="3"/>
        <w:ind w:left="0" w:firstLine="0"/>
        <w:rPr>
          <w:sz w:val="18"/>
          <w:szCs w:val="18"/>
        </w:rPr>
        <w:sectPr w:rsidR="00722367" w:rsidSect="00085D02">
          <w:headerReference w:type="default" r:id="rId19"/>
          <w:footerReference w:type="default" r:id="rId20"/>
          <w:pgSz w:w="16840" w:h="11910" w:orient="landscape"/>
          <w:pgMar w:top="284" w:right="1300" w:bottom="0" w:left="1500" w:header="0" w:footer="0" w:gutter="0"/>
          <w:cols w:space="720" w:equalWidth="0">
            <w:col w:w="14040"/>
          </w:cols>
          <w:noEndnote/>
        </w:sectPr>
      </w:pPr>
    </w:p>
    <w:p w:rsidR="00722367" w:rsidRDefault="00722367" w:rsidP="00722367">
      <w:pPr>
        <w:pStyle w:val="Corpodeltesto"/>
        <w:kinsoku w:val="0"/>
        <w:overflowPunct w:val="0"/>
        <w:spacing w:line="200" w:lineRule="atLeast"/>
        <w:ind w:left="0" w:firstLine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405765" cy="437515"/>
            <wp:effectExtent l="0" t="0" r="0" b="635"/>
            <wp:docPr id="1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367" w:rsidRDefault="00722367" w:rsidP="00722367">
      <w:pPr>
        <w:pStyle w:val="Corpodeltesto"/>
        <w:kinsoku w:val="0"/>
        <w:overflowPunct w:val="0"/>
        <w:spacing w:before="36"/>
        <w:ind w:left="0" w:right="6" w:firstLine="0"/>
        <w:jc w:val="center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>Ministero dell’Interno</w:t>
      </w:r>
    </w:p>
    <w:p w:rsidR="00722367" w:rsidRDefault="00722367" w:rsidP="00722367">
      <w:pPr>
        <w:pStyle w:val="Corpodeltesto"/>
        <w:tabs>
          <w:tab w:val="left" w:pos="5459"/>
          <w:tab w:val="left" w:pos="9639"/>
        </w:tabs>
        <w:kinsoku w:val="0"/>
        <w:overflowPunct w:val="0"/>
        <w:spacing w:before="11"/>
        <w:ind w:left="0" w:firstLine="0"/>
        <w:jc w:val="center"/>
        <w:rPr>
          <w:i/>
          <w:iCs/>
          <w:sz w:val="16"/>
          <w:szCs w:val="16"/>
        </w:rPr>
      </w:pPr>
    </w:p>
    <w:p w:rsidR="00722367" w:rsidRDefault="00722367" w:rsidP="00722367">
      <w:pPr>
        <w:pStyle w:val="Corpodeltesto"/>
        <w:kinsoku w:val="0"/>
        <w:overflowPunct w:val="0"/>
        <w:spacing w:line="369" w:lineRule="auto"/>
        <w:ind w:left="0" w:right="6" w:firstLine="0"/>
        <w:jc w:val="center"/>
        <w:rPr>
          <w:sz w:val="13"/>
          <w:szCs w:val="13"/>
        </w:rPr>
      </w:pPr>
      <w:r>
        <w:rPr>
          <w:spacing w:val="-1"/>
          <w:sz w:val="13"/>
          <w:szCs w:val="13"/>
        </w:rPr>
        <w:t>DIPARTIMENTO</w:t>
      </w:r>
      <w:r>
        <w:rPr>
          <w:sz w:val="13"/>
          <w:szCs w:val="13"/>
        </w:rPr>
        <w:t>DEIVIGILIDELFUOCODEL</w:t>
      </w:r>
      <w:r>
        <w:rPr>
          <w:spacing w:val="-1"/>
          <w:sz w:val="13"/>
          <w:szCs w:val="13"/>
        </w:rPr>
        <w:t xml:space="preserve">SOCCORSOPUBBLICO </w:t>
      </w:r>
      <w:r>
        <w:rPr>
          <w:sz w:val="13"/>
          <w:szCs w:val="13"/>
        </w:rPr>
        <w:t>EDELLADIFESA</w:t>
      </w:r>
      <w:r>
        <w:rPr>
          <w:spacing w:val="-1"/>
          <w:sz w:val="13"/>
          <w:szCs w:val="13"/>
        </w:rPr>
        <w:t>CIVILE</w:t>
      </w:r>
    </w:p>
    <w:p w:rsidR="00722367" w:rsidRPr="00894D31" w:rsidRDefault="00722367" w:rsidP="00722367">
      <w:pPr>
        <w:pStyle w:val="Corpodeltesto"/>
        <w:kinsoku w:val="0"/>
        <w:overflowPunct w:val="0"/>
        <w:spacing w:before="25" w:line="375" w:lineRule="auto"/>
        <w:ind w:left="0" w:right="6" w:firstLine="0"/>
        <w:jc w:val="center"/>
        <w:rPr>
          <w:sz w:val="14"/>
          <w:szCs w:val="14"/>
        </w:rPr>
      </w:pPr>
      <w:r>
        <w:rPr>
          <w:spacing w:val="-1"/>
          <w:sz w:val="14"/>
          <w:szCs w:val="14"/>
        </w:rPr>
        <w:t>DIREZIONE</w:t>
      </w:r>
      <w:r>
        <w:rPr>
          <w:sz w:val="14"/>
          <w:szCs w:val="14"/>
        </w:rPr>
        <w:t>CENTRALE</w:t>
      </w:r>
      <w:r>
        <w:rPr>
          <w:spacing w:val="-1"/>
          <w:sz w:val="14"/>
          <w:szCs w:val="14"/>
        </w:rPr>
        <w:t>PERLAFORMAZIONE</w:t>
      </w:r>
    </w:p>
    <w:p w:rsidR="00722367" w:rsidRPr="00722367" w:rsidRDefault="00722367" w:rsidP="00722367">
      <w:pPr>
        <w:pStyle w:val="Corpodeltesto"/>
        <w:kinsoku w:val="0"/>
        <w:overflowPunct w:val="0"/>
        <w:spacing w:before="74"/>
        <w:ind w:left="0" w:firstLine="0"/>
        <w:rPr>
          <w:highlight w:val="yellow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722367">
        <w:rPr>
          <w:spacing w:val="-1"/>
          <w:highlight w:val="yellow"/>
          <w:u w:val="single"/>
        </w:rPr>
        <w:t xml:space="preserve">ALLEGATO </w:t>
      </w:r>
      <w:r w:rsidRPr="00722367">
        <w:rPr>
          <w:highlight w:val="yellow"/>
          <w:u w:val="single"/>
        </w:rPr>
        <w:t>F</w:t>
      </w:r>
    </w:p>
    <w:p w:rsidR="00722367" w:rsidRPr="00722367" w:rsidRDefault="00722367" w:rsidP="00722367">
      <w:pPr>
        <w:pStyle w:val="Corpodeltesto"/>
        <w:kinsoku w:val="0"/>
        <w:overflowPunct w:val="0"/>
        <w:spacing w:before="74"/>
        <w:ind w:left="0" w:firstLine="0"/>
        <w:rPr>
          <w:highlight w:val="yellow"/>
        </w:rPr>
      </w:pPr>
      <w:r w:rsidRPr="00722367">
        <w:rPr>
          <w:highlight w:val="yellow"/>
        </w:rPr>
        <w:t>PROGRAMMA DIDATTICO CORSO DI FORMAZIONE PER “FORMATORI DI NUOTO E SALVAMENTO”</w:t>
      </w:r>
    </w:p>
    <w:p w:rsidR="00722367" w:rsidRPr="00521214" w:rsidRDefault="00722367" w:rsidP="00722367">
      <w:pPr>
        <w:pStyle w:val="Corpodeltesto"/>
        <w:kinsoku w:val="0"/>
        <w:overflowPunct w:val="0"/>
        <w:spacing w:before="74"/>
        <w:ind w:left="0" w:firstLine="0"/>
      </w:pPr>
      <w:r w:rsidRPr="00722367">
        <w:rPr>
          <w:highlight w:val="yellow"/>
        </w:rPr>
        <w:t>(orario intensivo; settimana di applicazione pratica)</w:t>
      </w:r>
    </w:p>
    <w:p w:rsidR="00722367" w:rsidRDefault="00722367" w:rsidP="00722367">
      <w:pPr>
        <w:pStyle w:val="Corpodeltesto"/>
        <w:kinsoku w:val="0"/>
        <w:overflowPunct w:val="0"/>
        <w:spacing w:before="3"/>
        <w:ind w:left="0" w:firstLine="0"/>
        <w:rPr>
          <w:sz w:val="18"/>
          <w:szCs w:val="18"/>
        </w:rPr>
      </w:pPr>
    </w:p>
    <w:p w:rsidR="00722367" w:rsidRDefault="00722367" w:rsidP="00722367">
      <w:pPr>
        <w:spacing w:before="91"/>
      </w:pPr>
      <w:r w:rsidRPr="00722367">
        <w:rPr>
          <w:sz w:val="22"/>
          <w:highlight w:val="yellow"/>
        </w:rPr>
        <w:t>1^</w:t>
      </w:r>
      <w:r w:rsidRPr="00722367">
        <w:rPr>
          <w:spacing w:val="-4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SETTIMANA</w:t>
      </w:r>
      <w:r w:rsidRPr="00722367">
        <w:rPr>
          <w:spacing w:val="-2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(più</w:t>
      </w:r>
      <w:r w:rsidRPr="00722367">
        <w:rPr>
          <w:spacing w:val="-2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seconda</w:t>
      </w:r>
      <w:r w:rsidRPr="00722367">
        <w:rPr>
          <w:spacing w:val="-2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settimana</w:t>
      </w:r>
      <w:r w:rsidRPr="00722367">
        <w:rPr>
          <w:spacing w:val="-2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programma</w:t>
      </w:r>
      <w:r w:rsidRPr="00722367">
        <w:rPr>
          <w:spacing w:val="-2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di</w:t>
      </w:r>
      <w:r w:rsidRPr="00722367">
        <w:rPr>
          <w:spacing w:val="-1"/>
          <w:sz w:val="22"/>
          <w:highlight w:val="yellow"/>
        </w:rPr>
        <w:t xml:space="preserve"> </w:t>
      </w:r>
      <w:r w:rsidRPr="00722367">
        <w:rPr>
          <w:sz w:val="22"/>
          <w:highlight w:val="yellow"/>
        </w:rPr>
        <w:t>standardizzazione – allegato E)</w:t>
      </w:r>
    </w:p>
    <w:p w:rsidR="00722367" w:rsidRDefault="00722367" w:rsidP="00722367">
      <w:pPr>
        <w:pStyle w:val="Corpodeltesto"/>
        <w:spacing w:before="8"/>
        <w:ind w:left="0" w:firstLine="0"/>
        <w:rPr>
          <w:sz w:val="25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2555"/>
        <w:gridCol w:w="2554"/>
        <w:gridCol w:w="2554"/>
        <w:gridCol w:w="2482"/>
        <w:gridCol w:w="72"/>
        <w:gridCol w:w="96"/>
        <w:gridCol w:w="2474"/>
      </w:tblGrid>
      <w:tr w:rsidR="00722367" w:rsidRPr="00C700C1" w:rsidTr="00E07C74">
        <w:trPr>
          <w:trHeight w:val="246"/>
        </w:trPr>
        <w:tc>
          <w:tcPr>
            <w:tcW w:w="1916" w:type="dxa"/>
            <w:tcBorders>
              <w:left w:val="nil"/>
            </w:tcBorders>
            <w:shd w:val="clear" w:color="auto" w:fill="DFDFDF"/>
          </w:tcPr>
          <w:p w:rsidR="00722367" w:rsidRPr="00C700C1" w:rsidRDefault="00722367" w:rsidP="00722367">
            <w:pPr>
              <w:pStyle w:val="TableParagraph"/>
              <w:spacing w:before="47" w:line="179" w:lineRule="exact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ORARIO</w:t>
            </w:r>
          </w:p>
        </w:tc>
        <w:tc>
          <w:tcPr>
            <w:tcW w:w="2555" w:type="dxa"/>
            <w:shd w:val="clear" w:color="auto" w:fill="DFDFDF"/>
          </w:tcPr>
          <w:p w:rsidR="00722367" w:rsidRPr="00C700C1" w:rsidRDefault="00722367" w:rsidP="00722367">
            <w:pPr>
              <w:pStyle w:val="TableParagraph"/>
              <w:spacing w:before="47" w:line="179" w:lineRule="exact"/>
              <w:ind w:right="39"/>
              <w:jc w:val="center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LUNEDI’</w:t>
            </w:r>
          </w:p>
        </w:tc>
        <w:tc>
          <w:tcPr>
            <w:tcW w:w="2554" w:type="dxa"/>
            <w:shd w:val="clear" w:color="auto" w:fill="DFDFDF"/>
          </w:tcPr>
          <w:p w:rsidR="00722367" w:rsidRPr="00C700C1" w:rsidRDefault="00722367" w:rsidP="00722367">
            <w:pPr>
              <w:pStyle w:val="TableParagraph"/>
              <w:spacing w:before="47" w:line="179" w:lineRule="exact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MARTEDI’</w:t>
            </w:r>
          </w:p>
        </w:tc>
        <w:tc>
          <w:tcPr>
            <w:tcW w:w="2554" w:type="dxa"/>
            <w:shd w:val="clear" w:color="auto" w:fill="DFDFDF"/>
          </w:tcPr>
          <w:p w:rsidR="00722367" w:rsidRPr="00C700C1" w:rsidRDefault="00722367" w:rsidP="00C700C1">
            <w:pPr>
              <w:pStyle w:val="TableParagraph"/>
              <w:spacing w:before="47" w:line="179" w:lineRule="exact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MERCOLEDI’</w:t>
            </w:r>
          </w:p>
        </w:tc>
        <w:tc>
          <w:tcPr>
            <w:tcW w:w="2554" w:type="dxa"/>
            <w:gridSpan w:val="2"/>
            <w:shd w:val="clear" w:color="auto" w:fill="DFDFDF"/>
          </w:tcPr>
          <w:p w:rsidR="00722367" w:rsidRPr="00C700C1" w:rsidRDefault="00722367" w:rsidP="00C700C1">
            <w:pPr>
              <w:pStyle w:val="TableParagraph"/>
              <w:spacing w:before="47" w:line="179" w:lineRule="exact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GIOVEDI’</w:t>
            </w:r>
          </w:p>
        </w:tc>
        <w:tc>
          <w:tcPr>
            <w:tcW w:w="96" w:type="dxa"/>
            <w:tcBorders>
              <w:top w:val="nil"/>
              <w:bottom w:val="nil"/>
              <w:right w:val="nil"/>
            </w:tcBorders>
            <w:shd w:val="clear" w:color="auto" w:fill="DFDFDF"/>
          </w:tcPr>
          <w:p w:rsidR="00722367" w:rsidRPr="00C700C1" w:rsidRDefault="00722367" w:rsidP="00722367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  <w:shd w:val="clear" w:color="auto" w:fill="DFDFDF"/>
          </w:tcPr>
          <w:p w:rsidR="00722367" w:rsidRPr="00C700C1" w:rsidRDefault="00722367" w:rsidP="00722367">
            <w:pPr>
              <w:pStyle w:val="TableParagraph"/>
              <w:spacing w:before="47" w:line="179" w:lineRule="exact"/>
              <w:rPr>
                <w:sz w:val="18"/>
                <w:highlight w:val="yellow"/>
              </w:rPr>
            </w:pPr>
            <w:r w:rsidRPr="00C700C1">
              <w:rPr>
                <w:sz w:val="18"/>
                <w:highlight w:val="yellow"/>
              </w:rPr>
              <w:t>VENERDI’</w:t>
            </w:r>
          </w:p>
        </w:tc>
      </w:tr>
      <w:tr w:rsidR="00722367" w:rsidRPr="00C700C1" w:rsidTr="00C700C1">
        <w:trPr>
          <w:trHeight w:val="880"/>
        </w:trPr>
        <w:tc>
          <w:tcPr>
            <w:tcW w:w="1916" w:type="dxa"/>
          </w:tcPr>
          <w:p w:rsidR="00722367" w:rsidRPr="00C700C1" w:rsidRDefault="00722367" w:rsidP="00722367">
            <w:pPr>
              <w:pStyle w:val="TableParagraph"/>
              <w:rPr>
                <w:highlight w:val="yellow"/>
              </w:rPr>
            </w:pPr>
          </w:p>
          <w:p w:rsidR="00722367" w:rsidRPr="00C700C1" w:rsidRDefault="00722367" w:rsidP="00722367">
            <w:pPr>
              <w:pStyle w:val="TableParagraph"/>
              <w:spacing w:before="189"/>
              <w:ind w:right="497"/>
              <w:jc w:val="righ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08.30/09.30</w:t>
            </w:r>
          </w:p>
        </w:tc>
        <w:tc>
          <w:tcPr>
            <w:tcW w:w="2555" w:type="dxa"/>
          </w:tcPr>
          <w:p w:rsidR="00722367" w:rsidRPr="00C700C1" w:rsidRDefault="00722367" w:rsidP="00722367">
            <w:pPr>
              <w:pStyle w:val="TableParagraph"/>
              <w:spacing w:before="29" w:line="219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35" w:lineRule="auto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presentazione del corso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scuola</w:t>
            </w:r>
            <w:r w:rsidRPr="00C700C1">
              <w:rPr>
                <w:spacing w:val="-10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nuoto</w:t>
            </w:r>
            <w:r w:rsidRPr="00C700C1">
              <w:rPr>
                <w:spacing w:val="-9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</w:t>
            </w:r>
            <w:r w:rsidRPr="00C700C1">
              <w:rPr>
                <w:spacing w:val="-10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salvamento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VF</w:t>
            </w:r>
          </w:p>
        </w:tc>
        <w:tc>
          <w:tcPr>
            <w:tcW w:w="2554" w:type="dxa"/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anatomia</w:t>
            </w:r>
            <w:r w:rsidRPr="00C700C1">
              <w:rPr>
                <w:spacing w:val="-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</w:t>
            </w:r>
            <w:r w:rsidRPr="00C700C1">
              <w:rPr>
                <w:spacing w:val="-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fisiologia;</w:t>
            </w:r>
          </w:p>
        </w:tc>
        <w:tc>
          <w:tcPr>
            <w:tcW w:w="2554" w:type="dxa"/>
          </w:tcPr>
          <w:p w:rsidR="00722367" w:rsidRPr="00C700C1" w:rsidRDefault="00722367" w:rsidP="00C700C1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C700C1">
            <w:pPr>
              <w:pStyle w:val="TableParagraph"/>
              <w:spacing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capacità</w:t>
            </w:r>
            <w:r w:rsidRPr="00C700C1">
              <w:rPr>
                <w:spacing w:val="-1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motorie;</w:t>
            </w:r>
          </w:p>
        </w:tc>
        <w:tc>
          <w:tcPr>
            <w:tcW w:w="2554" w:type="dxa"/>
            <w:gridSpan w:val="2"/>
          </w:tcPr>
          <w:p w:rsidR="00722367" w:rsidRPr="00C700C1" w:rsidRDefault="00722367" w:rsidP="00C700C1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C700C1">
            <w:pPr>
              <w:pStyle w:val="TableParagraph"/>
              <w:spacing w:before="10" w:line="211" w:lineRule="auto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meccanismi energetici;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teoria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dell’allenamento</w:t>
            </w:r>
          </w:p>
        </w:tc>
        <w:tc>
          <w:tcPr>
            <w:tcW w:w="2570" w:type="dxa"/>
            <w:gridSpan w:val="2"/>
          </w:tcPr>
          <w:p w:rsidR="00722367" w:rsidRPr="00C700C1" w:rsidRDefault="00722367" w:rsidP="00722367">
            <w:pPr>
              <w:pStyle w:val="TableParagraph"/>
              <w:spacing w:before="29"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ind w:right="637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esercitazioni didattiche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micro-teaching</w:t>
            </w:r>
          </w:p>
        </w:tc>
      </w:tr>
      <w:tr w:rsidR="00722367" w:rsidRPr="00C700C1" w:rsidTr="00E07C74">
        <w:trPr>
          <w:trHeight w:val="249"/>
        </w:trPr>
        <w:tc>
          <w:tcPr>
            <w:tcW w:w="1916" w:type="dxa"/>
            <w:tcBorders>
              <w:lef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spacing w:before="29" w:line="200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PAUSA</w:t>
            </w:r>
          </w:p>
        </w:tc>
        <w:tc>
          <w:tcPr>
            <w:tcW w:w="2555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ind w:right="39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54" w:type="dxa"/>
            <w:gridSpan w:val="2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96" w:type="dxa"/>
            <w:tcBorders>
              <w:top w:val="nil"/>
              <w:bottom w:val="nil"/>
              <w:righ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722367" w:rsidRPr="00C700C1" w:rsidTr="00722367">
        <w:trPr>
          <w:trHeight w:val="1369"/>
        </w:trPr>
        <w:tc>
          <w:tcPr>
            <w:tcW w:w="1916" w:type="dxa"/>
          </w:tcPr>
          <w:p w:rsidR="00722367" w:rsidRPr="00C700C1" w:rsidRDefault="00722367" w:rsidP="00722367">
            <w:pPr>
              <w:pStyle w:val="TableParagraph"/>
              <w:spacing w:before="5"/>
              <w:rPr>
                <w:sz w:val="24"/>
                <w:highlight w:val="yellow"/>
              </w:rPr>
            </w:pPr>
          </w:p>
          <w:p w:rsidR="00722367" w:rsidRPr="00C700C1" w:rsidRDefault="00722367" w:rsidP="00722367">
            <w:pPr>
              <w:pStyle w:val="TableParagraph"/>
              <w:ind w:right="497"/>
              <w:jc w:val="righ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09.45/11.15</w:t>
            </w:r>
          </w:p>
        </w:tc>
        <w:tc>
          <w:tcPr>
            <w:tcW w:w="2555" w:type="dxa"/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ambientamento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</w:t>
            </w:r>
            <w:r w:rsidRPr="00C700C1">
              <w:rPr>
                <w:spacing w:val="-9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acquaticità</w:t>
            </w:r>
          </w:p>
        </w:tc>
        <w:tc>
          <w:tcPr>
            <w:tcW w:w="2554" w:type="dxa"/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affinamento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abilità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natatorie</w:t>
            </w:r>
          </w:p>
        </w:tc>
        <w:tc>
          <w:tcPr>
            <w:tcW w:w="2554" w:type="dxa"/>
          </w:tcPr>
          <w:p w:rsidR="00722367" w:rsidRPr="00C700C1" w:rsidRDefault="00722367" w:rsidP="00C700C1">
            <w:pPr>
              <w:pStyle w:val="TableParagraph"/>
              <w:spacing w:before="29"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C700C1">
            <w:pPr>
              <w:pStyle w:val="TableParagraph"/>
              <w:spacing w:line="237" w:lineRule="auto"/>
              <w:rPr>
                <w:sz w:val="20"/>
                <w:highlight w:val="yellow"/>
              </w:rPr>
            </w:pPr>
            <w:r w:rsidRPr="00C700C1">
              <w:rPr>
                <w:spacing w:val="-2"/>
                <w:sz w:val="20"/>
                <w:highlight w:val="yellow"/>
              </w:rPr>
              <w:t xml:space="preserve">esercitazioni </w:t>
            </w:r>
            <w:r w:rsidRPr="00C700C1">
              <w:rPr>
                <w:spacing w:val="-1"/>
                <w:sz w:val="20"/>
                <w:highlight w:val="yellow"/>
              </w:rPr>
              <w:t>didattiche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livello</w:t>
            </w:r>
            <w:r w:rsidRPr="00C700C1">
              <w:rPr>
                <w:spacing w:val="-2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base</w:t>
            </w:r>
          </w:p>
        </w:tc>
        <w:tc>
          <w:tcPr>
            <w:tcW w:w="2554" w:type="dxa"/>
            <w:gridSpan w:val="2"/>
          </w:tcPr>
          <w:p w:rsidR="00722367" w:rsidRPr="00C700C1" w:rsidRDefault="00722367" w:rsidP="00C700C1">
            <w:pPr>
              <w:pStyle w:val="TableParagraph"/>
              <w:spacing w:before="29"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C700C1">
            <w:pPr>
              <w:pStyle w:val="TableParagraph"/>
              <w:spacing w:line="237" w:lineRule="auto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esercitazioni didattiche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corso avanzato</w:t>
            </w:r>
          </w:p>
        </w:tc>
        <w:tc>
          <w:tcPr>
            <w:tcW w:w="2570" w:type="dxa"/>
            <w:gridSpan w:val="2"/>
          </w:tcPr>
          <w:p w:rsidR="00722367" w:rsidRPr="00C700C1" w:rsidRDefault="00722367" w:rsidP="00722367">
            <w:pPr>
              <w:pStyle w:val="TableParagraph"/>
              <w:spacing w:before="29"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ind w:right="500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isole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pratiche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simulazione</w:t>
            </w:r>
            <w:r w:rsidRPr="00C700C1">
              <w:rPr>
                <w:spacing w:val="14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livello</w:t>
            </w:r>
            <w:r w:rsidRPr="00C700C1">
              <w:rPr>
                <w:spacing w:val="-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base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 avanzato,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gestione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discenti,</w:t>
            </w:r>
            <w:r w:rsidRPr="00C700C1">
              <w:rPr>
                <w:spacing w:val="4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problem</w:t>
            </w:r>
            <w:r w:rsidRPr="00C700C1">
              <w:rPr>
                <w:spacing w:val="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solving</w:t>
            </w:r>
          </w:p>
        </w:tc>
      </w:tr>
      <w:tr w:rsidR="00722367" w:rsidRPr="00C700C1" w:rsidTr="00E07C74">
        <w:trPr>
          <w:trHeight w:val="249"/>
        </w:trPr>
        <w:tc>
          <w:tcPr>
            <w:tcW w:w="1916" w:type="dxa"/>
            <w:tcBorders>
              <w:lef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spacing w:before="31" w:line="19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PAUSA</w:t>
            </w:r>
          </w:p>
        </w:tc>
        <w:tc>
          <w:tcPr>
            <w:tcW w:w="2555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ind w:right="39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54" w:type="dxa"/>
            <w:gridSpan w:val="2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96" w:type="dxa"/>
            <w:tcBorders>
              <w:top w:val="nil"/>
              <w:bottom w:val="nil"/>
              <w:righ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722367" w:rsidRPr="00C700C1" w:rsidTr="00E07C74">
        <w:trPr>
          <w:trHeight w:val="993"/>
        </w:trPr>
        <w:tc>
          <w:tcPr>
            <w:tcW w:w="1916" w:type="dxa"/>
          </w:tcPr>
          <w:p w:rsidR="00722367" w:rsidRPr="00C700C1" w:rsidRDefault="00722367" w:rsidP="00722367">
            <w:pPr>
              <w:pStyle w:val="TableParagraph"/>
              <w:spacing w:before="10"/>
              <w:rPr>
                <w:sz w:val="20"/>
                <w:highlight w:val="yellow"/>
              </w:rPr>
            </w:pPr>
          </w:p>
          <w:p w:rsidR="00722367" w:rsidRPr="00C700C1" w:rsidRDefault="00722367" w:rsidP="00722367">
            <w:pPr>
              <w:pStyle w:val="TableParagraph"/>
              <w:spacing w:before="1"/>
              <w:ind w:right="497"/>
              <w:jc w:val="righ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11.30/12.30</w:t>
            </w:r>
          </w:p>
        </w:tc>
        <w:tc>
          <w:tcPr>
            <w:tcW w:w="2555" w:type="dxa"/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ambientamento,</w:t>
            </w:r>
            <w:r w:rsidRPr="00C700C1">
              <w:rPr>
                <w:spacing w:val="-13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acquaticità</w:t>
            </w:r>
          </w:p>
        </w:tc>
        <w:tc>
          <w:tcPr>
            <w:tcW w:w="2554" w:type="dxa"/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affinamento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abilità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natatorie</w:t>
            </w:r>
          </w:p>
        </w:tc>
        <w:tc>
          <w:tcPr>
            <w:tcW w:w="2554" w:type="dxa"/>
          </w:tcPr>
          <w:p w:rsidR="00722367" w:rsidRPr="00C700C1" w:rsidRDefault="00722367" w:rsidP="00C700C1">
            <w:pPr>
              <w:pStyle w:val="TableParagraph"/>
              <w:spacing w:before="29"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C700C1">
            <w:pPr>
              <w:pStyle w:val="TableParagraph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esercitazioni didattiche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livello</w:t>
            </w:r>
            <w:r w:rsidRPr="00C700C1">
              <w:rPr>
                <w:spacing w:val="-2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base</w:t>
            </w:r>
          </w:p>
        </w:tc>
        <w:tc>
          <w:tcPr>
            <w:tcW w:w="2554" w:type="dxa"/>
            <w:gridSpan w:val="2"/>
          </w:tcPr>
          <w:p w:rsidR="00722367" w:rsidRPr="00C700C1" w:rsidRDefault="00722367" w:rsidP="00C700C1">
            <w:pPr>
              <w:pStyle w:val="TableParagraph"/>
              <w:spacing w:before="29"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C700C1">
            <w:pPr>
              <w:pStyle w:val="TableParagraph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esercitazioni</w:t>
            </w:r>
            <w:r w:rsidRPr="00C700C1">
              <w:rPr>
                <w:spacing w:val="-9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didattiche</w:t>
            </w:r>
            <w:r w:rsidRPr="00C700C1">
              <w:rPr>
                <w:spacing w:val="-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corso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avanzato</w:t>
            </w:r>
          </w:p>
        </w:tc>
        <w:tc>
          <w:tcPr>
            <w:tcW w:w="2570" w:type="dxa"/>
            <w:gridSpan w:val="2"/>
            <w:tcBorders>
              <w:bottom w:val="single" w:sz="4" w:space="0" w:color="D9D9D9"/>
            </w:tcBorders>
          </w:tcPr>
          <w:p w:rsidR="00722367" w:rsidRPr="00C700C1" w:rsidRDefault="00722367" w:rsidP="00722367">
            <w:pPr>
              <w:pStyle w:val="TableParagraph"/>
              <w:spacing w:before="29"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1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debriefing</w:t>
            </w:r>
          </w:p>
        </w:tc>
      </w:tr>
      <w:tr w:rsidR="00722367" w:rsidRPr="00C700C1" w:rsidTr="00E07C74">
        <w:trPr>
          <w:trHeight w:val="246"/>
        </w:trPr>
        <w:tc>
          <w:tcPr>
            <w:tcW w:w="1916" w:type="dxa"/>
            <w:tcBorders>
              <w:lef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spacing w:before="29" w:line="198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PAUSA</w:t>
            </w:r>
          </w:p>
        </w:tc>
        <w:tc>
          <w:tcPr>
            <w:tcW w:w="2555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ind w:right="39"/>
              <w:rPr>
                <w:sz w:val="16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2554" w:type="dxa"/>
            <w:gridSpan w:val="2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2570" w:type="dxa"/>
            <w:gridSpan w:val="2"/>
            <w:tcBorders>
              <w:bottom w:val="single" w:sz="4" w:space="0" w:color="BDBDBD"/>
              <w:righ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6"/>
                <w:highlight w:val="yellow"/>
              </w:rPr>
            </w:pPr>
          </w:p>
        </w:tc>
      </w:tr>
      <w:tr w:rsidR="00722367" w:rsidRPr="00C700C1" w:rsidTr="00E07C74">
        <w:trPr>
          <w:trHeight w:val="889"/>
        </w:trPr>
        <w:tc>
          <w:tcPr>
            <w:tcW w:w="1916" w:type="dxa"/>
          </w:tcPr>
          <w:p w:rsidR="00722367" w:rsidRPr="00C700C1" w:rsidRDefault="00722367" w:rsidP="00722367">
            <w:pPr>
              <w:pStyle w:val="TableParagraph"/>
              <w:spacing w:before="7"/>
              <w:rPr>
                <w:sz w:val="20"/>
                <w:highlight w:val="yellow"/>
              </w:rPr>
            </w:pPr>
          </w:p>
          <w:p w:rsidR="00722367" w:rsidRPr="00C700C1" w:rsidRDefault="00722367" w:rsidP="00722367">
            <w:pPr>
              <w:pStyle w:val="TableParagraph"/>
              <w:spacing w:before="1"/>
              <w:ind w:right="451"/>
              <w:jc w:val="righ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13.00/15.00</w:t>
            </w:r>
          </w:p>
        </w:tc>
        <w:tc>
          <w:tcPr>
            <w:tcW w:w="2555" w:type="dxa"/>
          </w:tcPr>
          <w:p w:rsidR="00722367" w:rsidRPr="00C700C1" w:rsidRDefault="00722367" w:rsidP="00722367">
            <w:pPr>
              <w:pStyle w:val="TableParagraph"/>
              <w:spacing w:before="29" w:line="216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16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tecniche</w:t>
            </w:r>
            <w:r w:rsidRPr="00C700C1">
              <w:rPr>
                <w:spacing w:val="-5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natatorie</w:t>
            </w:r>
          </w:p>
        </w:tc>
        <w:tc>
          <w:tcPr>
            <w:tcW w:w="2554" w:type="dxa"/>
          </w:tcPr>
          <w:p w:rsidR="00722367" w:rsidRPr="00C700C1" w:rsidRDefault="00722367" w:rsidP="00722367">
            <w:pPr>
              <w:pStyle w:val="TableParagraph"/>
              <w:spacing w:before="29"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722367">
            <w:pPr>
              <w:pStyle w:val="TableParagraph"/>
              <w:spacing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anatomia</w:t>
            </w:r>
            <w:r w:rsidRPr="00C700C1">
              <w:rPr>
                <w:spacing w:val="-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</w:t>
            </w:r>
            <w:r w:rsidRPr="00C700C1">
              <w:rPr>
                <w:spacing w:val="-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fisiologia</w:t>
            </w:r>
          </w:p>
        </w:tc>
        <w:tc>
          <w:tcPr>
            <w:tcW w:w="2554" w:type="dxa"/>
          </w:tcPr>
          <w:p w:rsidR="00722367" w:rsidRPr="00C700C1" w:rsidRDefault="00722367" w:rsidP="00C700C1">
            <w:pPr>
              <w:pStyle w:val="TableParagraph"/>
              <w:spacing w:before="29"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C700C1">
            <w:pPr>
              <w:pStyle w:val="TableParagraph"/>
              <w:spacing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capacità</w:t>
            </w:r>
            <w:r w:rsidRPr="00C700C1">
              <w:rPr>
                <w:spacing w:val="-10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motorie</w:t>
            </w:r>
          </w:p>
        </w:tc>
        <w:tc>
          <w:tcPr>
            <w:tcW w:w="2482" w:type="dxa"/>
            <w:tcBorders>
              <w:right w:val="nil"/>
            </w:tcBorders>
          </w:tcPr>
          <w:p w:rsidR="00722367" w:rsidRPr="00C700C1" w:rsidRDefault="00722367" w:rsidP="00C700C1">
            <w:pPr>
              <w:pStyle w:val="TableParagraph"/>
              <w:spacing w:before="29" w:line="227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AULA</w:t>
            </w:r>
          </w:p>
          <w:p w:rsidR="00722367" w:rsidRPr="00C700C1" w:rsidRDefault="00722367" w:rsidP="00C700C1">
            <w:pPr>
              <w:pStyle w:val="TableParagraph"/>
              <w:spacing w:line="244" w:lineRule="auto"/>
              <w:rPr>
                <w:sz w:val="20"/>
                <w:highlight w:val="yellow"/>
              </w:rPr>
            </w:pPr>
            <w:r w:rsidRPr="00C700C1">
              <w:rPr>
                <w:spacing w:val="-1"/>
                <w:sz w:val="20"/>
                <w:highlight w:val="yellow"/>
              </w:rPr>
              <w:t>meccanismi</w:t>
            </w:r>
            <w:r w:rsidRPr="00C700C1">
              <w:rPr>
                <w:spacing w:val="-1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energetici;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pacing w:val="-1"/>
                <w:sz w:val="20"/>
                <w:highlight w:val="yellow"/>
              </w:rPr>
              <w:t>teoria</w:t>
            </w:r>
            <w:r w:rsidRPr="00C700C1">
              <w:rPr>
                <w:spacing w:val="-6"/>
                <w:sz w:val="20"/>
                <w:highlight w:val="yellow"/>
              </w:rPr>
              <w:t xml:space="preserve"> </w:t>
            </w:r>
            <w:r w:rsidRPr="00C700C1">
              <w:rPr>
                <w:spacing w:val="-1"/>
                <w:sz w:val="20"/>
                <w:highlight w:val="yellow"/>
              </w:rPr>
              <w:t>dell’allenamento</w:t>
            </w:r>
          </w:p>
        </w:tc>
        <w:tc>
          <w:tcPr>
            <w:tcW w:w="72" w:type="dxa"/>
            <w:tcBorders>
              <w:left w:val="nil"/>
              <w:bottom w:val="nil"/>
            </w:tcBorders>
            <w:shd w:val="clear" w:color="auto" w:fill="BDBDBD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70" w:type="dxa"/>
            <w:gridSpan w:val="2"/>
            <w:shd w:val="clear" w:color="auto" w:fill="BDBDBD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722367" w:rsidRPr="00C700C1" w:rsidTr="00E07C74">
        <w:trPr>
          <w:trHeight w:val="249"/>
        </w:trPr>
        <w:tc>
          <w:tcPr>
            <w:tcW w:w="1916" w:type="dxa"/>
            <w:tcBorders>
              <w:left w:val="nil"/>
            </w:tcBorders>
            <w:shd w:val="clear" w:color="auto" w:fill="D9D9D9"/>
          </w:tcPr>
          <w:p w:rsidR="00722367" w:rsidRPr="00C700C1" w:rsidRDefault="00722367" w:rsidP="00722367">
            <w:pPr>
              <w:pStyle w:val="TableParagraph"/>
              <w:spacing w:line="206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PAUSA</w:t>
            </w:r>
          </w:p>
        </w:tc>
        <w:tc>
          <w:tcPr>
            <w:tcW w:w="2555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ind w:right="39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72236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554" w:type="dxa"/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482" w:type="dxa"/>
            <w:tcBorders>
              <w:right w:val="nil"/>
            </w:tcBorders>
            <w:shd w:val="clear" w:color="auto" w:fill="D9D9D9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2642" w:type="dxa"/>
            <w:gridSpan w:val="3"/>
            <w:tcBorders>
              <w:left w:val="nil"/>
              <w:right w:val="nil"/>
            </w:tcBorders>
            <w:shd w:val="clear" w:color="auto" w:fill="BDBDBD"/>
          </w:tcPr>
          <w:p w:rsidR="00722367" w:rsidRPr="00C700C1" w:rsidRDefault="00722367" w:rsidP="00C700C1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722367" w:rsidTr="00722367">
        <w:trPr>
          <w:trHeight w:val="806"/>
        </w:trPr>
        <w:tc>
          <w:tcPr>
            <w:tcW w:w="1916" w:type="dxa"/>
          </w:tcPr>
          <w:p w:rsidR="00722367" w:rsidRPr="00C700C1" w:rsidRDefault="00722367" w:rsidP="00722367">
            <w:pPr>
              <w:pStyle w:val="TableParagraph"/>
              <w:rPr>
                <w:highlight w:val="yellow"/>
              </w:rPr>
            </w:pPr>
          </w:p>
          <w:p w:rsidR="00722367" w:rsidRPr="00C700C1" w:rsidRDefault="00722367" w:rsidP="00722367">
            <w:pPr>
              <w:pStyle w:val="TableParagraph"/>
              <w:spacing w:before="160"/>
              <w:ind w:right="451"/>
              <w:jc w:val="righ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15.15/17.00</w:t>
            </w:r>
          </w:p>
        </w:tc>
        <w:tc>
          <w:tcPr>
            <w:tcW w:w="2555" w:type="dxa"/>
          </w:tcPr>
          <w:p w:rsidR="00722367" w:rsidRPr="00C700C1" w:rsidRDefault="00722367" w:rsidP="00722367">
            <w:pPr>
              <w:pStyle w:val="TableParagraph"/>
              <w:spacing w:line="193" w:lineRule="exact"/>
              <w:ind w:right="39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spacing w:before="4" w:line="218" w:lineRule="auto"/>
              <w:ind w:right="39"/>
              <w:rPr>
                <w:sz w:val="20"/>
                <w:highlight w:val="yellow"/>
              </w:rPr>
            </w:pPr>
            <w:r w:rsidRPr="00C700C1">
              <w:rPr>
                <w:spacing w:val="-2"/>
                <w:sz w:val="20"/>
                <w:highlight w:val="yellow"/>
              </w:rPr>
              <w:t xml:space="preserve">impostazione </w:t>
            </w:r>
            <w:r w:rsidRPr="00C700C1">
              <w:rPr>
                <w:spacing w:val="-1"/>
                <w:sz w:val="20"/>
                <w:highlight w:val="yellow"/>
              </w:rPr>
              <w:t>tecniche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="00C936EF">
              <w:rPr>
                <w:spacing w:val="-47"/>
                <w:sz w:val="20"/>
                <w:highlight w:val="yellow"/>
              </w:rPr>
              <w:t xml:space="preserve">  </w:t>
            </w:r>
            <w:r w:rsidRPr="00C700C1">
              <w:rPr>
                <w:sz w:val="20"/>
                <w:highlight w:val="yellow"/>
              </w:rPr>
              <w:t>natatorie</w:t>
            </w:r>
          </w:p>
        </w:tc>
        <w:tc>
          <w:tcPr>
            <w:tcW w:w="2554" w:type="dxa"/>
          </w:tcPr>
          <w:p w:rsidR="00722367" w:rsidRPr="00C700C1" w:rsidRDefault="00722367" w:rsidP="00722367">
            <w:pPr>
              <w:pStyle w:val="TableParagraph"/>
              <w:spacing w:line="202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722367">
            <w:pPr>
              <w:pStyle w:val="TableParagraph"/>
              <w:spacing w:line="225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affinamento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abilità</w:t>
            </w:r>
            <w:r w:rsidRPr="00C700C1">
              <w:rPr>
                <w:spacing w:val="-8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natatorie</w:t>
            </w:r>
          </w:p>
        </w:tc>
        <w:tc>
          <w:tcPr>
            <w:tcW w:w="2554" w:type="dxa"/>
          </w:tcPr>
          <w:p w:rsidR="00722367" w:rsidRPr="00C700C1" w:rsidRDefault="00722367" w:rsidP="00C700C1">
            <w:pPr>
              <w:pStyle w:val="TableParagraph"/>
              <w:spacing w:line="202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Pr="00C700C1" w:rsidRDefault="00722367" w:rsidP="00C700C1">
            <w:pPr>
              <w:pStyle w:val="TableParagraph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esercitazioni</w:t>
            </w:r>
            <w:r w:rsidRPr="00C700C1">
              <w:rPr>
                <w:spacing w:val="-12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didattiche</w:t>
            </w:r>
            <w:r w:rsidRPr="00C700C1">
              <w:rPr>
                <w:spacing w:val="19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livello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base</w:t>
            </w:r>
          </w:p>
        </w:tc>
        <w:tc>
          <w:tcPr>
            <w:tcW w:w="2482" w:type="dxa"/>
            <w:tcBorders>
              <w:right w:val="nil"/>
            </w:tcBorders>
          </w:tcPr>
          <w:p w:rsidR="00722367" w:rsidRPr="00C700C1" w:rsidRDefault="00722367" w:rsidP="00C700C1">
            <w:pPr>
              <w:pStyle w:val="TableParagraph"/>
              <w:spacing w:line="191" w:lineRule="exact"/>
              <w:rPr>
                <w:sz w:val="20"/>
                <w:highlight w:val="yellow"/>
              </w:rPr>
            </w:pPr>
            <w:r w:rsidRPr="00C700C1">
              <w:rPr>
                <w:sz w:val="20"/>
                <w:highlight w:val="yellow"/>
              </w:rPr>
              <w:t>PISCINA</w:t>
            </w:r>
          </w:p>
          <w:p w:rsidR="00722367" w:rsidRDefault="00722367" w:rsidP="00C700C1">
            <w:pPr>
              <w:pStyle w:val="TableParagraph"/>
              <w:spacing w:before="7" w:line="211" w:lineRule="auto"/>
              <w:rPr>
                <w:sz w:val="20"/>
              </w:rPr>
            </w:pPr>
            <w:r w:rsidRPr="00C700C1">
              <w:rPr>
                <w:sz w:val="20"/>
                <w:highlight w:val="yellow"/>
              </w:rPr>
              <w:t>esercitazioni</w:t>
            </w:r>
            <w:r w:rsidRPr="00C700C1">
              <w:rPr>
                <w:spacing w:val="-1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didattiche</w:t>
            </w:r>
            <w:r w:rsidRPr="00C700C1">
              <w:rPr>
                <w:spacing w:val="21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corso</w:t>
            </w:r>
            <w:r w:rsidRPr="00C700C1">
              <w:rPr>
                <w:spacing w:val="-47"/>
                <w:sz w:val="20"/>
                <w:highlight w:val="yellow"/>
              </w:rPr>
              <w:t xml:space="preserve"> </w:t>
            </w:r>
            <w:r w:rsidRPr="00C700C1">
              <w:rPr>
                <w:sz w:val="20"/>
                <w:highlight w:val="yellow"/>
              </w:rPr>
              <w:t>avanzato</w:t>
            </w:r>
          </w:p>
        </w:tc>
        <w:tc>
          <w:tcPr>
            <w:tcW w:w="72" w:type="dxa"/>
            <w:tcBorders>
              <w:top w:val="nil"/>
              <w:left w:val="nil"/>
            </w:tcBorders>
            <w:shd w:val="clear" w:color="auto" w:fill="BDBDBD"/>
          </w:tcPr>
          <w:p w:rsidR="00722367" w:rsidRDefault="00722367" w:rsidP="00C700C1">
            <w:pPr>
              <w:pStyle w:val="TableParagraph"/>
              <w:rPr>
                <w:sz w:val="18"/>
              </w:rPr>
            </w:pPr>
          </w:p>
        </w:tc>
        <w:tc>
          <w:tcPr>
            <w:tcW w:w="2570" w:type="dxa"/>
            <w:gridSpan w:val="2"/>
            <w:shd w:val="clear" w:color="auto" w:fill="BDBDBD"/>
          </w:tcPr>
          <w:p w:rsidR="00722367" w:rsidRDefault="00722367" w:rsidP="00722367">
            <w:pPr>
              <w:pStyle w:val="TableParagraph"/>
              <w:rPr>
                <w:sz w:val="18"/>
              </w:rPr>
            </w:pPr>
          </w:p>
        </w:tc>
      </w:tr>
    </w:tbl>
    <w:p w:rsidR="00722367" w:rsidRPr="00894D31" w:rsidRDefault="00722367" w:rsidP="00722367">
      <w:pPr>
        <w:pStyle w:val="Corpodeltesto"/>
        <w:kinsoku w:val="0"/>
        <w:overflowPunct w:val="0"/>
        <w:spacing w:before="3"/>
        <w:ind w:left="0" w:firstLine="0"/>
        <w:rPr>
          <w:sz w:val="18"/>
          <w:szCs w:val="18"/>
        </w:rPr>
      </w:pPr>
    </w:p>
    <w:sectPr w:rsidR="00722367" w:rsidRPr="00894D31" w:rsidSect="00722367">
      <w:headerReference w:type="default" r:id="rId21"/>
      <w:footerReference w:type="default" r:id="rId22"/>
      <w:pgSz w:w="16840" w:h="11910" w:orient="landscape"/>
      <w:pgMar w:top="284" w:right="1300" w:bottom="0" w:left="851" w:header="0" w:footer="0" w:gutter="0"/>
      <w:cols w:space="720" w:equalWidth="0">
        <w:col w:w="14689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182" w:rsidRDefault="009F0182">
      <w:r>
        <w:separator/>
      </w:r>
    </w:p>
  </w:endnote>
  <w:endnote w:type="continuationSeparator" w:id="1">
    <w:p w:rsidR="009F0182" w:rsidRDefault="009F0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EC3C6C">
    <w:pPr>
      <w:pStyle w:val="Corpodeltesto"/>
      <w:kinsoku w:val="0"/>
      <w:overflowPunct w:val="0"/>
      <w:spacing w:line="14" w:lineRule="auto"/>
      <w:ind w:left="0" w:firstLine="0"/>
      <w:rPr>
        <w:sz w:val="20"/>
        <w:szCs w:val="20"/>
      </w:rPr>
    </w:pPr>
    <w:r w:rsidRPr="00EC3C6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6" type="#_x0000_t202" style="position:absolute;margin-left:533.4pt;margin-top:787.2pt;width:7.25pt;height:8.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" o:allowincell="f" filled="f" stroked="f">
          <v:textbox style="mso-next-textbox:#Text Box 4" inset="0,0,0,0">
            <w:txbxContent>
              <w:p w:rsidR="008C3702" w:rsidRDefault="00EC3C6C">
                <w:pPr>
                  <w:pStyle w:val="Corpodeltesto"/>
                  <w:kinsoku w:val="0"/>
                  <w:overflowPunct w:val="0"/>
                  <w:spacing w:before="3"/>
                  <w:ind w:left="40" w:firstLine="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fldChar w:fldCharType="begin"/>
                </w:r>
                <w:r w:rsidR="008C3702">
                  <w:rPr>
                    <w:sz w:val="13"/>
                    <w:szCs w:val="13"/>
                  </w:rPr>
                  <w:instrText xml:space="preserve"> PAGE </w:instrText>
                </w:r>
                <w:r>
                  <w:rPr>
                    <w:sz w:val="13"/>
                    <w:szCs w:val="13"/>
                  </w:rPr>
                  <w:fldChar w:fldCharType="separate"/>
                </w:r>
                <w:r w:rsidR="003553FD">
                  <w:rPr>
                    <w:noProof/>
                    <w:sz w:val="13"/>
                    <w:szCs w:val="13"/>
                  </w:rPr>
                  <w:t>1</w:t>
                </w:r>
                <w:r>
                  <w:rPr>
                    <w:sz w:val="13"/>
                    <w:szCs w:val="13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367" w:rsidRDefault="00722367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182" w:rsidRDefault="009F0182">
      <w:r>
        <w:separator/>
      </w:r>
    </w:p>
  </w:footnote>
  <w:footnote w:type="continuationSeparator" w:id="1">
    <w:p w:rsidR="009F0182" w:rsidRDefault="009F0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 w:rsidP="00225BE6">
    <w:pPr>
      <w:pStyle w:val="Nessunaspaziatura"/>
      <w:jc w:val="center"/>
    </w:pPr>
    <w:r>
      <w:rPr>
        <w:noProof/>
      </w:rPr>
      <w:drawing>
        <wp:inline distT="0" distB="0" distL="0" distR="0">
          <wp:extent cx="5255895" cy="1336040"/>
          <wp:effectExtent l="0" t="0" r="1905" b="0"/>
          <wp:docPr id="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895" cy="1336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702" w:rsidRDefault="008C3702" w:rsidP="00225BE6">
    <w:pPr>
      <w:pStyle w:val="Corpodeltesto"/>
      <w:kinsoku w:val="0"/>
      <w:overflowPunct w:val="0"/>
      <w:spacing w:line="194" w:lineRule="exact"/>
      <w:ind w:left="135" w:firstLine="0"/>
      <w:jc w:val="center"/>
      <w:rPr>
        <w:sz w:val="20"/>
        <w:szCs w:val="20"/>
      </w:rPr>
    </w:pPr>
    <w:r>
      <w:rPr>
        <w:b/>
        <w:bCs/>
        <w:sz w:val="20"/>
        <w:szCs w:val="20"/>
      </w:rPr>
      <w:t>DIPARTIMENTODEI</w:t>
    </w:r>
    <w:r>
      <w:rPr>
        <w:b/>
        <w:bCs/>
        <w:spacing w:val="-1"/>
        <w:sz w:val="20"/>
        <w:szCs w:val="20"/>
      </w:rPr>
      <w:t>VIGILI</w:t>
    </w:r>
    <w:r>
      <w:rPr>
        <w:b/>
        <w:bCs/>
        <w:spacing w:val="1"/>
        <w:sz w:val="20"/>
        <w:szCs w:val="20"/>
      </w:rPr>
      <w:t>DEL</w:t>
    </w:r>
    <w:r>
      <w:rPr>
        <w:b/>
        <w:bCs/>
        <w:sz w:val="20"/>
        <w:szCs w:val="20"/>
      </w:rPr>
      <w:t>FUOCO,</w:t>
    </w:r>
    <w:r>
      <w:rPr>
        <w:b/>
        <w:bCs/>
        <w:spacing w:val="-1"/>
        <w:sz w:val="20"/>
        <w:szCs w:val="20"/>
      </w:rPr>
      <w:t>DEL</w:t>
    </w:r>
    <w:r>
      <w:rPr>
        <w:b/>
        <w:bCs/>
        <w:sz w:val="20"/>
        <w:szCs w:val="20"/>
      </w:rPr>
      <w:t>SOCCORSOPUBBLICOEDELLADIFESACIVILE</w:t>
    </w:r>
  </w:p>
  <w:p w:rsidR="008C3702" w:rsidRDefault="008C3702" w:rsidP="00225BE6">
    <w:pPr>
      <w:pStyle w:val="Corpodeltesto"/>
      <w:kinsoku w:val="0"/>
      <w:overflowPunct w:val="0"/>
      <w:spacing w:line="228" w:lineRule="exact"/>
      <w:ind w:left="133" w:firstLine="0"/>
      <w:jc w:val="center"/>
      <w:rPr>
        <w:sz w:val="20"/>
        <w:szCs w:val="20"/>
      </w:rPr>
    </w:pPr>
    <w:r>
      <w:rPr>
        <w:spacing w:val="-1"/>
        <w:sz w:val="20"/>
        <w:szCs w:val="20"/>
      </w:rPr>
      <w:t>DIREZIONECENTRALE</w:t>
    </w:r>
    <w:r>
      <w:rPr>
        <w:sz w:val="20"/>
        <w:szCs w:val="20"/>
      </w:rPr>
      <w:t>PERLAFORMAZIONE</w:t>
    </w:r>
  </w:p>
  <w:p w:rsidR="008C3702" w:rsidRDefault="008C3702" w:rsidP="00225BE6">
    <w:pPr>
      <w:pStyle w:val="Corpodeltesto"/>
      <w:kinsoku w:val="0"/>
      <w:overflowPunct w:val="0"/>
      <w:spacing w:line="14" w:lineRule="auto"/>
      <w:ind w:left="0" w:firstLine="0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EC3C6C">
    <w:pPr>
      <w:pStyle w:val="Corpodeltesto"/>
      <w:kinsoku w:val="0"/>
      <w:overflowPunct w:val="0"/>
      <w:spacing w:line="14" w:lineRule="auto"/>
      <w:ind w:left="0" w:firstLine="0"/>
      <w:rPr>
        <w:sz w:val="20"/>
        <w:szCs w:val="20"/>
      </w:rPr>
    </w:pPr>
    <w:r w:rsidRPr="00EC3C6C">
      <w:rPr>
        <w:noProof/>
      </w:rPr>
      <w:pict>
        <v:rect id="Rectangle 5" o:spid="_x0000_s1027" style="position:absolute;margin-left:397.55pt;margin-top:4.55pt;width:32pt;height:34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" o:allowincell="f" filled="f" stroked="f">
          <v:textbox inset="0,0,0,0">
            <w:txbxContent>
              <w:p w:rsidR="008C3702" w:rsidRDefault="008C3702">
                <w:pPr>
                  <w:widowControl/>
                  <w:autoSpaceDE/>
                  <w:autoSpaceDN/>
                  <w:adjustRightInd/>
                  <w:spacing w:line="680" w:lineRule="atLeast"/>
                </w:pPr>
                <w:r>
                  <w:rPr>
                    <w:noProof/>
                  </w:rPr>
                  <w:drawing>
                    <wp:inline distT="0" distB="0" distL="0" distR="0">
                      <wp:extent cx="405765" cy="437515"/>
                      <wp:effectExtent l="0" t="0" r="0" b="635"/>
                      <wp:docPr id="25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76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C3702" w:rsidRDefault="008C3702"/>
            </w:txbxContent>
          </v:textbox>
          <w10:wrap anchorx="page" anchory="page"/>
        </v:rect>
      </w:pict>
    </w:r>
    <w:r w:rsidRPr="00EC3C6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372.6pt;margin-top:40.85pt;width:82.3pt;height:11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" o:allowincell="f" filled="f" stroked="f">
          <v:textbox inset="0,0,0,0">
            <w:txbxContent>
              <w:p w:rsidR="008C3702" w:rsidRDefault="008C3702">
                <w:pPr>
                  <w:pStyle w:val="Corpodeltesto"/>
                  <w:kinsoku w:val="0"/>
                  <w:overflowPunct w:val="0"/>
                  <w:spacing w:line="204" w:lineRule="exact"/>
                  <w:ind w:left="20" w:firstLine="0"/>
                  <w:rPr>
                    <w:sz w:val="18"/>
                    <w:szCs w:val="18"/>
                  </w:rPr>
                </w:pPr>
                <w:r>
                  <w:rPr>
                    <w:i/>
                    <w:iCs/>
                    <w:spacing w:val="-1"/>
                    <w:sz w:val="18"/>
                    <w:szCs w:val="18"/>
                  </w:rPr>
                  <w:t>Ministero dell’Interno</w:t>
                </w:r>
              </w:p>
            </w:txbxContent>
          </v:textbox>
          <w10:wrap anchorx="page" anchory="page"/>
        </v:shape>
      </w:pict>
    </w:r>
    <w:r w:rsidRPr="00EC3C6C">
      <w:rPr>
        <w:noProof/>
      </w:rPr>
      <w:pict>
        <v:shape id="Text Box 7" o:spid="_x0000_s1029" type="#_x0000_t202" style="position:absolute;margin-left:272.5pt;margin-top:60.75pt;width:282.3pt;height:34.3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" o:allowincell="f" filled="f" stroked="f">
          <v:textbox inset="0,0,0,0">
            <w:txbxContent>
              <w:p w:rsidR="008C3702" w:rsidRDefault="008C3702">
                <w:pPr>
                  <w:pStyle w:val="Corpodeltesto"/>
                  <w:kinsoku w:val="0"/>
                  <w:overflowPunct w:val="0"/>
                  <w:spacing w:before="3"/>
                  <w:ind w:left="0" w:firstLine="0"/>
                  <w:jc w:val="center"/>
                  <w:rPr>
                    <w:sz w:val="13"/>
                    <w:szCs w:val="13"/>
                  </w:rPr>
                </w:pPr>
                <w:r>
                  <w:rPr>
                    <w:spacing w:val="-1"/>
                    <w:sz w:val="13"/>
                    <w:szCs w:val="13"/>
                  </w:rPr>
                  <w:t>DIPARTIMENTO</w:t>
                </w:r>
                <w:r>
                  <w:rPr>
                    <w:sz w:val="13"/>
                    <w:szCs w:val="13"/>
                  </w:rPr>
                  <w:t>DEIVIGILIDELFUOCODEL</w:t>
                </w:r>
                <w:r>
                  <w:rPr>
                    <w:spacing w:val="-1"/>
                    <w:sz w:val="13"/>
                    <w:szCs w:val="13"/>
                  </w:rPr>
                  <w:t>SOCCORSOPUBBLICO</w:t>
                </w:r>
                <w:r>
                  <w:rPr>
                    <w:sz w:val="13"/>
                    <w:szCs w:val="13"/>
                  </w:rPr>
                  <w:t>EDELLADIFESACIVILE</w:t>
                </w:r>
              </w:p>
              <w:p w:rsidR="008C3702" w:rsidRDefault="008C3702">
                <w:pPr>
                  <w:pStyle w:val="Corpodeltesto"/>
                  <w:kinsoku w:val="0"/>
                  <w:overflowPunct w:val="0"/>
                  <w:spacing w:before="11" w:line="250" w:lineRule="atLeast"/>
                  <w:ind w:left="1127" w:right="1123" w:hanging="1"/>
                  <w:jc w:val="center"/>
                  <w:rPr>
                    <w:sz w:val="14"/>
                    <w:szCs w:val="14"/>
                  </w:rPr>
                </w:pPr>
                <w:r>
                  <w:rPr>
                    <w:spacing w:val="-1"/>
                    <w:sz w:val="14"/>
                    <w:szCs w:val="14"/>
                  </w:rPr>
                  <w:t>DIREZIONE</w:t>
                </w:r>
                <w:r>
                  <w:rPr>
                    <w:sz w:val="14"/>
                    <w:szCs w:val="14"/>
                  </w:rPr>
                  <w:t>CENTRALE</w:t>
                </w:r>
                <w:r>
                  <w:rPr>
                    <w:spacing w:val="-1"/>
                    <w:sz w:val="14"/>
                    <w:szCs w:val="14"/>
                  </w:rPr>
                  <w:t>PERLAFORMAZIONE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EC3C6C">
    <w:pPr>
      <w:pStyle w:val="Corpodeltesto"/>
      <w:kinsoku w:val="0"/>
      <w:overflowPunct w:val="0"/>
      <w:spacing w:line="14" w:lineRule="auto"/>
      <w:ind w:left="0" w:firstLine="0"/>
      <w:rPr>
        <w:sz w:val="20"/>
        <w:szCs w:val="20"/>
      </w:rPr>
    </w:pPr>
    <w:r w:rsidRPr="00EC3C6C">
      <w:rPr>
        <w:noProof/>
      </w:rPr>
      <w:pict>
        <v:rect id="Rectangle 8" o:spid="_x0000_s1030" style="position:absolute;margin-left:397.55pt;margin-top:4.55pt;width:32pt;height:34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" o:allowincell="f" filled="f" stroked="f">
          <v:textbox inset="0,0,0,0">
            <w:txbxContent>
              <w:p w:rsidR="008C3702" w:rsidRDefault="008C3702">
                <w:pPr>
                  <w:widowControl/>
                  <w:autoSpaceDE/>
                  <w:autoSpaceDN/>
                  <w:adjustRightInd/>
                  <w:spacing w:line="680" w:lineRule="atLeast"/>
                </w:pPr>
                <w:r>
                  <w:rPr>
                    <w:noProof/>
                  </w:rPr>
                  <w:drawing>
                    <wp:inline distT="0" distB="0" distL="0" distR="0">
                      <wp:extent cx="405765" cy="437515"/>
                      <wp:effectExtent l="0" t="0" r="0" b="635"/>
                      <wp:docPr id="32" name="Immagine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76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C3702" w:rsidRDefault="008C3702"/>
            </w:txbxContent>
          </v:textbox>
          <w10:wrap anchorx="page" anchory="page"/>
        </v:rect>
      </w:pict>
    </w:r>
    <w:r w:rsidRPr="00EC3C6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031" type="#_x0000_t202" style="position:absolute;margin-left:372.6pt;margin-top:40.85pt;width:82.3pt;height:11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" o:allowincell="f" filled="f" stroked="f">
          <v:textbox inset="0,0,0,0">
            <w:txbxContent>
              <w:p w:rsidR="008C3702" w:rsidRDefault="008C3702">
                <w:pPr>
                  <w:pStyle w:val="Corpodeltesto"/>
                  <w:kinsoku w:val="0"/>
                  <w:overflowPunct w:val="0"/>
                  <w:spacing w:line="204" w:lineRule="exact"/>
                  <w:ind w:left="20" w:firstLine="0"/>
                  <w:rPr>
                    <w:sz w:val="18"/>
                    <w:szCs w:val="18"/>
                  </w:rPr>
                </w:pPr>
                <w:r>
                  <w:rPr>
                    <w:i/>
                    <w:iCs/>
                    <w:spacing w:val="-1"/>
                    <w:sz w:val="18"/>
                    <w:szCs w:val="18"/>
                  </w:rPr>
                  <w:t>Ministero dell’Interno</w:t>
                </w:r>
              </w:p>
            </w:txbxContent>
          </v:textbox>
          <w10:wrap anchorx="page" anchory="page"/>
        </v:shape>
      </w:pict>
    </w:r>
    <w:r w:rsidRPr="00EC3C6C">
      <w:rPr>
        <w:noProof/>
      </w:rPr>
      <w:pict>
        <v:shape id="Text Box 10" o:spid="_x0000_s1032" type="#_x0000_t202" style="position:absolute;margin-left:272.5pt;margin-top:60.75pt;width:282.3pt;height:34.3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" o:allowincell="f" filled="f" stroked="f">
          <v:textbox inset="0,0,0,0">
            <w:txbxContent>
              <w:p w:rsidR="008C3702" w:rsidRDefault="008C3702">
                <w:pPr>
                  <w:pStyle w:val="Corpodeltesto"/>
                  <w:kinsoku w:val="0"/>
                  <w:overflowPunct w:val="0"/>
                  <w:spacing w:before="3"/>
                  <w:ind w:left="0" w:firstLine="0"/>
                  <w:jc w:val="center"/>
                  <w:rPr>
                    <w:sz w:val="13"/>
                    <w:szCs w:val="13"/>
                  </w:rPr>
                </w:pPr>
                <w:r>
                  <w:rPr>
                    <w:spacing w:val="-1"/>
                    <w:sz w:val="13"/>
                    <w:szCs w:val="13"/>
                  </w:rPr>
                  <w:t>DIPARTIMENTO</w:t>
                </w:r>
                <w:r>
                  <w:rPr>
                    <w:sz w:val="13"/>
                    <w:szCs w:val="13"/>
                  </w:rPr>
                  <w:t>DEIVIGILIDELFUOCODEL</w:t>
                </w:r>
                <w:r>
                  <w:rPr>
                    <w:spacing w:val="-1"/>
                    <w:sz w:val="13"/>
                    <w:szCs w:val="13"/>
                  </w:rPr>
                  <w:t>SOCCORSOPUBBLICO</w:t>
                </w:r>
                <w:r>
                  <w:rPr>
                    <w:sz w:val="13"/>
                    <w:szCs w:val="13"/>
                  </w:rPr>
                  <w:t>EDELLADIFESACIVILE</w:t>
                </w:r>
              </w:p>
              <w:p w:rsidR="008C3702" w:rsidRDefault="008C3702">
                <w:pPr>
                  <w:pStyle w:val="Corpodeltesto"/>
                  <w:kinsoku w:val="0"/>
                  <w:overflowPunct w:val="0"/>
                  <w:spacing w:before="11" w:line="250" w:lineRule="atLeast"/>
                  <w:ind w:left="1127" w:right="1123" w:hanging="1"/>
                  <w:jc w:val="center"/>
                  <w:rPr>
                    <w:sz w:val="14"/>
                    <w:szCs w:val="14"/>
                  </w:rPr>
                </w:pPr>
                <w:r>
                  <w:rPr>
                    <w:spacing w:val="-1"/>
                    <w:sz w:val="14"/>
                    <w:szCs w:val="14"/>
                  </w:rPr>
                  <w:t>DIREZIONE</w:t>
                </w:r>
                <w:r>
                  <w:rPr>
                    <w:sz w:val="14"/>
                    <w:szCs w:val="14"/>
                  </w:rPr>
                  <w:t>CENTRALE</w:t>
                </w:r>
                <w:r>
                  <w:rPr>
                    <w:spacing w:val="-1"/>
                    <w:sz w:val="14"/>
                    <w:szCs w:val="14"/>
                  </w:rPr>
                  <w:t>PERLAFORMAZIONE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02" w:rsidRDefault="008C3702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367" w:rsidRDefault="00722367">
    <w:pPr>
      <w:pStyle w:val="Corpodeltesto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821" w:hanging="341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  <w:pPr>
        <w:ind w:left="1725" w:hanging="341"/>
      </w:pPr>
    </w:lvl>
    <w:lvl w:ilvl="2">
      <w:numFmt w:val="bullet"/>
      <w:lvlText w:val="•"/>
      <w:lvlJc w:val="left"/>
      <w:pPr>
        <w:ind w:left="2630" w:hanging="341"/>
      </w:pPr>
    </w:lvl>
    <w:lvl w:ilvl="3">
      <w:numFmt w:val="bullet"/>
      <w:lvlText w:val="•"/>
      <w:lvlJc w:val="left"/>
      <w:pPr>
        <w:ind w:left="3534" w:hanging="341"/>
      </w:pPr>
    </w:lvl>
    <w:lvl w:ilvl="4">
      <w:numFmt w:val="bullet"/>
      <w:lvlText w:val="•"/>
      <w:lvlJc w:val="left"/>
      <w:pPr>
        <w:ind w:left="4439" w:hanging="341"/>
      </w:pPr>
    </w:lvl>
    <w:lvl w:ilvl="5">
      <w:numFmt w:val="bullet"/>
      <w:lvlText w:val="•"/>
      <w:lvlJc w:val="left"/>
      <w:pPr>
        <w:ind w:left="5343" w:hanging="341"/>
      </w:pPr>
    </w:lvl>
    <w:lvl w:ilvl="6">
      <w:numFmt w:val="bullet"/>
      <w:lvlText w:val="•"/>
      <w:lvlJc w:val="left"/>
      <w:pPr>
        <w:ind w:left="6248" w:hanging="341"/>
      </w:pPr>
    </w:lvl>
    <w:lvl w:ilvl="7">
      <w:numFmt w:val="bullet"/>
      <w:lvlText w:val="•"/>
      <w:lvlJc w:val="left"/>
      <w:pPr>
        <w:ind w:left="7152" w:hanging="341"/>
      </w:pPr>
    </w:lvl>
    <w:lvl w:ilvl="8">
      <w:numFmt w:val="bullet"/>
      <w:lvlText w:val="•"/>
      <w:lvlJc w:val="left"/>
      <w:pPr>
        <w:ind w:left="8057" w:hanging="341"/>
      </w:pPr>
    </w:lvl>
  </w:abstractNum>
  <w:abstractNum w:abstractNumId="1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470" w:hanging="361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-"/>
      <w:lvlJc w:val="left"/>
      <w:pPr>
        <w:ind w:left="112" w:hanging="140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  <w:pPr>
        <w:ind w:left="1514" w:hanging="140"/>
      </w:pPr>
    </w:lvl>
    <w:lvl w:ilvl="3">
      <w:numFmt w:val="bullet"/>
      <w:lvlText w:val="•"/>
      <w:lvlJc w:val="left"/>
      <w:pPr>
        <w:ind w:left="2558" w:hanging="140"/>
      </w:pPr>
    </w:lvl>
    <w:lvl w:ilvl="4">
      <w:numFmt w:val="bullet"/>
      <w:lvlText w:val="•"/>
      <w:lvlJc w:val="left"/>
      <w:pPr>
        <w:ind w:left="3602" w:hanging="140"/>
      </w:pPr>
    </w:lvl>
    <w:lvl w:ilvl="5">
      <w:numFmt w:val="bullet"/>
      <w:lvlText w:val="•"/>
      <w:lvlJc w:val="left"/>
      <w:pPr>
        <w:ind w:left="4646" w:hanging="140"/>
      </w:pPr>
    </w:lvl>
    <w:lvl w:ilvl="6">
      <w:numFmt w:val="bullet"/>
      <w:lvlText w:val="•"/>
      <w:lvlJc w:val="left"/>
      <w:pPr>
        <w:ind w:left="5690" w:hanging="140"/>
      </w:pPr>
    </w:lvl>
    <w:lvl w:ilvl="7">
      <w:numFmt w:val="bullet"/>
      <w:lvlText w:val="•"/>
      <w:lvlJc w:val="left"/>
      <w:pPr>
        <w:ind w:left="6734" w:hanging="140"/>
      </w:pPr>
    </w:lvl>
    <w:lvl w:ilvl="8">
      <w:numFmt w:val="bullet"/>
      <w:lvlText w:val="•"/>
      <w:lvlJc w:val="left"/>
      <w:pPr>
        <w:ind w:left="7778" w:hanging="140"/>
      </w:pPr>
    </w:lvl>
  </w:abstractNum>
  <w:abstractNum w:abstractNumId="2">
    <w:nsid w:val="00000407"/>
    <w:multiLevelType w:val="multilevel"/>
    <w:tmpl w:val="8070A930"/>
    <w:lvl w:ilvl="0">
      <w:start w:val="1"/>
      <w:numFmt w:val="lowerLetter"/>
      <w:lvlText w:val="%1)"/>
      <w:lvlJc w:val="left"/>
      <w:pPr>
        <w:ind w:left="821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1386" w:hanging="360"/>
      </w:pPr>
    </w:lvl>
    <w:lvl w:ilvl="2">
      <w:start w:val="1"/>
      <w:numFmt w:val="lowerLetter"/>
      <w:lvlText w:val="%3)"/>
      <w:lvlJc w:val="left"/>
      <w:pPr>
        <w:ind w:left="4597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5195" w:hanging="360"/>
      </w:pPr>
    </w:lvl>
    <w:lvl w:ilvl="4">
      <w:numFmt w:val="bullet"/>
      <w:lvlText w:val="•"/>
      <w:lvlJc w:val="left"/>
      <w:pPr>
        <w:ind w:left="5794" w:hanging="360"/>
      </w:pPr>
    </w:lvl>
    <w:lvl w:ilvl="5">
      <w:numFmt w:val="bullet"/>
      <w:lvlText w:val="•"/>
      <w:lvlJc w:val="left"/>
      <w:pPr>
        <w:ind w:left="6393" w:hanging="360"/>
      </w:pPr>
    </w:lvl>
    <w:lvl w:ilvl="6">
      <w:numFmt w:val="bullet"/>
      <w:lvlText w:val="•"/>
      <w:lvlJc w:val="left"/>
      <w:pPr>
        <w:ind w:left="6991" w:hanging="360"/>
      </w:pPr>
    </w:lvl>
    <w:lvl w:ilvl="7">
      <w:numFmt w:val="bullet"/>
      <w:lvlText w:val="•"/>
      <w:lvlJc w:val="left"/>
      <w:pPr>
        <w:ind w:left="7590" w:hanging="360"/>
      </w:pPr>
    </w:lvl>
    <w:lvl w:ilvl="8">
      <w:numFmt w:val="bullet"/>
      <w:lvlText w:val="•"/>
      <w:lvlJc w:val="left"/>
      <w:pPr>
        <w:ind w:left="8189" w:hanging="360"/>
      </w:pPr>
    </w:lvl>
  </w:abstractNum>
  <w:abstractNum w:abstractNumId="3">
    <w:nsid w:val="0000040A"/>
    <w:multiLevelType w:val="multilevel"/>
    <w:tmpl w:val="488EC998"/>
    <w:lvl w:ilvl="0">
      <w:numFmt w:val="bullet"/>
      <w:lvlText w:val="-"/>
      <w:lvlJc w:val="left"/>
      <w:pPr>
        <w:ind w:left="1364"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-"/>
      <w:lvlJc w:val="left"/>
      <w:pPr>
        <w:ind w:left="3527" w:hanging="354"/>
      </w:pPr>
      <w:rPr>
        <w:rFonts w:ascii="Times New Roman" w:hAnsi="Times New Roman"/>
        <w:b w:val="0"/>
        <w:color w:val="auto"/>
        <w:sz w:val="24"/>
      </w:rPr>
    </w:lvl>
    <w:lvl w:ilvl="2">
      <w:numFmt w:val="bullet"/>
      <w:lvlText w:val="•"/>
      <w:lvlJc w:val="left"/>
      <w:pPr>
        <w:ind w:left="4291" w:hanging="354"/>
      </w:pPr>
    </w:lvl>
    <w:lvl w:ilvl="3">
      <w:numFmt w:val="bullet"/>
      <w:lvlText w:val="•"/>
      <w:lvlJc w:val="left"/>
      <w:pPr>
        <w:ind w:left="5055" w:hanging="354"/>
      </w:pPr>
    </w:lvl>
    <w:lvl w:ilvl="4">
      <w:numFmt w:val="bullet"/>
      <w:lvlText w:val="•"/>
      <w:lvlJc w:val="left"/>
      <w:pPr>
        <w:ind w:left="5818" w:hanging="354"/>
      </w:pPr>
    </w:lvl>
    <w:lvl w:ilvl="5">
      <w:numFmt w:val="bullet"/>
      <w:lvlText w:val="•"/>
      <w:lvlJc w:val="left"/>
      <w:pPr>
        <w:ind w:left="6582" w:hanging="354"/>
      </w:pPr>
    </w:lvl>
    <w:lvl w:ilvl="6">
      <w:numFmt w:val="bullet"/>
      <w:lvlText w:val="•"/>
      <w:lvlJc w:val="left"/>
      <w:pPr>
        <w:ind w:left="7345" w:hanging="354"/>
      </w:pPr>
    </w:lvl>
    <w:lvl w:ilvl="7">
      <w:numFmt w:val="bullet"/>
      <w:lvlText w:val="•"/>
      <w:lvlJc w:val="left"/>
      <w:pPr>
        <w:ind w:left="8109" w:hanging="354"/>
      </w:pPr>
    </w:lvl>
    <w:lvl w:ilvl="8">
      <w:numFmt w:val="bullet"/>
      <w:lvlText w:val="•"/>
      <w:lvlJc w:val="left"/>
      <w:pPr>
        <w:ind w:left="8873" w:hanging="354"/>
      </w:pPr>
    </w:lvl>
  </w:abstractNum>
  <w:abstractNum w:abstractNumId="4">
    <w:nsid w:val="00000410"/>
    <w:multiLevelType w:val="multilevel"/>
    <w:tmpl w:val="00000893"/>
    <w:lvl w:ilvl="0">
      <w:numFmt w:val="bullet"/>
      <w:lvlText w:val="-"/>
      <w:lvlJc w:val="left"/>
      <w:pPr>
        <w:ind w:left="66" w:hanging="106"/>
      </w:pPr>
      <w:rPr>
        <w:rFonts w:ascii="Times New Roman" w:hAnsi="Times New Roman"/>
        <w:b w:val="0"/>
        <w:sz w:val="18"/>
      </w:rPr>
    </w:lvl>
    <w:lvl w:ilvl="1">
      <w:numFmt w:val="bullet"/>
      <w:lvlText w:val="•"/>
      <w:lvlJc w:val="left"/>
      <w:pPr>
        <w:ind w:left="255" w:hanging="106"/>
      </w:pPr>
    </w:lvl>
    <w:lvl w:ilvl="2">
      <w:numFmt w:val="bullet"/>
      <w:lvlText w:val="•"/>
      <w:lvlJc w:val="left"/>
      <w:pPr>
        <w:ind w:left="445" w:hanging="106"/>
      </w:pPr>
    </w:lvl>
    <w:lvl w:ilvl="3">
      <w:numFmt w:val="bullet"/>
      <w:lvlText w:val="•"/>
      <w:lvlJc w:val="left"/>
      <w:pPr>
        <w:ind w:left="634" w:hanging="106"/>
      </w:pPr>
    </w:lvl>
    <w:lvl w:ilvl="4">
      <w:numFmt w:val="bullet"/>
      <w:lvlText w:val="•"/>
      <w:lvlJc w:val="left"/>
      <w:pPr>
        <w:ind w:left="824" w:hanging="106"/>
      </w:pPr>
    </w:lvl>
    <w:lvl w:ilvl="5">
      <w:numFmt w:val="bullet"/>
      <w:lvlText w:val="•"/>
      <w:lvlJc w:val="left"/>
      <w:pPr>
        <w:ind w:left="1014" w:hanging="106"/>
      </w:pPr>
    </w:lvl>
    <w:lvl w:ilvl="6">
      <w:numFmt w:val="bullet"/>
      <w:lvlText w:val="•"/>
      <w:lvlJc w:val="left"/>
      <w:pPr>
        <w:ind w:left="1203" w:hanging="106"/>
      </w:pPr>
    </w:lvl>
    <w:lvl w:ilvl="7">
      <w:numFmt w:val="bullet"/>
      <w:lvlText w:val="•"/>
      <w:lvlJc w:val="left"/>
      <w:pPr>
        <w:ind w:left="1393" w:hanging="106"/>
      </w:pPr>
    </w:lvl>
    <w:lvl w:ilvl="8">
      <w:numFmt w:val="bullet"/>
      <w:lvlText w:val="•"/>
      <w:lvlJc w:val="left"/>
      <w:pPr>
        <w:ind w:left="1582" w:hanging="106"/>
      </w:pPr>
    </w:lvl>
  </w:abstractNum>
  <w:abstractNum w:abstractNumId="5">
    <w:nsid w:val="00000418"/>
    <w:multiLevelType w:val="multilevel"/>
    <w:tmpl w:val="2228D2E8"/>
    <w:lvl w:ilvl="0">
      <w:start w:val="1"/>
      <w:numFmt w:val="bullet"/>
      <w:lvlText w:val=""/>
      <w:lvlJc w:val="left"/>
      <w:pPr>
        <w:ind w:left="470" w:hanging="437"/>
      </w:pPr>
      <w:rPr>
        <w:rFonts w:ascii="Symbol" w:hAnsi="Symbol" w:hint="default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6">
    <w:nsid w:val="02C451CC"/>
    <w:multiLevelType w:val="hybridMultilevel"/>
    <w:tmpl w:val="A4C23CEC"/>
    <w:lvl w:ilvl="0" w:tplc="04100017">
      <w:start w:val="1"/>
      <w:numFmt w:val="lowerLetter"/>
      <w:lvlText w:val="%1)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>
    <w:nsid w:val="038524EE"/>
    <w:multiLevelType w:val="hybridMultilevel"/>
    <w:tmpl w:val="0210613C"/>
    <w:lvl w:ilvl="0" w:tplc="AC420430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2328" w:hanging="360"/>
      </w:pPr>
    </w:lvl>
    <w:lvl w:ilvl="2" w:tplc="0410001B" w:tentative="1">
      <w:start w:val="1"/>
      <w:numFmt w:val="lowerRoman"/>
      <w:lvlText w:val="%3."/>
      <w:lvlJc w:val="right"/>
      <w:pPr>
        <w:ind w:left="3048" w:hanging="180"/>
      </w:pPr>
    </w:lvl>
    <w:lvl w:ilvl="3" w:tplc="0410000F" w:tentative="1">
      <w:start w:val="1"/>
      <w:numFmt w:val="decimal"/>
      <w:lvlText w:val="%4."/>
      <w:lvlJc w:val="left"/>
      <w:pPr>
        <w:ind w:left="3768" w:hanging="360"/>
      </w:pPr>
    </w:lvl>
    <w:lvl w:ilvl="4" w:tplc="04100019" w:tentative="1">
      <w:start w:val="1"/>
      <w:numFmt w:val="lowerLetter"/>
      <w:lvlText w:val="%5."/>
      <w:lvlJc w:val="left"/>
      <w:pPr>
        <w:ind w:left="4488" w:hanging="360"/>
      </w:pPr>
    </w:lvl>
    <w:lvl w:ilvl="5" w:tplc="0410001B" w:tentative="1">
      <w:start w:val="1"/>
      <w:numFmt w:val="lowerRoman"/>
      <w:lvlText w:val="%6."/>
      <w:lvlJc w:val="right"/>
      <w:pPr>
        <w:ind w:left="5208" w:hanging="180"/>
      </w:pPr>
    </w:lvl>
    <w:lvl w:ilvl="6" w:tplc="0410000F" w:tentative="1">
      <w:start w:val="1"/>
      <w:numFmt w:val="decimal"/>
      <w:lvlText w:val="%7."/>
      <w:lvlJc w:val="left"/>
      <w:pPr>
        <w:ind w:left="5928" w:hanging="360"/>
      </w:pPr>
    </w:lvl>
    <w:lvl w:ilvl="7" w:tplc="04100019" w:tentative="1">
      <w:start w:val="1"/>
      <w:numFmt w:val="lowerLetter"/>
      <w:lvlText w:val="%8."/>
      <w:lvlJc w:val="left"/>
      <w:pPr>
        <w:ind w:left="6648" w:hanging="360"/>
      </w:pPr>
    </w:lvl>
    <w:lvl w:ilvl="8" w:tplc="0410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8">
    <w:nsid w:val="04F4450C"/>
    <w:multiLevelType w:val="multilevel"/>
    <w:tmpl w:val="0D70BE42"/>
    <w:lvl w:ilvl="0">
      <w:start w:val="25"/>
      <w:numFmt w:val="bullet"/>
      <w:lvlText w:val="-"/>
      <w:lvlJc w:val="left"/>
      <w:pPr>
        <w:ind w:left="393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9">
    <w:nsid w:val="0B0F0205"/>
    <w:multiLevelType w:val="multilevel"/>
    <w:tmpl w:val="50121F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0B1E3806"/>
    <w:multiLevelType w:val="multilevel"/>
    <w:tmpl w:val="34143A7E"/>
    <w:lvl w:ilvl="0">
      <w:start w:val="1"/>
      <w:numFmt w:val="decimal"/>
      <w:lvlText w:val="%1)"/>
      <w:lvlJc w:val="left"/>
      <w:pPr>
        <w:ind w:left="393" w:hanging="360"/>
      </w:pPr>
      <w:rPr>
        <w:rFonts w:ascii="Times New Roman" w:eastAsiaTheme="minorEastAsia" w:hAnsi="Times New Roman" w:cs="Times New Roman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11">
    <w:nsid w:val="12480461"/>
    <w:multiLevelType w:val="multilevel"/>
    <w:tmpl w:val="2B7A5D4E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12">
    <w:nsid w:val="12C300A9"/>
    <w:multiLevelType w:val="multilevel"/>
    <w:tmpl w:val="A7AE2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/>
        <w:u w:val="single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bCs/>
        <w:i w:val="0"/>
        <w:iCs/>
        <w:u w:val="single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u w:val="single"/>
      </w:rPr>
    </w:lvl>
  </w:abstractNum>
  <w:abstractNum w:abstractNumId="13">
    <w:nsid w:val="14110BE5"/>
    <w:multiLevelType w:val="hybridMultilevel"/>
    <w:tmpl w:val="87287AC0"/>
    <w:lvl w:ilvl="0" w:tplc="04100017">
      <w:start w:val="1"/>
      <w:numFmt w:val="lowerLetter"/>
      <w:lvlText w:val="%1)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4">
    <w:nsid w:val="17430EE7"/>
    <w:multiLevelType w:val="multilevel"/>
    <w:tmpl w:val="DF961DB4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15">
    <w:nsid w:val="17D2001D"/>
    <w:multiLevelType w:val="hybridMultilevel"/>
    <w:tmpl w:val="071402D6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C010D2"/>
    <w:multiLevelType w:val="hybridMultilevel"/>
    <w:tmpl w:val="413062CA"/>
    <w:lvl w:ilvl="0" w:tplc="5DAE487E">
      <w:start w:val="1"/>
      <w:numFmt w:val="decimal"/>
      <w:lvlText w:val="%1)"/>
      <w:lvlJc w:val="left"/>
      <w:pPr>
        <w:ind w:left="4188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0D377EB"/>
    <w:multiLevelType w:val="hybridMultilevel"/>
    <w:tmpl w:val="DA20BE8C"/>
    <w:lvl w:ilvl="0" w:tplc="A6908CCC">
      <w:start w:val="1"/>
      <w:numFmt w:val="lowerLetter"/>
      <w:lvlText w:val="%1)"/>
      <w:lvlJc w:val="left"/>
      <w:pPr>
        <w:ind w:left="5350" w:hanging="360"/>
      </w:pPr>
      <w:rPr>
        <w:rFonts w:hint="default"/>
        <w:i w:val="0"/>
        <w:iCs/>
        <w:sz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6070" w:hanging="360"/>
      </w:pPr>
    </w:lvl>
    <w:lvl w:ilvl="2" w:tplc="0410001B" w:tentative="1">
      <w:start w:val="1"/>
      <w:numFmt w:val="lowerRoman"/>
      <w:lvlText w:val="%3."/>
      <w:lvlJc w:val="right"/>
      <w:pPr>
        <w:ind w:left="6790" w:hanging="180"/>
      </w:pPr>
    </w:lvl>
    <w:lvl w:ilvl="3" w:tplc="0410000F" w:tentative="1">
      <w:start w:val="1"/>
      <w:numFmt w:val="decimal"/>
      <w:lvlText w:val="%4."/>
      <w:lvlJc w:val="left"/>
      <w:pPr>
        <w:ind w:left="7510" w:hanging="360"/>
      </w:pPr>
    </w:lvl>
    <w:lvl w:ilvl="4" w:tplc="04100019" w:tentative="1">
      <w:start w:val="1"/>
      <w:numFmt w:val="lowerLetter"/>
      <w:lvlText w:val="%5."/>
      <w:lvlJc w:val="left"/>
      <w:pPr>
        <w:ind w:left="8230" w:hanging="360"/>
      </w:pPr>
    </w:lvl>
    <w:lvl w:ilvl="5" w:tplc="0410001B" w:tentative="1">
      <w:start w:val="1"/>
      <w:numFmt w:val="lowerRoman"/>
      <w:lvlText w:val="%6."/>
      <w:lvlJc w:val="right"/>
      <w:pPr>
        <w:ind w:left="8950" w:hanging="180"/>
      </w:pPr>
    </w:lvl>
    <w:lvl w:ilvl="6" w:tplc="0410000F" w:tentative="1">
      <w:start w:val="1"/>
      <w:numFmt w:val="decimal"/>
      <w:lvlText w:val="%7."/>
      <w:lvlJc w:val="left"/>
      <w:pPr>
        <w:ind w:left="9670" w:hanging="360"/>
      </w:pPr>
    </w:lvl>
    <w:lvl w:ilvl="7" w:tplc="04100019" w:tentative="1">
      <w:start w:val="1"/>
      <w:numFmt w:val="lowerLetter"/>
      <w:lvlText w:val="%8."/>
      <w:lvlJc w:val="left"/>
      <w:pPr>
        <w:ind w:left="10390" w:hanging="360"/>
      </w:pPr>
    </w:lvl>
    <w:lvl w:ilvl="8" w:tplc="0410001B" w:tentative="1">
      <w:start w:val="1"/>
      <w:numFmt w:val="lowerRoman"/>
      <w:lvlText w:val="%9."/>
      <w:lvlJc w:val="right"/>
      <w:pPr>
        <w:ind w:left="11110" w:hanging="180"/>
      </w:pPr>
    </w:lvl>
  </w:abstractNum>
  <w:abstractNum w:abstractNumId="18">
    <w:nsid w:val="213D5A60"/>
    <w:multiLevelType w:val="hybridMultilevel"/>
    <w:tmpl w:val="C28898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812F9"/>
    <w:multiLevelType w:val="hybridMultilevel"/>
    <w:tmpl w:val="11425B42"/>
    <w:lvl w:ilvl="0" w:tplc="35FC4E78">
      <w:start w:val="25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C6F4BF1"/>
    <w:multiLevelType w:val="hybridMultilevel"/>
    <w:tmpl w:val="3FBC8B72"/>
    <w:lvl w:ilvl="0" w:tplc="04100001">
      <w:start w:val="1"/>
      <w:numFmt w:val="bullet"/>
      <w:lvlText w:val=""/>
      <w:lvlJc w:val="left"/>
      <w:pPr>
        <w:ind w:left="1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1">
    <w:nsid w:val="2F382103"/>
    <w:multiLevelType w:val="multilevel"/>
    <w:tmpl w:val="2B7CB6FA"/>
    <w:styleLink w:val="Elencocorrente1"/>
    <w:lvl w:ilvl="0">
      <w:start w:val="1"/>
      <w:numFmt w:val="lowerLetter"/>
      <w:lvlText w:val="%1)"/>
      <w:lvlJc w:val="left"/>
      <w:pPr>
        <w:ind w:left="5350" w:hanging="360"/>
      </w:pPr>
      <w:rPr>
        <w:rFonts w:hint="default"/>
        <w:i/>
        <w:sz w:val="24"/>
        <w:u w:val="single"/>
      </w:rPr>
    </w:lvl>
    <w:lvl w:ilvl="1">
      <w:start w:val="1"/>
      <w:numFmt w:val="lowerLetter"/>
      <w:lvlText w:val="%2."/>
      <w:lvlJc w:val="left"/>
      <w:pPr>
        <w:ind w:left="6070" w:hanging="360"/>
      </w:pPr>
    </w:lvl>
    <w:lvl w:ilvl="2">
      <w:start w:val="1"/>
      <w:numFmt w:val="lowerRoman"/>
      <w:lvlText w:val="%3."/>
      <w:lvlJc w:val="right"/>
      <w:pPr>
        <w:ind w:left="6790" w:hanging="180"/>
      </w:pPr>
    </w:lvl>
    <w:lvl w:ilvl="3">
      <w:start w:val="1"/>
      <w:numFmt w:val="decimal"/>
      <w:lvlText w:val="%4."/>
      <w:lvlJc w:val="left"/>
      <w:pPr>
        <w:ind w:left="7510" w:hanging="360"/>
      </w:pPr>
    </w:lvl>
    <w:lvl w:ilvl="4">
      <w:start w:val="1"/>
      <w:numFmt w:val="lowerLetter"/>
      <w:lvlText w:val="%5."/>
      <w:lvlJc w:val="left"/>
      <w:pPr>
        <w:ind w:left="8230" w:hanging="360"/>
      </w:pPr>
    </w:lvl>
    <w:lvl w:ilvl="5">
      <w:start w:val="1"/>
      <w:numFmt w:val="lowerRoman"/>
      <w:lvlText w:val="%6."/>
      <w:lvlJc w:val="right"/>
      <w:pPr>
        <w:ind w:left="8950" w:hanging="180"/>
      </w:pPr>
    </w:lvl>
    <w:lvl w:ilvl="6">
      <w:start w:val="1"/>
      <w:numFmt w:val="decimal"/>
      <w:lvlText w:val="%7."/>
      <w:lvlJc w:val="left"/>
      <w:pPr>
        <w:ind w:left="9670" w:hanging="360"/>
      </w:pPr>
    </w:lvl>
    <w:lvl w:ilvl="7">
      <w:start w:val="1"/>
      <w:numFmt w:val="lowerLetter"/>
      <w:lvlText w:val="%8."/>
      <w:lvlJc w:val="left"/>
      <w:pPr>
        <w:ind w:left="10390" w:hanging="360"/>
      </w:pPr>
    </w:lvl>
    <w:lvl w:ilvl="8">
      <w:start w:val="1"/>
      <w:numFmt w:val="lowerRoman"/>
      <w:lvlText w:val="%9."/>
      <w:lvlJc w:val="right"/>
      <w:pPr>
        <w:ind w:left="11110" w:hanging="180"/>
      </w:pPr>
    </w:lvl>
  </w:abstractNum>
  <w:abstractNum w:abstractNumId="22">
    <w:nsid w:val="366D20C6"/>
    <w:multiLevelType w:val="hybridMultilevel"/>
    <w:tmpl w:val="64C43060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3">
    <w:nsid w:val="36970B91"/>
    <w:multiLevelType w:val="hybridMultilevel"/>
    <w:tmpl w:val="3E105B3C"/>
    <w:lvl w:ilvl="0" w:tplc="0410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4">
    <w:nsid w:val="39437E82"/>
    <w:multiLevelType w:val="hybridMultilevel"/>
    <w:tmpl w:val="97C4E6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C4E78">
      <w:start w:val="25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5367E4"/>
    <w:multiLevelType w:val="hybridMultilevel"/>
    <w:tmpl w:val="A364ADAE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0D0AEC"/>
    <w:multiLevelType w:val="hybridMultilevel"/>
    <w:tmpl w:val="FD7C2ACC"/>
    <w:lvl w:ilvl="0" w:tplc="1C6CCBD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3D6FF3"/>
    <w:multiLevelType w:val="hybridMultilevel"/>
    <w:tmpl w:val="3FE0EF2A"/>
    <w:lvl w:ilvl="0" w:tplc="C6541F5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2921E1C"/>
    <w:multiLevelType w:val="hybridMultilevel"/>
    <w:tmpl w:val="A92230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F6199"/>
    <w:multiLevelType w:val="hybridMultilevel"/>
    <w:tmpl w:val="EB20E6CE"/>
    <w:lvl w:ilvl="0" w:tplc="26C0025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9910623"/>
    <w:multiLevelType w:val="hybridMultilevel"/>
    <w:tmpl w:val="8FB6A5F8"/>
    <w:lvl w:ilvl="0" w:tplc="0410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31">
    <w:nsid w:val="4A19579E"/>
    <w:multiLevelType w:val="hybridMultilevel"/>
    <w:tmpl w:val="2FCE5034"/>
    <w:lvl w:ilvl="0" w:tplc="0410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2">
    <w:nsid w:val="558D4AC1"/>
    <w:multiLevelType w:val="multilevel"/>
    <w:tmpl w:val="13CA69F2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1410" w:hanging="437"/>
      </w:p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33">
    <w:nsid w:val="575C3E7F"/>
    <w:multiLevelType w:val="hybridMultilevel"/>
    <w:tmpl w:val="CED0A152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34">
    <w:nsid w:val="61A130BA"/>
    <w:multiLevelType w:val="multilevel"/>
    <w:tmpl w:val="0BC6F164"/>
    <w:lvl w:ilvl="0">
      <w:start w:val="25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>
      <w:numFmt w:val="bullet"/>
      <w:lvlText w:val="•"/>
      <w:lvlJc w:val="left"/>
      <w:pPr>
        <w:ind w:left="2261" w:hanging="437"/>
      </w:pPr>
    </w:lvl>
    <w:lvl w:ilvl="2">
      <w:numFmt w:val="bullet"/>
      <w:lvlText w:val="•"/>
      <w:lvlJc w:val="left"/>
      <w:pPr>
        <w:ind w:left="3201" w:hanging="437"/>
      </w:pPr>
    </w:lvl>
    <w:lvl w:ilvl="3">
      <w:numFmt w:val="bullet"/>
      <w:lvlText w:val="•"/>
      <w:lvlJc w:val="left"/>
      <w:pPr>
        <w:ind w:left="4140" w:hanging="437"/>
      </w:pPr>
    </w:lvl>
    <w:lvl w:ilvl="4">
      <w:numFmt w:val="bullet"/>
      <w:lvlText w:val="•"/>
      <w:lvlJc w:val="left"/>
      <w:pPr>
        <w:ind w:left="5080" w:hanging="437"/>
      </w:pPr>
    </w:lvl>
    <w:lvl w:ilvl="5">
      <w:numFmt w:val="bullet"/>
      <w:lvlText w:val="•"/>
      <w:lvlJc w:val="left"/>
      <w:pPr>
        <w:ind w:left="6019" w:hanging="437"/>
      </w:pPr>
    </w:lvl>
    <w:lvl w:ilvl="6">
      <w:numFmt w:val="bullet"/>
      <w:lvlText w:val="•"/>
      <w:lvlJc w:val="left"/>
      <w:pPr>
        <w:ind w:left="6959" w:hanging="437"/>
      </w:pPr>
    </w:lvl>
    <w:lvl w:ilvl="7">
      <w:numFmt w:val="bullet"/>
      <w:lvlText w:val="•"/>
      <w:lvlJc w:val="left"/>
      <w:pPr>
        <w:ind w:left="7898" w:hanging="437"/>
      </w:pPr>
    </w:lvl>
    <w:lvl w:ilvl="8">
      <w:numFmt w:val="bullet"/>
      <w:lvlText w:val="•"/>
      <w:lvlJc w:val="left"/>
      <w:pPr>
        <w:ind w:left="8838" w:hanging="437"/>
      </w:pPr>
    </w:lvl>
  </w:abstractNum>
  <w:abstractNum w:abstractNumId="35">
    <w:nsid w:val="62AD5CC1"/>
    <w:multiLevelType w:val="hybridMultilevel"/>
    <w:tmpl w:val="21809180"/>
    <w:lvl w:ilvl="0" w:tplc="FA6CBE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C9788E"/>
    <w:multiLevelType w:val="multilevel"/>
    <w:tmpl w:val="763AEE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88" w:hanging="1800"/>
      </w:pPr>
      <w:rPr>
        <w:rFonts w:hint="default"/>
      </w:rPr>
    </w:lvl>
  </w:abstractNum>
  <w:abstractNum w:abstractNumId="37">
    <w:nsid w:val="6822358A"/>
    <w:multiLevelType w:val="hybridMultilevel"/>
    <w:tmpl w:val="0A641CB2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38">
    <w:nsid w:val="687226C1"/>
    <w:multiLevelType w:val="hybridMultilevel"/>
    <w:tmpl w:val="215057C2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39">
    <w:nsid w:val="6ECC54C3"/>
    <w:multiLevelType w:val="multilevel"/>
    <w:tmpl w:val="350EC2DC"/>
    <w:lvl w:ilvl="0">
      <w:start w:val="1"/>
      <w:numFmt w:val="bullet"/>
      <w:lvlText w:val=""/>
      <w:lvlJc w:val="left"/>
      <w:pPr>
        <w:ind w:left="470" w:hanging="437"/>
      </w:pPr>
      <w:rPr>
        <w:rFonts w:ascii="Symbol" w:hAnsi="Symbol" w:hint="default"/>
        <w:b w:val="0"/>
        <w:sz w:val="24"/>
      </w:rPr>
    </w:lvl>
    <w:lvl w:ilvl="1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2">
      <w:numFmt w:val="bullet"/>
      <w:lvlText w:val="•"/>
      <w:lvlJc w:val="left"/>
      <w:pPr>
        <w:ind w:left="2350" w:hanging="437"/>
      </w:pPr>
    </w:lvl>
    <w:lvl w:ilvl="3">
      <w:numFmt w:val="bullet"/>
      <w:lvlText w:val="•"/>
      <w:lvlJc w:val="left"/>
      <w:pPr>
        <w:ind w:left="3289" w:hanging="437"/>
      </w:pPr>
    </w:lvl>
    <w:lvl w:ilvl="4">
      <w:numFmt w:val="bullet"/>
      <w:lvlText w:val="•"/>
      <w:lvlJc w:val="left"/>
      <w:pPr>
        <w:ind w:left="4229" w:hanging="437"/>
      </w:pPr>
    </w:lvl>
    <w:lvl w:ilvl="5">
      <w:numFmt w:val="bullet"/>
      <w:lvlText w:val="•"/>
      <w:lvlJc w:val="left"/>
      <w:pPr>
        <w:ind w:left="5168" w:hanging="437"/>
      </w:pPr>
    </w:lvl>
    <w:lvl w:ilvl="6">
      <w:numFmt w:val="bullet"/>
      <w:lvlText w:val="•"/>
      <w:lvlJc w:val="left"/>
      <w:pPr>
        <w:ind w:left="6108" w:hanging="437"/>
      </w:pPr>
    </w:lvl>
    <w:lvl w:ilvl="7">
      <w:numFmt w:val="bullet"/>
      <w:lvlText w:val="•"/>
      <w:lvlJc w:val="left"/>
      <w:pPr>
        <w:ind w:left="7047" w:hanging="437"/>
      </w:pPr>
    </w:lvl>
    <w:lvl w:ilvl="8">
      <w:numFmt w:val="bullet"/>
      <w:lvlText w:val="•"/>
      <w:lvlJc w:val="left"/>
      <w:pPr>
        <w:ind w:left="7987" w:hanging="437"/>
      </w:pPr>
    </w:lvl>
  </w:abstractNum>
  <w:abstractNum w:abstractNumId="40">
    <w:nsid w:val="6F2E788B"/>
    <w:multiLevelType w:val="hybridMultilevel"/>
    <w:tmpl w:val="DA92B264"/>
    <w:lvl w:ilvl="0" w:tplc="35FC4E7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281A16"/>
    <w:multiLevelType w:val="multilevel"/>
    <w:tmpl w:val="7C28A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i w:val="0"/>
        <w:iCs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  <w:i w:val="0"/>
        <w:iCs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u w:val="single"/>
      </w:rPr>
    </w:lvl>
  </w:abstractNum>
  <w:abstractNum w:abstractNumId="42">
    <w:nsid w:val="7733288B"/>
    <w:multiLevelType w:val="multilevel"/>
    <w:tmpl w:val="5D1EA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/>
        <w:u w:val="single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bCs/>
        <w:i w:val="0"/>
        <w:iCs/>
        <w:u w:val="single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u w:val="single"/>
      </w:rPr>
    </w:lvl>
  </w:abstractNum>
  <w:abstractNum w:abstractNumId="43">
    <w:nsid w:val="7C61691B"/>
    <w:multiLevelType w:val="hybridMultilevel"/>
    <w:tmpl w:val="06EA929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6926B5"/>
    <w:multiLevelType w:val="hybridMultilevel"/>
    <w:tmpl w:val="279E4E5E"/>
    <w:lvl w:ilvl="0" w:tplc="D45C6B00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1"/>
  </w:num>
  <w:num w:numId="8">
    <w:abstractNumId w:val="23"/>
  </w:num>
  <w:num w:numId="9">
    <w:abstractNumId w:val="13"/>
  </w:num>
  <w:num w:numId="10">
    <w:abstractNumId w:val="6"/>
  </w:num>
  <w:num w:numId="11">
    <w:abstractNumId w:val="12"/>
  </w:num>
  <w:num w:numId="12">
    <w:abstractNumId w:val="9"/>
  </w:num>
  <w:num w:numId="13">
    <w:abstractNumId w:val="30"/>
  </w:num>
  <w:num w:numId="14">
    <w:abstractNumId w:val="20"/>
  </w:num>
  <w:num w:numId="15">
    <w:abstractNumId w:val="28"/>
  </w:num>
  <w:num w:numId="16">
    <w:abstractNumId w:val="43"/>
  </w:num>
  <w:num w:numId="17">
    <w:abstractNumId w:val="17"/>
  </w:num>
  <w:num w:numId="18">
    <w:abstractNumId w:val="21"/>
  </w:num>
  <w:num w:numId="19">
    <w:abstractNumId w:val="31"/>
  </w:num>
  <w:num w:numId="20">
    <w:abstractNumId w:val="25"/>
  </w:num>
  <w:num w:numId="21">
    <w:abstractNumId w:val="7"/>
  </w:num>
  <w:num w:numId="22">
    <w:abstractNumId w:val="18"/>
  </w:num>
  <w:num w:numId="23">
    <w:abstractNumId w:val="14"/>
  </w:num>
  <w:num w:numId="24">
    <w:abstractNumId w:val="33"/>
  </w:num>
  <w:num w:numId="25">
    <w:abstractNumId w:val="39"/>
  </w:num>
  <w:num w:numId="26">
    <w:abstractNumId w:val="22"/>
  </w:num>
  <w:num w:numId="27">
    <w:abstractNumId w:val="42"/>
  </w:num>
  <w:num w:numId="28">
    <w:abstractNumId w:val="16"/>
  </w:num>
  <w:num w:numId="29">
    <w:abstractNumId w:val="40"/>
  </w:num>
  <w:num w:numId="30">
    <w:abstractNumId w:val="27"/>
  </w:num>
  <w:num w:numId="31">
    <w:abstractNumId w:val="11"/>
  </w:num>
  <w:num w:numId="32">
    <w:abstractNumId w:val="32"/>
  </w:num>
  <w:num w:numId="33">
    <w:abstractNumId w:val="26"/>
  </w:num>
  <w:num w:numId="34">
    <w:abstractNumId w:val="15"/>
  </w:num>
  <w:num w:numId="35">
    <w:abstractNumId w:val="37"/>
  </w:num>
  <w:num w:numId="36">
    <w:abstractNumId w:val="38"/>
  </w:num>
  <w:num w:numId="37">
    <w:abstractNumId w:val="10"/>
  </w:num>
  <w:num w:numId="38">
    <w:abstractNumId w:val="8"/>
  </w:num>
  <w:num w:numId="39">
    <w:abstractNumId w:val="34"/>
  </w:num>
  <w:num w:numId="40">
    <w:abstractNumId w:val="29"/>
  </w:num>
  <w:num w:numId="41">
    <w:abstractNumId w:val="44"/>
  </w:num>
  <w:num w:numId="42">
    <w:abstractNumId w:val="35"/>
  </w:num>
  <w:num w:numId="43">
    <w:abstractNumId w:val="19"/>
  </w:num>
  <w:num w:numId="44">
    <w:abstractNumId w:val="24"/>
  </w:num>
  <w:num w:numId="45">
    <w:abstractNumId w:val="3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638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3F11B2"/>
    <w:rsid w:val="00000257"/>
    <w:rsid w:val="00000D4C"/>
    <w:rsid w:val="00006A5E"/>
    <w:rsid w:val="0001297D"/>
    <w:rsid w:val="0001551E"/>
    <w:rsid w:val="00015FD7"/>
    <w:rsid w:val="0001721A"/>
    <w:rsid w:val="000217EA"/>
    <w:rsid w:val="00030BFC"/>
    <w:rsid w:val="00032728"/>
    <w:rsid w:val="0004414D"/>
    <w:rsid w:val="00057DAB"/>
    <w:rsid w:val="000630A2"/>
    <w:rsid w:val="00070374"/>
    <w:rsid w:val="00071442"/>
    <w:rsid w:val="000803AD"/>
    <w:rsid w:val="000829F0"/>
    <w:rsid w:val="00085D02"/>
    <w:rsid w:val="00087CCA"/>
    <w:rsid w:val="00090701"/>
    <w:rsid w:val="00091C6C"/>
    <w:rsid w:val="000A2257"/>
    <w:rsid w:val="000A2A1A"/>
    <w:rsid w:val="000A70C5"/>
    <w:rsid w:val="000B4E22"/>
    <w:rsid w:val="000B6A1A"/>
    <w:rsid w:val="000C133C"/>
    <w:rsid w:val="000C2D7B"/>
    <w:rsid w:val="000C6E03"/>
    <w:rsid w:val="000C7BC1"/>
    <w:rsid w:val="000D6A7A"/>
    <w:rsid w:val="000E0891"/>
    <w:rsid w:val="000E33D7"/>
    <w:rsid w:val="000E471F"/>
    <w:rsid w:val="000E5EA3"/>
    <w:rsid w:val="0010325F"/>
    <w:rsid w:val="00113CA7"/>
    <w:rsid w:val="0012319F"/>
    <w:rsid w:val="001240D5"/>
    <w:rsid w:val="001246A8"/>
    <w:rsid w:val="001311FD"/>
    <w:rsid w:val="001328AB"/>
    <w:rsid w:val="0013580A"/>
    <w:rsid w:val="00137E83"/>
    <w:rsid w:val="00147FFA"/>
    <w:rsid w:val="00161753"/>
    <w:rsid w:val="00163626"/>
    <w:rsid w:val="00163914"/>
    <w:rsid w:val="00170E49"/>
    <w:rsid w:val="00180A93"/>
    <w:rsid w:val="00181BD2"/>
    <w:rsid w:val="00184E9B"/>
    <w:rsid w:val="0019164E"/>
    <w:rsid w:val="00192787"/>
    <w:rsid w:val="00195517"/>
    <w:rsid w:val="00195980"/>
    <w:rsid w:val="00195F95"/>
    <w:rsid w:val="001A3A3C"/>
    <w:rsid w:val="001A71BE"/>
    <w:rsid w:val="001B7741"/>
    <w:rsid w:val="001C34F3"/>
    <w:rsid w:val="001C5F75"/>
    <w:rsid w:val="001D190A"/>
    <w:rsid w:val="001D25F7"/>
    <w:rsid w:val="001E171C"/>
    <w:rsid w:val="001E2C34"/>
    <w:rsid w:val="001E58EF"/>
    <w:rsid w:val="001F0101"/>
    <w:rsid w:val="001F5111"/>
    <w:rsid w:val="001F713C"/>
    <w:rsid w:val="002024D8"/>
    <w:rsid w:val="002040BE"/>
    <w:rsid w:val="002108A9"/>
    <w:rsid w:val="002108E8"/>
    <w:rsid w:val="002250B6"/>
    <w:rsid w:val="00225BE6"/>
    <w:rsid w:val="00242CE5"/>
    <w:rsid w:val="0024598C"/>
    <w:rsid w:val="00247083"/>
    <w:rsid w:val="0025442C"/>
    <w:rsid w:val="00264CCF"/>
    <w:rsid w:val="002705E6"/>
    <w:rsid w:val="002776A9"/>
    <w:rsid w:val="002821E0"/>
    <w:rsid w:val="002A581F"/>
    <w:rsid w:val="002B15DF"/>
    <w:rsid w:val="002C05D8"/>
    <w:rsid w:val="002E59F6"/>
    <w:rsid w:val="002E67A5"/>
    <w:rsid w:val="003000A3"/>
    <w:rsid w:val="00310C08"/>
    <w:rsid w:val="0031270B"/>
    <w:rsid w:val="00320B49"/>
    <w:rsid w:val="00322D7A"/>
    <w:rsid w:val="0033522D"/>
    <w:rsid w:val="0034025E"/>
    <w:rsid w:val="00340EFD"/>
    <w:rsid w:val="00342B15"/>
    <w:rsid w:val="00342F75"/>
    <w:rsid w:val="00347D10"/>
    <w:rsid w:val="0035095A"/>
    <w:rsid w:val="00351ABD"/>
    <w:rsid w:val="003553FD"/>
    <w:rsid w:val="00357890"/>
    <w:rsid w:val="00373F3C"/>
    <w:rsid w:val="00374A8D"/>
    <w:rsid w:val="0037634B"/>
    <w:rsid w:val="003767DC"/>
    <w:rsid w:val="003851DB"/>
    <w:rsid w:val="0039286F"/>
    <w:rsid w:val="0039696F"/>
    <w:rsid w:val="00397E3F"/>
    <w:rsid w:val="003A57F7"/>
    <w:rsid w:val="003B209B"/>
    <w:rsid w:val="003B5C32"/>
    <w:rsid w:val="003C331E"/>
    <w:rsid w:val="003C7B5C"/>
    <w:rsid w:val="003D1400"/>
    <w:rsid w:val="003D495F"/>
    <w:rsid w:val="003D73C7"/>
    <w:rsid w:val="003E661D"/>
    <w:rsid w:val="003F0AB6"/>
    <w:rsid w:val="003F11B2"/>
    <w:rsid w:val="003F6AC9"/>
    <w:rsid w:val="00400E97"/>
    <w:rsid w:val="00416B11"/>
    <w:rsid w:val="004213E3"/>
    <w:rsid w:val="0042410B"/>
    <w:rsid w:val="004258C6"/>
    <w:rsid w:val="00431714"/>
    <w:rsid w:val="00431ACC"/>
    <w:rsid w:val="00437A21"/>
    <w:rsid w:val="00442D3B"/>
    <w:rsid w:val="004436D0"/>
    <w:rsid w:val="00451C71"/>
    <w:rsid w:val="00451CF8"/>
    <w:rsid w:val="00455009"/>
    <w:rsid w:val="00455072"/>
    <w:rsid w:val="004552B3"/>
    <w:rsid w:val="00456AD8"/>
    <w:rsid w:val="00465A95"/>
    <w:rsid w:val="0047362E"/>
    <w:rsid w:val="0047637F"/>
    <w:rsid w:val="004806DC"/>
    <w:rsid w:val="00480C1B"/>
    <w:rsid w:val="004906F9"/>
    <w:rsid w:val="00497DBA"/>
    <w:rsid w:val="004A1FF3"/>
    <w:rsid w:val="004A47C7"/>
    <w:rsid w:val="004B7C06"/>
    <w:rsid w:val="004C2C54"/>
    <w:rsid w:val="004C43A5"/>
    <w:rsid w:val="004C5987"/>
    <w:rsid w:val="004D2193"/>
    <w:rsid w:val="004D58C0"/>
    <w:rsid w:val="004D673F"/>
    <w:rsid w:val="004D7C92"/>
    <w:rsid w:val="004E6812"/>
    <w:rsid w:val="004F63CC"/>
    <w:rsid w:val="00504FDE"/>
    <w:rsid w:val="00510E95"/>
    <w:rsid w:val="00513988"/>
    <w:rsid w:val="00521214"/>
    <w:rsid w:val="005323D0"/>
    <w:rsid w:val="005365CF"/>
    <w:rsid w:val="005426FC"/>
    <w:rsid w:val="00555E07"/>
    <w:rsid w:val="005610A1"/>
    <w:rsid w:val="00564E8F"/>
    <w:rsid w:val="00570780"/>
    <w:rsid w:val="005712FE"/>
    <w:rsid w:val="005714FC"/>
    <w:rsid w:val="00577F93"/>
    <w:rsid w:val="00583541"/>
    <w:rsid w:val="00592883"/>
    <w:rsid w:val="00592B70"/>
    <w:rsid w:val="00596A2F"/>
    <w:rsid w:val="00597D2F"/>
    <w:rsid w:val="005B76CF"/>
    <w:rsid w:val="005C78F6"/>
    <w:rsid w:val="005D4D7B"/>
    <w:rsid w:val="005E72D5"/>
    <w:rsid w:val="005F0F76"/>
    <w:rsid w:val="005F405B"/>
    <w:rsid w:val="005F65DD"/>
    <w:rsid w:val="005F69D7"/>
    <w:rsid w:val="0060091F"/>
    <w:rsid w:val="00607573"/>
    <w:rsid w:val="006076E3"/>
    <w:rsid w:val="0061318F"/>
    <w:rsid w:val="00615264"/>
    <w:rsid w:val="00625721"/>
    <w:rsid w:val="00626F6D"/>
    <w:rsid w:val="0062778C"/>
    <w:rsid w:val="006306E4"/>
    <w:rsid w:val="0063181B"/>
    <w:rsid w:val="00636CC4"/>
    <w:rsid w:val="00645675"/>
    <w:rsid w:val="00645DE9"/>
    <w:rsid w:val="006520EE"/>
    <w:rsid w:val="006555FC"/>
    <w:rsid w:val="00662D1B"/>
    <w:rsid w:val="0066457D"/>
    <w:rsid w:val="0067140B"/>
    <w:rsid w:val="00677797"/>
    <w:rsid w:val="00683871"/>
    <w:rsid w:val="00690C51"/>
    <w:rsid w:val="00690D3C"/>
    <w:rsid w:val="00697241"/>
    <w:rsid w:val="006A6991"/>
    <w:rsid w:val="006B08A9"/>
    <w:rsid w:val="006B19DA"/>
    <w:rsid w:val="006B23AA"/>
    <w:rsid w:val="006B4C7E"/>
    <w:rsid w:val="006B75B9"/>
    <w:rsid w:val="006B7C11"/>
    <w:rsid w:val="006C0242"/>
    <w:rsid w:val="006C08D5"/>
    <w:rsid w:val="006E1A82"/>
    <w:rsid w:val="006E4EF9"/>
    <w:rsid w:val="006F3558"/>
    <w:rsid w:val="006F3A43"/>
    <w:rsid w:val="0070523A"/>
    <w:rsid w:val="007137E7"/>
    <w:rsid w:val="007152E4"/>
    <w:rsid w:val="00721CEC"/>
    <w:rsid w:val="00722367"/>
    <w:rsid w:val="007259D3"/>
    <w:rsid w:val="0072735F"/>
    <w:rsid w:val="00733BBE"/>
    <w:rsid w:val="0073412D"/>
    <w:rsid w:val="00735AF0"/>
    <w:rsid w:val="0073648B"/>
    <w:rsid w:val="00747B47"/>
    <w:rsid w:val="00755520"/>
    <w:rsid w:val="007572FF"/>
    <w:rsid w:val="00781888"/>
    <w:rsid w:val="00784AE7"/>
    <w:rsid w:val="0078729A"/>
    <w:rsid w:val="007904E0"/>
    <w:rsid w:val="00797A40"/>
    <w:rsid w:val="007A0B7D"/>
    <w:rsid w:val="007A1853"/>
    <w:rsid w:val="007A5F82"/>
    <w:rsid w:val="007B26AF"/>
    <w:rsid w:val="007C3DD3"/>
    <w:rsid w:val="007D5BB8"/>
    <w:rsid w:val="007D7875"/>
    <w:rsid w:val="007E6DB4"/>
    <w:rsid w:val="007F26C4"/>
    <w:rsid w:val="008129E5"/>
    <w:rsid w:val="00817301"/>
    <w:rsid w:val="00820537"/>
    <w:rsid w:val="00830FFD"/>
    <w:rsid w:val="00846546"/>
    <w:rsid w:val="0084742E"/>
    <w:rsid w:val="00853B01"/>
    <w:rsid w:val="008544D0"/>
    <w:rsid w:val="00861283"/>
    <w:rsid w:val="00861A08"/>
    <w:rsid w:val="00862B45"/>
    <w:rsid w:val="00865EFC"/>
    <w:rsid w:val="008715AD"/>
    <w:rsid w:val="00872E6A"/>
    <w:rsid w:val="00877E2B"/>
    <w:rsid w:val="00886367"/>
    <w:rsid w:val="00887BB7"/>
    <w:rsid w:val="00894D31"/>
    <w:rsid w:val="00895FF2"/>
    <w:rsid w:val="008A22B1"/>
    <w:rsid w:val="008B076B"/>
    <w:rsid w:val="008B3CE9"/>
    <w:rsid w:val="008B4D3E"/>
    <w:rsid w:val="008B6768"/>
    <w:rsid w:val="008C3260"/>
    <w:rsid w:val="008C3702"/>
    <w:rsid w:val="008C38C0"/>
    <w:rsid w:val="008F37BD"/>
    <w:rsid w:val="008F4EB1"/>
    <w:rsid w:val="008F5552"/>
    <w:rsid w:val="00901381"/>
    <w:rsid w:val="009026CA"/>
    <w:rsid w:val="0090332D"/>
    <w:rsid w:val="00926E7E"/>
    <w:rsid w:val="00937744"/>
    <w:rsid w:val="0094581F"/>
    <w:rsid w:val="00946275"/>
    <w:rsid w:val="009521E3"/>
    <w:rsid w:val="00955269"/>
    <w:rsid w:val="009570C8"/>
    <w:rsid w:val="00961C4E"/>
    <w:rsid w:val="009627CB"/>
    <w:rsid w:val="0096703F"/>
    <w:rsid w:val="00970348"/>
    <w:rsid w:val="0097133B"/>
    <w:rsid w:val="00975B67"/>
    <w:rsid w:val="00981214"/>
    <w:rsid w:val="00987F24"/>
    <w:rsid w:val="0099078C"/>
    <w:rsid w:val="00993515"/>
    <w:rsid w:val="00993C72"/>
    <w:rsid w:val="00995561"/>
    <w:rsid w:val="009A348B"/>
    <w:rsid w:val="009A471B"/>
    <w:rsid w:val="009A676D"/>
    <w:rsid w:val="009A7D25"/>
    <w:rsid w:val="009B654C"/>
    <w:rsid w:val="009C5125"/>
    <w:rsid w:val="009C69D6"/>
    <w:rsid w:val="009C6F77"/>
    <w:rsid w:val="009D6651"/>
    <w:rsid w:val="009E0851"/>
    <w:rsid w:val="009E2529"/>
    <w:rsid w:val="009E42A2"/>
    <w:rsid w:val="009E57E7"/>
    <w:rsid w:val="009F0182"/>
    <w:rsid w:val="00A02952"/>
    <w:rsid w:val="00A07A2C"/>
    <w:rsid w:val="00A11223"/>
    <w:rsid w:val="00A112A5"/>
    <w:rsid w:val="00A140E1"/>
    <w:rsid w:val="00A1539D"/>
    <w:rsid w:val="00A1601B"/>
    <w:rsid w:val="00A1723F"/>
    <w:rsid w:val="00A201B1"/>
    <w:rsid w:val="00A2574E"/>
    <w:rsid w:val="00A31017"/>
    <w:rsid w:val="00A3600A"/>
    <w:rsid w:val="00A4607F"/>
    <w:rsid w:val="00A47DE7"/>
    <w:rsid w:val="00A534CB"/>
    <w:rsid w:val="00A60EBB"/>
    <w:rsid w:val="00A61AEC"/>
    <w:rsid w:val="00A61D4B"/>
    <w:rsid w:val="00A63952"/>
    <w:rsid w:val="00A64112"/>
    <w:rsid w:val="00A64E7A"/>
    <w:rsid w:val="00A704C5"/>
    <w:rsid w:val="00A71070"/>
    <w:rsid w:val="00A734EA"/>
    <w:rsid w:val="00A808F2"/>
    <w:rsid w:val="00A8195E"/>
    <w:rsid w:val="00A87598"/>
    <w:rsid w:val="00A91E54"/>
    <w:rsid w:val="00A93A29"/>
    <w:rsid w:val="00A947BC"/>
    <w:rsid w:val="00A94FCF"/>
    <w:rsid w:val="00A953A4"/>
    <w:rsid w:val="00AA7611"/>
    <w:rsid w:val="00AB344F"/>
    <w:rsid w:val="00AC56FF"/>
    <w:rsid w:val="00AC61AB"/>
    <w:rsid w:val="00AD20CD"/>
    <w:rsid w:val="00AD29A0"/>
    <w:rsid w:val="00AD46D0"/>
    <w:rsid w:val="00AE4A36"/>
    <w:rsid w:val="00AE5766"/>
    <w:rsid w:val="00AF6E1E"/>
    <w:rsid w:val="00B05CF7"/>
    <w:rsid w:val="00B17625"/>
    <w:rsid w:val="00B24AD3"/>
    <w:rsid w:val="00B2571B"/>
    <w:rsid w:val="00B459A7"/>
    <w:rsid w:val="00B52454"/>
    <w:rsid w:val="00B564B8"/>
    <w:rsid w:val="00B62F65"/>
    <w:rsid w:val="00B71081"/>
    <w:rsid w:val="00B711AF"/>
    <w:rsid w:val="00B723D1"/>
    <w:rsid w:val="00B81C95"/>
    <w:rsid w:val="00B82E49"/>
    <w:rsid w:val="00B84CA9"/>
    <w:rsid w:val="00B85C94"/>
    <w:rsid w:val="00B85D4B"/>
    <w:rsid w:val="00B85F28"/>
    <w:rsid w:val="00BB11B4"/>
    <w:rsid w:val="00BB2353"/>
    <w:rsid w:val="00BB304C"/>
    <w:rsid w:val="00BB4075"/>
    <w:rsid w:val="00BB5EBC"/>
    <w:rsid w:val="00BC1159"/>
    <w:rsid w:val="00BC2E5B"/>
    <w:rsid w:val="00BC37F3"/>
    <w:rsid w:val="00BD7DC0"/>
    <w:rsid w:val="00BE1A8F"/>
    <w:rsid w:val="00BE6083"/>
    <w:rsid w:val="00BE7C73"/>
    <w:rsid w:val="00BF1AFF"/>
    <w:rsid w:val="00BF6B94"/>
    <w:rsid w:val="00BF6D0B"/>
    <w:rsid w:val="00BF73A7"/>
    <w:rsid w:val="00C07A13"/>
    <w:rsid w:val="00C15662"/>
    <w:rsid w:val="00C171C0"/>
    <w:rsid w:val="00C25799"/>
    <w:rsid w:val="00C25B61"/>
    <w:rsid w:val="00C30ED2"/>
    <w:rsid w:val="00C33CCE"/>
    <w:rsid w:val="00C503EA"/>
    <w:rsid w:val="00C53C4D"/>
    <w:rsid w:val="00C550D9"/>
    <w:rsid w:val="00C57B6B"/>
    <w:rsid w:val="00C62366"/>
    <w:rsid w:val="00C6259D"/>
    <w:rsid w:val="00C62ADE"/>
    <w:rsid w:val="00C700C1"/>
    <w:rsid w:val="00C708A6"/>
    <w:rsid w:val="00C72593"/>
    <w:rsid w:val="00C75742"/>
    <w:rsid w:val="00C77345"/>
    <w:rsid w:val="00C77BA9"/>
    <w:rsid w:val="00C84D46"/>
    <w:rsid w:val="00C86F51"/>
    <w:rsid w:val="00C92C92"/>
    <w:rsid w:val="00C936EF"/>
    <w:rsid w:val="00C97685"/>
    <w:rsid w:val="00CA1691"/>
    <w:rsid w:val="00CA232F"/>
    <w:rsid w:val="00CA62A2"/>
    <w:rsid w:val="00CA6B87"/>
    <w:rsid w:val="00CB44D3"/>
    <w:rsid w:val="00CB52C3"/>
    <w:rsid w:val="00CC15F5"/>
    <w:rsid w:val="00CC45F1"/>
    <w:rsid w:val="00CD66FB"/>
    <w:rsid w:val="00CE65D3"/>
    <w:rsid w:val="00CF2731"/>
    <w:rsid w:val="00D048C5"/>
    <w:rsid w:val="00D12B5F"/>
    <w:rsid w:val="00D219E9"/>
    <w:rsid w:val="00D23789"/>
    <w:rsid w:val="00D25D8E"/>
    <w:rsid w:val="00D26C62"/>
    <w:rsid w:val="00D30BAA"/>
    <w:rsid w:val="00D3713E"/>
    <w:rsid w:val="00D37956"/>
    <w:rsid w:val="00D51187"/>
    <w:rsid w:val="00D53F00"/>
    <w:rsid w:val="00D55054"/>
    <w:rsid w:val="00D60AA1"/>
    <w:rsid w:val="00D6126D"/>
    <w:rsid w:val="00D625D3"/>
    <w:rsid w:val="00D653B6"/>
    <w:rsid w:val="00D75AC1"/>
    <w:rsid w:val="00D8235A"/>
    <w:rsid w:val="00D844AD"/>
    <w:rsid w:val="00D86144"/>
    <w:rsid w:val="00D9012B"/>
    <w:rsid w:val="00D96E06"/>
    <w:rsid w:val="00D979BE"/>
    <w:rsid w:val="00DA1658"/>
    <w:rsid w:val="00DA3AC2"/>
    <w:rsid w:val="00DA46DF"/>
    <w:rsid w:val="00DA6D45"/>
    <w:rsid w:val="00DB3DD1"/>
    <w:rsid w:val="00DB7EB5"/>
    <w:rsid w:val="00DC1779"/>
    <w:rsid w:val="00DC1881"/>
    <w:rsid w:val="00DC5FF8"/>
    <w:rsid w:val="00DD2F69"/>
    <w:rsid w:val="00DD409D"/>
    <w:rsid w:val="00DD5D78"/>
    <w:rsid w:val="00DF13BF"/>
    <w:rsid w:val="00DF240E"/>
    <w:rsid w:val="00DF572F"/>
    <w:rsid w:val="00E023A4"/>
    <w:rsid w:val="00E13450"/>
    <w:rsid w:val="00E14CAC"/>
    <w:rsid w:val="00E15509"/>
    <w:rsid w:val="00E15ED2"/>
    <w:rsid w:val="00E20235"/>
    <w:rsid w:val="00E23421"/>
    <w:rsid w:val="00E3496C"/>
    <w:rsid w:val="00E3632E"/>
    <w:rsid w:val="00E46036"/>
    <w:rsid w:val="00E53EF5"/>
    <w:rsid w:val="00E549AA"/>
    <w:rsid w:val="00E61AA3"/>
    <w:rsid w:val="00E63100"/>
    <w:rsid w:val="00E63270"/>
    <w:rsid w:val="00E748B5"/>
    <w:rsid w:val="00E87044"/>
    <w:rsid w:val="00E9022A"/>
    <w:rsid w:val="00E91483"/>
    <w:rsid w:val="00E92423"/>
    <w:rsid w:val="00E92F8A"/>
    <w:rsid w:val="00E9566F"/>
    <w:rsid w:val="00EA6227"/>
    <w:rsid w:val="00EA7CDD"/>
    <w:rsid w:val="00EC0966"/>
    <w:rsid w:val="00EC105B"/>
    <w:rsid w:val="00EC35F2"/>
    <w:rsid w:val="00EC3C6C"/>
    <w:rsid w:val="00EF05D9"/>
    <w:rsid w:val="00EF3B10"/>
    <w:rsid w:val="00EF62EF"/>
    <w:rsid w:val="00F06BCA"/>
    <w:rsid w:val="00F07AC3"/>
    <w:rsid w:val="00F148D2"/>
    <w:rsid w:val="00F20EEC"/>
    <w:rsid w:val="00F2232B"/>
    <w:rsid w:val="00F37497"/>
    <w:rsid w:val="00F435EA"/>
    <w:rsid w:val="00F5775B"/>
    <w:rsid w:val="00F713D9"/>
    <w:rsid w:val="00F81987"/>
    <w:rsid w:val="00F8201C"/>
    <w:rsid w:val="00F87227"/>
    <w:rsid w:val="00F95BD6"/>
    <w:rsid w:val="00F96A39"/>
    <w:rsid w:val="00FA39EA"/>
    <w:rsid w:val="00FA55B5"/>
    <w:rsid w:val="00FB6F65"/>
    <w:rsid w:val="00FC66C1"/>
    <w:rsid w:val="00FC7688"/>
    <w:rsid w:val="00FD00BB"/>
    <w:rsid w:val="00FE24A1"/>
    <w:rsid w:val="00FE7255"/>
    <w:rsid w:val="00FF292F"/>
    <w:rsid w:val="00FF45C8"/>
    <w:rsid w:val="00FF56F7"/>
    <w:rsid w:val="00FF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D6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D673F"/>
    <w:pPr>
      <w:spacing w:before="69"/>
      <w:ind w:left="11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D673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4D673F"/>
    <w:pPr>
      <w:ind w:left="112" w:hanging="360"/>
    </w:pPr>
  </w:style>
  <w:style w:type="paragraph" w:customStyle="1" w:styleId="TableParagraph">
    <w:name w:val="Table Paragraph"/>
    <w:basedOn w:val="Normale"/>
    <w:uiPriority w:val="1"/>
    <w:qFormat/>
    <w:rsid w:val="004D673F"/>
  </w:style>
  <w:style w:type="paragraph" w:styleId="Paragrafoelenco">
    <w:name w:val="List Paragraph"/>
    <w:basedOn w:val="Normale"/>
    <w:uiPriority w:val="1"/>
    <w:qFormat/>
    <w:rsid w:val="004D673F"/>
  </w:style>
  <w:style w:type="character" w:customStyle="1" w:styleId="CorpodeltestoCarattere">
    <w:name w:val="Corpo del testo Carattere"/>
    <w:basedOn w:val="Carpredefinitoparagrafo"/>
    <w:link w:val="Corpodeltesto"/>
    <w:uiPriority w:val="1"/>
    <w:locked/>
    <w:rsid w:val="004D673F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129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129E5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129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129E5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3914"/>
    <w:rPr>
      <w:rFonts w:ascii="Tahoma" w:hAnsi="Tahoma" w:cs="Tahoma"/>
      <w:sz w:val="16"/>
      <w:szCs w:val="16"/>
    </w:rPr>
  </w:style>
  <w:style w:type="numbering" w:customStyle="1" w:styleId="Elencocorrente1">
    <w:name w:val="Elenco corrente1"/>
    <w:uiPriority w:val="99"/>
    <w:rsid w:val="00FA39EA"/>
    <w:pPr>
      <w:numPr>
        <w:numId w:val="18"/>
      </w:numPr>
    </w:pPr>
  </w:style>
  <w:style w:type="character" w:styleId="Testosegnaposto">
    <w:name w:val="Placeholder Text"/>
    <w:basedOn w:val="Carpredefinitoparagrafo"/>
    <w:uiPriority w:val="99"/>
    <w:semiHidden/>
    <w:rsid w:val="00BF6D0B"/>
    <w:rPr>
      <w:color w:val="808080"/>
    </w:rPr>
  </w:style>
  <w:style w:type="paragraph" w:styleId="Nessunaspaziatura">
    <w:name w:val="No Spacing"/>
    <w:uiPriority w:val="1"/>
    <w:qFormat/>
    <w:rsid w:val="00225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662D1B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722367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CA24E-21FA-40FD-82BF-883C1048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5196</Words>
  <Characters>29622</Characters>
  <Application>Microsoft Office Word</Application>
  <DocSecurity>0</DocSecurity>
  <Lines>246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comando prov.le vv.f. firenze</dc:creator>
  <cp:lastModifiedBy>CCLMRA65E20H501F</cp:lastModifiedBy>
  <cp:revision>2</cp:revision>
  <cp:lastPrinted>2022-06-04T10:39:00Z</cp:lastPrinted>
  <dcterms:created xsi:type="dcterms:W3CDTF">2023-12-20T10:02:00Z</dcterms:created>
  <dcterms:modified xsi:type="dcterms:W3CDTF">2023-12-20T10:02:00Z</dcterms:modified>
</cp:coreProperties>
</file>